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4" name="Рисунок 127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№25</w:t>
      </w:r>
    </w:p>
    <w:p w:rsidR="000675AF" w:rsidRDefault="000675AF" w:rsidP="000675AF"/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 28.03.2019 №217/2019-р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план роботи обласної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державної адміністрації на ІІ квартал 2019 року»</w:t>
      </w: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ч.1 статті 52 Закону України «Про місцеве самоврядування в Україні», розглянувши розпорядження першого заступника голови Хмельницької ОДА від  28.03.2019 №217/2019-р  «Про план роботи обласної  державної адміністрації на ІІ квартал 2019 року» 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Розпорядження першого заступника голови Хмельницької ОДА  від  28.03.2019 №217/2019-р  «Про план роботи обласної  державної адміністрації на ІІ квартал 2019 року» , взяти до відома.</w:t>
      </w: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75AF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921CE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75C60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1825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2019-08-06T05:58:00Z</dcterms:created>
  <dcterms:modified xsi:type="dcterms:W3CDTF">2019-08-06T05:58:00Z</dcterms:modified>
</cp:coreProperties>
</file>