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ED0" w:rsidRDefault="00F71ED0" w:rsidP="00F71ED0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:rsidR="00F71ED0" w:rsidRDefault="00F71ED0" w:rsidP="00F71ED0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Додаток 1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br/>
        <w:t xml:space="preserve">                                                                                         до  рішення «Про встановлення ставок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br/>
        <w:t xml:space="preserve">                                                                                         та пільг із сплати земельного податку»</w:t>
      </w:r>
    </w:p>
    <w:p w:rsidR="00F71ED0" w:rsidRDefault="00F71ED0" w:rsidP="00F71ED0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F71ED0" w:rsidRDefault="00F71ED0" w:rsidP="00F71ED0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noProof/>
          <w:sz w:val="26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6"/>
          <w:szCs w:val="20"/>
          <w:lang w:eastAsia="ru-RU"/>
        </w:rPr>
        <w:t xml:space="preserve">                       ЗАТВЕРДЖЕНО</w:t>
      </w:r>
    </w:p>
    <w:p w:rsidR="00F71ED0" w:rsidRDefault="00F71ED0" w:rsidP="00F71ED0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969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рішенням Крупецької сільської ради</w:t>
      </w:r>
    </w:p>
    <w:p w:rsidR="00F71ED0" w:rsidRDefault="00F71ED0" w:rsidP="00F71ED0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                                                       від  14.05. 2019 р. № ___</w:t>
      </w:r>
    </w:p>
    <w:p w:rsidR="00F71ED0" w:rsidRDefault="00F71ED0" w:rsidP="00F71ED0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12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 xml:space="preserve">СТАВКИ 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br/>
        <w:t>земельного податку</w: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Ставки встановлюються на 2020 рік та вводяться в дію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br/>
        <w:t>з 01 січня 2020 року.</w: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Адміністративно-територіальні одиниці або населені пункти, або території об’єднаних територіальних громад, на які поширюється дія рішення ради:</w:t>
      </w:r>
    </w:p>
    <w:tbl>
      <w:tblPr>
        <w:tblW w:w="694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"/>
        <w:gridCol w:w="940"/>
        <w:gridCol w:w="134"/>
        <w:gridCol w:w="1070"/>
        <w:gridCol w:w="1789"/>
        <w:gridCol w:w="1390"/>
        <w:gridCol w:w="1212"/>
        <w:gridCol w:w="974"/>
        <w:gridCol w:w="1212"/>
        <w:gridCol w:w="977"/>
        <w:gridCol w:w="68"/>
        <w:gridCol w:w="905"/>
        <w:gridCol w:w="974"/>
        <w:gridCol w:w="974"/>
        <w:gridCol w:w="966"/>
        <w:gridCol w:w="11"/>
      </w:tblGrid>
      <w:tr w:rsidR="00F71ED0" w:rsidTr="00F71ED0">
        <w:trPr>
          <w:gridAfter w:val="5"/>
          <w:wAfter w:w="1400" w:type="pct"/>
        </w:trPr>
        <w:tc>
          <w:tcPr>
            <w:tcW w:w="42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ED0" w:rsidRDefault="00F71ED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Код області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ED0" w:rsidRDefault="00F71ED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Код району</w:t>
            </w: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ED0" w:rsidRDefault="00F71ED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Код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br/>
              <w:t>згідно з КОАТУУ</w:t>
            </w:r>
          </w:p>
        </w:tc>
        <w:tc>
          <w:tcPr>
            <w:tcW w:w="21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71ED0" w:rsidRDefault="00F71ED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Найменування адміністративно-територіальної одиниці або населеного пункту, або території об’єднаної територіальної громади</w:t>
            </w:r>
          </w:p>
        </w:tc>
      </w:tr>
      <w:tr w:rsidR="00F71ED0" w:rsidTr="00F71ED0">
        <w:trPr>
          <w:gridAfter w:val="5"/>
          <w:wAfter w:w="1400" w:type="pct"/>
        </w:trPr>
        <w:tc>
          <w:tcPr>
            <w:tcW w:w="42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1ED0" w:rsidRDefault="00F71ED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ED0" w:rsidRDefault="00F71ED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ED0" w:rsidRDefault="00F71ED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6823984001</w:t>
            </w:r>
          </w:p>
        </w:tc>
        <w:tc>
          <w:tcPr>
            <w:tcW w:w="21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71ED0" w:rsidRDefault="00F71ED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Крупець</w:t>
            </w:r>
          </w:p>
        </w:tc>
      </w:tr>
      <w:tr w:rsidR="00F71ED0" w:rsidTr="00F71ED0">
        <w:trPr>
          <w:gridAfter w:val="5"/>
          <w:wAfter w:w="1400" w:type="pct"/>
        </w:trPr>
        <w:tc>
          <w:tcPr>
            <w:tcW w:w="42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1ED0" w:rsidRDefault="00F71ED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ED0" w:rsidRDefault="00F71ED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ED0" w:rsidRDefault="00F71ED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6823986801</w:t>
            </w:r>
          </w:p>
        </w:tc>
        <w:tc>
          <w:tcPr>
            <w:tcW w:w="21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71ED0" w:rsidRDefault="00F71ED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Полянь (Крупецька ОТГ)</w:t>
            </w:r>
          </w:p>
        </w:tc>
      </w:tr>
      <w:tr w:rsidR="00F71ED0" w:rsidTr="00F71ED0">
        <w:trPr>
          <w:gridBefore w:val="1"/>
          <w:gridAfter w:val="6"/>
          <w:wBefore w:w="30" w:type="pct"/>
          <w:wAfter w:w="1425" w:type="pct"/>
          <w:tblHeader/>
        </w:trPr>
        <w:tc>
          <w:tcPr>
            <w:tcW w:w="1946" w:type="pct"/>
            <w:gridSpan w:val="5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71ED0" w:rsidRDefault="00F71ED0">
            <w:pPr>
              <w:spacing w:before="120"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Вид цільового призначення земель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2</w:t>
            </w:r>
          </w:p>
        </w:tc>
        <w:tc>
          <w:tcPr>
            <w:tcW w:w="15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71ED0" w:rsidRDefault="00F71ED0">
            <w:pPr>
              <w:spacing w:before="120"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Ставки податку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br/>
              <w:t>(відсотків нормативної грошової оцінки)</w:t>
            </w:r>
          </w:p>
        </w:tc>
      </w:tr>
      <w:tr w:rsidR="00F71ED0" w:rsidTr="00F71ED0">
        <w:trPr>
          <w:gridBefore w:val="1"/>
          <w:gridAfter w:val="6"/>
          <w:wBefore w:w="30" w:type="pct"/>
          <w:wAfter w:w="1425" w:type="pct"/>
          <w:tblHeader/>
        </w:trPr>
        <w:tc>
          <w:tcPr>
            <w:tcW w:w="0" w:type="auto"/>
            <w:gridSpan w:val="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71ED0" w:rsidRPr="00E0272C" w:rsidRDefault="00F71ED0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</w:p>
        </w:tc>
        <w:tc>
          <w:tcPr>
            <w:tcW w:w="7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71ED0" w:rsidRDefault="00F71ED0">
            <w:pPr>
              <w:spacing w:before="120"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за земельні ділянки, нормативну грошову оцінку яких проведено (незалежно від місцезнаходження)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71ED0" w:rsidRDefault="00F71ED0">
            <w:pPr>
              <w:spacing w:before="120"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за земельні ділянки за межами населених пунктів, нормативну грошову оцінку яких не проведено</w:t>
            </w:r>
          </w:p>
        </w:tc>
      </w:tr>
      <w:tr w:rsidR="00F71ED0" w:rsidTr="00F71ED0">
        <w:trPr>
          <w:gridBefore w:val="1"/>
          <w:gridAfter w:val="6"/>
          <w:wBefore w:w="30" w:type="pct"/>
          <w:wAfter w:w="1425" w:type="pct"/>
          <w:tblHeader/>
        </w:trPr>
        <w:tc>
          <w:tcPr>
            <w:tcW w:w="3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71ED0" w:rsidRDefault="00F71ED0">
            <w:pPr>
              <w:spacing w:before="120"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код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2</w:t>
            </w:r>
          </w:p>
        </w:tc>
        <w:tc>
          <w:tcPr>
            <w:tcW w:w="160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71ED0" w:rsidRDefault="00F71ED0">
            <w:pPr>
              <w:spacing w:before="120"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найменування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2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71ED0" w:rsidRDefault="00F71ED0">
            <w:pPr>
              <w:spacing w:before="120"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для юридичних осіб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71ED0" w:rsidRDefault="00F71ED0">
            <w:pPr>
              <w:spacing w:before="120"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для фізичних осіб</w:t>
            </w:r>
          </w:p>
        </w:tc>
        <w:tc>
          <w:tcPr>
            <w:tcW w:w="4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71ED0" w:rsidRDefault="00F71ED0">
            <w:pPr>
              <w:spacing w:before="120"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для юридичних осіб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:rsidR="00F71ED0" w:rsidRDefault="00F71ED0">
            <w:pPr>
              <w:spacing w:before="120" w:after="0" w:line="228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для фізичних осіб</w:t>
            </w:r>
          </w:p>
        </w:tc>
      </w:tr>
      <w:tr w:rsidR="00F71ED0" w:rsidTr="00F71ED0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01</w:t>
            </w:r>
          </w:p>
        </w:tc>
        <w:tc>
          <w:tcPr>
            <w:tcW w:w="3201" w:type="pct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Землі сільськогосподарського призначення </w:t>
            </w:r>
          </w:p>
        </w:tc>
      </w:tr>
      <w:tr w:rsidR="00F71ED0" w:rsidTr="00F71ED0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01.01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Для ведення товарного сільськогосподарського виробництва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4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</w:tr>
      <w:tr w:rsidR="00F71ED0" w:rsidTr="00F71ED0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01.02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Для ведення фермерського господарства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4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</w:tr>
      <w:tr w:rsidR="00F71ED0" w:rsidTr="00F71ED0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01.03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Для ведення особистого селянського господарства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4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</w:tr>
      <w:tr w:rsidR="00F71ED0" w:rsidTr="00F71ED0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01.04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Для ведення підсобного сільського господарства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4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</w:tr>
      <w:tr w:rsidR="00F71ED0" w:rsidTr="00F71ED0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01.05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Для індивідуального садівництва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4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</w:tr>
      <w:tr w:rsidR="00F71ED0" w:rsidTr="00F71ED0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01.06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Для колективного садівництва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4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</w:tr>
      <w:tr w:rsidR="00F71ED0" w:rsidTr="00F71ED0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01.07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Для городництва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4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</w:tr>
      <w:tr w:rsidR="00F71ED0" w:rsidTr="00F71ED0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01.08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Для сінокосіння і випасання худоби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4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</w:tr>
      <w:tr w:rsidR="00F71ED0" w:rsidTr="00F71ED0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01.09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дослідних і навчальних цілей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</w:tr>
      <w:tr w:rsidR="00F71ED0" w:rsidTr="00F71ED0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01.10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пропаганди передового досвіду ведення сільського господарства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</w:tr>
      <w:tr w:rsidR="00F71ED0" w:rsidTr="00F71ED0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01.11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надання послуг у сільському господарстві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</w:tr>
      <w:tr w:rsidR="00F71ED0" w:rsidTr="00F71ED0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lastRenderedPageBreak/>
              <w:t>01.12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розміщення інфраструктури оптових ринків сільськогосподарської продукції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</w:tr>
      <w:tr w:rsidR="00F71ED0" w:rsidTr="00F71ED0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01.13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Для іншого сільськогосподарського призначення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</w:tr>
      <w:tr w:rsidR="00F71ED0" w:rsidTr="00F71ED0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01.14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цілей підрозділів 01.01-01.13 та для збереження та використання земель природно-заповідного фонду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71ED0" w:rsidRDefault="00F71ED0">
            <w:pPr>
              <w:spacing w:before="120" w:after="0" w:line="228" w:lineRule="auto"/>
              <w:ind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F71ED0" w:rsidTr="00F71ED0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02</w:t>
            </w:r>
          </w:p>
        </w:tc>
        <w:tc>
          <w:tcPr>
            <w:tcW w:w="3201" w:type="pct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Землі житлової забудови</w:t>
            </w:r>
          </w:p>
        </w:tc>
      </w:tr>
      <w:tr w:rsidR="00F71ED0" w:rsidTr="00F71ED0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02.01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Для будівництва і обслуговування житлового будинку, господарських будівель і споруд (присадибна ділянка)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4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F71ED0" w:rsidTr="00F71ED0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02.02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Для колективного житлового будівництва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4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F71ED0" w:rsidTr="00F71ED0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02.03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Для будівництва і обслуговування багатоквартирного житлового будинку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F71ED0" w:rsidTr="00F71ED0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02.04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будівництва і обслуговування будівель тимчасового проживання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F71ED0" w:rsidTr="00F71ED0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02.05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Для будівництва індивідуальних гаражів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F71ED0" w:rsidTr="00F71ED0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02.06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Для колективного гаражного будівництва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F71ED0" w:rsidTr="00F71ED0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02.07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Для іншої житлової забудови 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0,05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F71ED0" w:rsidTr="00F71ED0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02.08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цілей підрозділів 02.01-02.07 та для збереження та використання земель природно-заповідного фонду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F71ED0" w:rsidTr="00F71ED0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03</w:t>
            </w:r>
          </w:p>
        </w:tc>
        <w:tc>
          <w:tcPr>
            <w:tcW w:w="3201" w:type="pct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Землі громадської забудови </w:t>
            </w:r>
          </w:p>
        </w:tc>
      </w:tr>
      <w:tr w:rsidR="00F71ED0" w:rsidTr="00F71ED0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03.01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Для будівництва та обслуговування будівель органів державної влади та місцевого самоврядування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4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F71ED0" w:rsidTr="00F71ED0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03.02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Для будівництва та обслуговування будівель закладів освіти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4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F71ED0" w:rsidTr="00F71ED0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03.03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Для будівництва та обслуговування будівель закладів охорони здоров’я та соціальної допомоги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4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F71ED0" w:rsidTr="00F71ED0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03.04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Для будівництва та обслуговування будівель громадських та релігійних організацій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4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F71ED0" w:rsidTr="00F71ED0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03.05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Для будівництва та обслуговування будівель закладів культурно-просвітницького обслуговування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4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F71ED0" w:rsidTr="00F71ED0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03.06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Для будівництва та обслуговування будівель екстериторіальних організацій та органів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4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F71ED0" w:rsidTr="00F71ED0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03.07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будівництва та обслуговування будівель торгівлі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F71ED0" w:rsidTr="00F71ED0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03.08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будівництва та обслуговування об’єктів туристичної інфраструктури та закладів громадського харчування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F71ED0" w:rsidTr="00F71ED0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03.09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будівництва та обслуговування будівель кредитно-фінансових установ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1,5</w:t>
            </w:r>
          </w:p>
        </w:tc>
      </w:tr>
      <w:tr w:rsidR="00F71ED0" w:rsidTr="00F71ED0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03.10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будівництва та обслуговування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t xml:space="preserve">будівель ринкової інфраструктури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F71ED0" w:rsidTr="00F71ED0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lastRenderedPageBreak/>
              <w:t>03.11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будівництва та обслуговування будівель і споруд закладів науки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F71ED0" w:rsidTr="00F71ED0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03.12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будівництва та обслуговування будівель закладів комунального обслуговування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F71ED0" w:rsidTr="00F71ED0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03.13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будівництва та обслуговування будівель закладів побутового обслуговування 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F71ED0" w:rsidTr="00F71ED0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03.14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Для розміщення та постійної діяльності органів ДСНС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4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</w:tr>
      <w:tr w:rsidR="00F71ED0" w:rsidTr="00F71ED0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03.15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будівництва та обслуговування інших будівель громадської забудови 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3</w:t>
            </w:r>
          </w:p>
        </w:tc>
      </w:tr>
      <w:tr w:rsidR="00F71ED0" w:rsidTr="00F71ED0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03.16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Для цілей підрозділів 03.01-03.15 та для збереження та використання земель природно-заповідного фонду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F71ED0" w:rsidTr="00F71ED0">
        <w:trPr>
          <w:gridBefore w:val="1"/>
          <w:gridAfter w:val="1"/>
          <w:wBefore w:w="30" w:type="pct"/>
          <w:wAfter w:w="4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04</w:t>
            </w:r>
          </w:p>
        </w:tc>
        <w:tc>
          <w:tcPr>
            <w:tcW w:w="3201" w:type="pct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Землі природно-заповідного фонду 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71ED0" w:rsidRDefault="00F71ED0">
            <w:pPr>
              <w:spacing w:after="0" w:line="240" w:lineRule="auto"/>
              <w:rPr>
                <w:rFonts w:ascii="Times New Roman" w:eastAsia="Arial Unicode MS" w:hAnsi="Times New Roman" w:cs="Arial Unicode MS"/>
                <w:noProof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71ED0" w:rsidRDefault="00F71ED0">
            <w:pPr>
              <w:spacing w:after="0" w:line="240" w:lineRule="auto"/>
              <w:rPr>
                <w:rFonts w:ascii="Times New Roman" w:eastAsia="Arial Unicode MS" w:hAnsi="Times New Roman" w:cs="Arial Unicode MS"/>
                <w:noProof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</w:tr>
      <w:tr w:rsidR="00F71ED0" w:rsidTr="00F71ED0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04.01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збереження та використання біосферних заповідників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</w:tr>
      <w:tr w:rsidR="00F71ED0" w:rsidTr="00F71ED0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04.02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Для збереження та використання природних заповідників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4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</w:tr>
      <w:tr w:rsidR="00F71ED0" w:rsidTr="00F71ED0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04.03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Для збереження та використання національних природних парків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4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</w:tr>
      <w:tr w:rsidR="00F71ED0" w:rsidTr="00F71ED0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04.04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Для збереження та використання ботанічних садів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4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</w:tr>
      <w:tr w:rsidR="00F71ED0" w:rsidTr="00F71ED0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04.05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збереження та використання зоологічних парків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</w:tr>
      <w:tr w:rsidR="00F71ED0" w:rsidTr="00F71ED0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04.06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збереження та використання дендрологічних парків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</w:tr>
      <w:tr w:rsidR="00F71ED0" w:rsidTr="00F71ED0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04.07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збереження та використанняпарків - пам’яток садово-паркового мистецтва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</w:tr>
      <w:tr w:rsidR="00F71ED0" w:rsidTr="00F71ED0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04.08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збереження та використання заказників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</w:tr>
      <w:tr w:rsidR="00F71ED0" w:rsidTr="00F71ED0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04.09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збереження та використання заповідних урочищ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</w:tr>
      <w:tr w:rsidR="00F71ED0" w:rsidTr="00F71ED0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04.10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збереження та використання пам’яток природи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</w:tr>
      <w:tr w:rsidR="00F71ED0" w:rsidTr="00F71ED0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04.11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збереження та використання регіональних ландшафтних парків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71ED0" w:rsidRDefault="00F71ED0">
            <w:pPr>
              <w:spacing w:before="10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71ED0" w:rsidRDefault="00F71ED0">
            <w:pPr>
              <w:spacing w:before="10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71ED0" w:rsidRDefault="00F71ED0">
            <w:pPr>
              <w:spacing w:before="10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71ED0" w:rsidRDefault="00F71ED0">
            <w:pPr>
              <w:spacing w:before="10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F71ED0" w:rsidTr="00F71ED0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05</w:t>
            </w:r>
          </w:p>
        </w:tc>
        <w:tc>
          <w:tcPr>
            <w:tcW w:w="3201" w:type="pct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Землі іншого природоохоронного призначення </w:t>
            </w:r>
          </w:p>
        </w:tc>
      </w:tr>
      <w:tr w:rsidR="00F71ED0" w:rsidTr="00F71ED0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06</w:t>
            </w:r>
          </w:p>
        </w:tc>
        <w:tc>
          <w:tcPr>
            <w:tcW w:w="3201" w:type="pct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Землі оздоровчого призначення (землі, що мають природні лікувальні властивості, які використовуються або можуть використовуватися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br/>
              <w:t>для профілактики захворювань і лікування людей)</w:t>
            </w:r>
          </w:p>
        </w:tc>
      </w:tr>
      <w:tr w:rsidR="00F71ED0" w:rsidTr="00F71ED0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06.01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Для будівництва і обслуговування санаторно-оздоровчих закладів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</w:t>
            </w:r>
          </w:p>
        </w:tc>
      </w:tr>
      <w:tr w:rsidR="00F71ED0" w:rsidTr="00F71ED0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06.02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розробки родовищ природних лікувальних ресурсів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</w:tr>
      <w:tr w:rsidR="00F71ED0" w:rsidTr="00F71ED0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06.03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Для інших оздоровчих цілей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</w:tr>
      <w:tr w:rsidR="00F71ED0" w:rsidTr="00F71ED0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06.04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цілей підрозділів 06.01-06.03 та для збереження та використання земель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t xml:space="preserve">природно-заповідного фонду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71ED0" w:rsidRDefault="00F71ED0">
            <w:pPr>
              <w:spacing w:before="10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71ED0" w:rsidRDefault="00F71ED0">
            <w:pPr>
              <w:spacing w:before="10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71ED0" w:rsidRDefault="00F71ED0">
            <w:pPr>
              <w:spacing w:before="10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71ED0" w:rsidRDefault="00F71ED0">
            <w:pPr>
              <w:spacing w:before="10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F71ED0" w:rsidTr="00F71ED0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lastRenderedPageBreak/>
              <w:t>07</w:t>
            </w:r>
          </w:p>
        </w:tc>
        <w:tc>
          <w:tcPr>
            <w:tcW w:w="3201" w:type="pct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Землі рекреаційного призначення</w:t>
            </w:r>
          </w:p>
        </w:tc>
      </w:tr>
      <w:tr w:rsidR="00F71ED0" w:rsidTr="00F71ED0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07.01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Для будівництва та обслуговування об’єктів рекреаційного призначення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4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</w:tr>
      <w:tr w:rsidR="00F71ED0" w:rsidTr="00F71ED0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07.02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Для будівництва та обслуговування об’єктів фізичної культури і спорту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4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</w:tr>
      <w:tr w:rsidR="00F71ED0" w:rsidTr="00F71ED0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07.03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Для індивідуального дачного будівництва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</w:tr>
      <w:tr w:rsidR="00F71ED0" w:rsidTr="00F71ED0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07.04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Для колективного дачного будівництва 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</w:tr>
      <w:tr w:rsidR="00F71ED0" w:rsidTr="00F71ED0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07.05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цілей підрозділів 07.01-07.04 та для збереження та використання земель природно-заповідного фонду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71ED0" w:rsidRDefault="00F71ED0">
            <w:pPr>
              <w:spacing w:before="10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71ED0" w:rsidRDefault="00F71ED0">
            <w:pPr>
              <w:spacing w:before="10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71ED0" w:rsidRDefault="00F71ED0">
            <w:pPr>
              <w:spacing w:before="10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71ED0" w:rsidRDefault="00F71ED0">
            <w:pPr>
              <w:spacing w:before="10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F71ED0" w:rsidTr="00F71ED0">
        <w:trPr>
          <w:gridBefore w:val="1"/>
          <w:gridAfter w:val="3"/>
          <w:wBefore w:w="30" w:type="pct"/>
          <w:wAfter w:w="713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08</w:t>
            </w:r>
          </w:p>
        </w:tc>
        <w:tc>
          <w:tcPr>
            <w:tcW w:w="3201" w:type="pct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Землі історико-культурного призначення 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71ED0" w:rsidRDefault="00F71ED0">
            <w:pPr>
              <w:spacing w:before="10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</w:tr>
      <w:tr w:rsidR="00F71ED0" w:rsidTr="00F71ED0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08.01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забезпечення охорони об’єктів культурної спадщини 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</w:tr>
      <w:tr w:rsidR="00F71ED0" w:rsidTr="00F71ED0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08.02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розміщення та обслуговування музейних закладів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</w:tr>
      <w:tr w:rsidR="00F71ED0" w:rsidTr="00F71ED0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08.03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іншого історико-культурного призначення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</w:tr>
      <w:tr w:rsidR="00F71ED0" w:rsidTr="00F71ED0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08.04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цілей підрозділів 08.01-08.03 та для збереження та використання земель природно-заповідного фонду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71ED0" w:rsidRDefault="00F71ED0">
            <w:pPr>
              <w:spacing w:before="10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71ED0" w:rsidRDefault="00F71ED0">
            <w:pPr>
              <w:spacing w:before="10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71ED0" w:rsidRDefault="00F71ED0">
            <w:pPr>
              <w:spacing w:before="10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71ED0" w:rsidRDefault="00F71ED0">
            <w:pPr>
              <w:spacing w:before="10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F71ED0" w:rsidTr="00F71ED0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09</w:t>
            </w:r>
          </w:p>
        </w:tc>
        <w:tc>
          <w:tcPr>
            <w:tcW w:w="3201" w:type="pct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Землі лісогосподарського призначення</w:t>
            </w:r>
          </w:p>
        </w:tc>
      </w:tr>
      <w:tr w:rsidR="00F71ED0" w:rsidTr="00F71ED0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09.01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ведення лісового господарства і пов’язаних з ним послуг 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</w:t>
            </w:r>
          </w:p>
        </w:tc>
      </w:tr>
      <w:tr w:rsidR="00F71ED0" w:rsidTr="00F71ED0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09.02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Для іншого лісогосподарського призначення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0,1</w:t>
            </w:r>
          </w:p>
        </w:tc>
      </w:tr>
      <w:tr w:rsidR="00F71ED0" w:rsidTr="00F71ED0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09.03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цілей підрозділів 09.01-09.02 та для збереження та використання земель природно-заповідного фонду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71ED0" w:rsidRDefault="00F71ED0">
            <w:pPr>
              <w:spacing w:before="10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71ED0" w:rsidRDefault="00F71ED0">
            <w:pPr>
              <w:spacing w:before="10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71ED0" w:rsidRDefault="00F71ED0">
            <w:pPr>
              <w:spacing w:before="10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71ED0" w:rsidRDefault="00F71ED0">
            <w:pPr>
              <w:spacing w:before="10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F71ED0" w:rsidTr="00F71ED0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3201" w:type="pct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Землі водного фонду</w:t>
            </w:r>
          </w:p>
        </w:tc>
      </w:tr>
      <w:tr w:rsidR="00F71ED0" w:rsidTr="00F71ED0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10.01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експлуатації та догляду за водними об’єктами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</w:tr>
      <w:tr w:rsidR="00F71ED0" w:rsidTr="00F71ED0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10.02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облаштування та догляду за прибережними захисними смугами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</w:tr>
      <w:tr w:rsidR="00F71ED0" w:rsidTr="00F71ED0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0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10.03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0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експлуатації та догляду за смугами відведення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</w:tr>
      <w:tr w:rsidR="00F71ED0" w:rsidTr="00F71ED0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0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10.04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0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експлуатації та догляду за гідротехнічними, іншими водогосподарськими спорудами і каналами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</w:tr>
      <w:tr w:rsidR="00F71ED0" w:rsidTr="00F71ED0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0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10.05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0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догляду за береговими смугами водних шляхів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</w:tr>
      <w:tr w:rsidR="00F71ED0" w:rsidTr="00F71ED0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0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10.06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0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Для сінокосіння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</w:tr>
      <w:tr w:rsidR="00F71ED0" w:rsidTr="00F71ED0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0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10.07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0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Для рибогосподарських потреб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</w:tr>
      <w:tr w:rsidR="00F71ED0" w:rsidTr="00F71ED0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0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10.08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0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культурно-оздоровчих потреб, рекреаційних, спортивних і туристичних цілей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</w:tr>
      <w:tr w:rsidR="00F71ED0" w:rsidTr="00F71ED0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0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10.09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0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проведення науково-дослідних робіт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</w:tr>
      <w:tr w:rsidR="00F71ED0" w:rsidTr="00F71ED0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0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10.10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0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будівництва та експлуатації гідротехнічних, гідрометричних та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t xml:space="preserve">лінійних споруд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</w:tr>
      <w:tr w:rsidR="00F71ED0" w:rsidTr="00F71ED0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0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lastRenderedPageBreak/>
              <w:t>10.11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0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Для будівництва та експлуатації санаторіїв та інших лікувально-оздоровчих закладів у межах прибережних захисних смуг морів, морських заток і лиманів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</w:tr>
      <w:tr w:rsidR="00F71ED0" w:rsidTr="00F71ED0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0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10.12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0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цілей підрозділів 10.01-10.11 та для збереження та використання земель природно-заповідного фонду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71ED0" w:rsidRDefault="00F71ED0">
            <w:pPr>
              <w:spacing w:before="100" w:after="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71ED0" w:rsidRDefault="00F71ED0">
            <w:pPr>
              <w:spacing w:before="100" w:after="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71ED0" w:rsidRDefault="00F71ED0">
            <w:pPr>
              <w:spacing w:before="100" w:after="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71ED0" w:rsidRDefault="00F71ED0">
            <w:pPr>
              <w:spacing w:before="100" w:after="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F71ED0" w:rsidTr="00F71ED0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0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3201" w:type="pct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Землі промисловості</w:t>
            </w:r>
          </w:p>
        </w:tc>
      </w:tr>
      <w:tr w:rsidR="00F71ED0" w:rsidTr="00F71ED0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0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11.01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0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Для розміщення та експлуатації основних, підсобних і допоміжних будівель та споруд підприємствами, що пов’язані з користуванням надрами 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</w:tr>
      <w:tr w:rsidR="00F71ED0" w:rsidTr="00F71ED0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0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11.02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0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</w:tr>
      <w:tr w:rsidR="00F71ED0" w:rsidTr="00F71ED0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0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11.03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0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Для розміщення та експлуатації основних, підсобних і допоміжних будівель та споруд будівельних організацій та підприємств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</w:tr>
      <w:tr w:rsidR="00F71ED0" w:rsidTr="00F71ED0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11.04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Для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</w:tr>
      <w:tr w:rsidR="00F71ED0" w:rsidTr="00F71ED0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11.05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цілей підрозділів 11.01-11.04 та для збереження та використання земель природно-заповідного фонду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F71ED0" w:rsidTr="00F71ED0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12</w:t>
            </w:r>
          </w:p>
        </w:tc>
        <w:tc>
          <w:tcPr>
            <w:tcW w:w="3201" w:type="pct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Землі транспорту</w:t>
            </w:r>
          </w:p>
        </w:tc>
      </w:tr>
      <w:tr w:rsidR="00F71ED0" w:rsidTr="00F71ED0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12.01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Для розміщення та експлуатації будівель і споруд залізничного транспорту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</w:tr>
      <w:tr w:rsidR="00F71ED0" w:rsidTr="00F71ED0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12.02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розміщення та експлуатації будівель і споруд морського транспорту 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</w:tr>
      <w:tr w:rsidR="00F71ED0" w:rsidTr="00F71ED0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12.03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розміщення та експлуатації будівель і споруд річкового транспорту 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</w:tr>
      <w:tr w:rsidR="00F71ED0" w:rsidTr="00F71ED0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12.04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Для розміщення та експлуатації будівель і споруд автомобільного транспорту та дорожнього господарства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4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</w:tr>
      <w:tr w:rsidR="00F71ED0" w:rsidTr="00F71ED0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12.05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розміщення та експлуатації будівель і споруд авіаційного транспорту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</w:tr>
      <w:tr w:rsidR="00F71ED0" w:rsidTr="00F71ED0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12.06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розміщення та експлуатації об’єктів трубопровідного транспорту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</w:tr>
      <w:tr w:rsidR="00F71ED0" w:rsidTr="00F71ED0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12.07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розміщення та експлуатації будівель і споруд міського електротранспорту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</w:tr>
      <w:tr w:rsidR="00F71ED0" w:rsidTr="00F71ED0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12.08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розміщення та експлуатації будівель і споруд додаткових транспортних послуг та допоміжних операцій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</w:tr>
      <w:tr w:rsidR="00F71ED0" w:rsidTr="00F71ED0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lastRenderedPageBreak/>
              <w:t>12.09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розміщення та експлуатації будівель і споруд іншого наземного транспорту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</w:tr>
      <w:tr w:rsidR="00F71ED0" w:rsidTr="00F71ED0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12.10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цілей підрозділів 12.01-12.09 та для збереження та використання земель природно-заповідного фонду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F71ED0" w:rsidTr="00F71ED0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13</w:t>
            </w:r>
          </w:p>
        </w:tc>
        <w:tc>
          <w:tcPr>
            <w:tcW w:w="3201" w:type="pct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Землі зв’язку</w:t>
            </w:r>
          </w:p>
        </w:tc>
      </w:tr>
      <w:tr w:rsidR="00F71ED0" w:rsidTr="00F71ED0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13.01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Для розміщення та експлуатації об’єктів і споруд телекомунікацій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</w:tr>
      <w:tr w:rsidR="00F71ED0" w:rsidTr="00F71ED0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13.02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Для розміщення та експлуатації будівель та споруд об’єктів поштового зв’язку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</w:tr>
      <w:tr w:rsidR="00F71ED0" w:rsidTr="00F71ED0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13.03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розміщення та експлуатації інших технічних засобів зв’язку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</w:tr>
      <w:tr w:rsidR="00F71ED0" w:rsidTr="00F71ED0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13.04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Для цілей підрозділів 13.01-13.03, 13.05 та для збереження та використання земель природно-заповідного фонду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F71ED0" w:rsidTr="00F71ED0">
        <w:trPr>
          <w:gridBefore w:val="1"/>
          <w:wBefore w:w="30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14</w:t>
            </w:r>
          </w:p>
        </w:tc>
        <w:tc>
          <w:tcPr>
            <w:tcW w:w="3201" w:type="pct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Землі енергетики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</w:tr>
      <w:tr w:rsidR="00F71ED0" w:rsidTr="00F71ED0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14.01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Для розміщення, будівництва, експлуатації та обслуговування будівель і споруд об’єктів енергогенеруючих підприємств, установ і організацій 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</w:tr>
      <w:tr w:rsidR="00F71ED0" w:rsidTr="00F71ED0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14.02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Для розміщення, будівництва, експлуатації та обслуговування будівель і споруд об’єктів передачі електричної та теплової енергії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</w:tr>
      <w:tr w:rsidR="00F71ED0" w:rsidTr="00F71ED0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14.03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цілей підрозділів 14.01-14.02 та для збереження та використання земель природно-заповідного фонду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71ED0" w:rsidRDefault="00F71ED0">
            <w:pPr>
              <w:spacing w:before="100" w:after="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71ED0" w:rsidRDefault="00F71ED0">
            <w:pPr>
              <w:spacing w:before="100" w:after="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71ED0" w:rsidRDefault="00F71ED0">
            <w:pPr>
              <w:spacing w:before="100" w:after="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71ED0" w:rsidRDefault="00F71ED0">
            <w:pPr>
              <w:spacing w:before="100" w:after="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F71ED0" w:rsidTr="00F71ED0">
        <w:trPr>
          <w:gridBefore w:val="1"/>
          <w:wBefore w:w="30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15</w:t>
            </w:r>
          </w:p>
        </w:tc>
        <w:tc>
          <w:tcPr>
            <w:tcW w:w="3201" w:type="pct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Землі оборони</w:t>
            </w:r>
          </w:p>
        </w:tc>
        <w:tc>
          <w:tcPr>
            <w:tcW w:w="356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7" w:type="pct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5</w:t>
            </w:r>
          </w:p>
        </w:tc>
      </w:tr>
      <w:tr w:rsidR="00F71ED0" w:rsidTr="00F71ED0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15.01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Для розміщення та постійної діяльності Збройних Сил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4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</w:tr>
      <w:tr w:rsidR="00F71ED0" w:rsidTr="00F71ED0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15.02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Для розміщення та постійної діяльності військових частин (підрозділів) Національної гвардії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4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</w:tr>
      <w:tr w:rsidR="00F71ED0" w:rsidTr="00F71ED0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15.03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Для розміщення та постійної діяльності Держприкордонслужби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4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</w:tr>
      <w:tr w:rsidR="00F71ED0" w:rsidTr="00F71ED0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15.04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Для розміщення та постійної діяльності СБУ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4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</w:tr>
      <w:tr w:rsidR="00F71ED0" w:rsidTr="00F71ED0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15.05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Для розміщення та постійної діяльності Держспецтрансслужби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4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</w:tr>
      <w:tr w:rsidR="00F71ED0" w:rsidTr="00F71ED0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15.06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Для розміщення та постійної діяльності Служби зовнішньої розвідки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4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</w:tr>
      <w:tr w:rsidR="00F71ED0" w:rsidTr="00F71ED0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15.07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Для розміщення та постійної діяльності інших, утворених відповідно до законів, військових формувань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4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</w:tr>
      <w:tr w:rsidR="00F71ED0" w:rsidTr="00F71ED0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15.08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Для цілей підрозділів 15.01-15.07 та для збереження та використання земель природно-заповідного фонду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71ED0" w:rsidRDefault="00F71ED0">
            <w:pPr>
              <w:spacing w:before="100" w:after="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71ED0" w:rsidRDefault="00F71ED0">
            <w:pPr>
              <w:spacing w:before="100" w:after="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71ED0" w:rsidRDefault="00F71ED0">
            <w:pPr>
              <w:spacing w:before="100" w:after="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71ED0" w:rsidRDefault="00F71ED0">
            <w:pPr>
              <w:spacing w:before="100" w:after="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F71ED0" w:rsidTr="00F71ED0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16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Землі запасу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00" w:after="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</w:tr>
      <w:tr w:rsidR="00F71ED0" w:rsidTr="00F71ED0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17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Землі резервного фонду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</w:tr>
      <w:tr w:rsidR="00F71ED0" w:rsidTr="00F71ED0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lastRenderedPageBreak/>
              <w:t>18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Землі загального користування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4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</w:tr>
      <w:tr w:rsidR="00F71ED0" w:rsidTr="00F71ED0">
        <w:trPr>
          <w:gridBefore w:val="1"/>
          <w:gridAfter w:val="6"/>
          <w:wBefore w:w="30" w:type="pct"/>
          <w:wAfter w:w="1425" w:type="pct"/>
        </w:trPr>
        <w:tc>
          <w:tcPr>
            <w:tcW w:w="344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19</w:t>
            </w:r>
          </w:p>
        </w:tc>
        <w:tc>
          <w:tcPr>
            <w:tcW w:w="1602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  <w:hideMark/>
          </w:tcPr>
          <w:p w:rsidR="00F71ED0" w:rsidRDefault="00F71ED0">
            <w:pPr>
              <w:spacing w:before="120" w:after="0" w:line="228" w:lineRule="auto"/>
              <w:ind w:left="57" w:right="-57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Для цілей підрозділів 16-18 та для збереження та використання земель природно-заповідного фонду </w:t>
            </w: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71ED0" w:rsidRDefault="00F71ED0">
            <w:pPr>
              <w:spacing w:before="100" w:after="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6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71ED0" w:rsidRDefault="00F71ED0">
            <w:pPr>
              <w:spacing w:before="100" w:after="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71ED0" w:rsidRDefault="00F71ED0">
            <w:pPr>
              <w:spacing w:before="100" w:after="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F71ED0" w:rsidRDefault="00F71ED0">
            <w:pPr>
              <w:spacing w:before="100" w:after="0" w:line="220" w:lineRule="auto"/>
              <w:ind w:left="57" w:right="-57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</w:tbl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vertAlign w:val="superscript"/>
          <w:lang w:eastAsia="ru-RU"/>
        </w:rPr>
        <w:t>1</w:t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t xml:space="preserve"> У разі встановлення ставок податку, відмінних на територіях різних населених пунктів адміністративно-територіальної одиниці, за кожним населеним пунктом ставки затверджуються  окремими додатками.</w: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vertAlign w:val="superscript"/>
          <w:lang w:eastAsia="ru-RU"/>
        </w:rPr>
        <w:t>2</w:t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t xml:space="preserve"> Вид цільового призначення земель зазначається згідно з Класифікацією видів цільового призначення земель, затвердженою наказом Держкомзему від 23 липня 2010 р. № 548.</w: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vertAlign w:val="superscript"/>
          <w:lang w:eastAsia="ru-RU"/>
        </w:rPr>
        <w:t>3</w:t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t xml:space="preserve"> Ставки податку встановлюються з урахуванням норм підпункту 12.3.7 пункту 12.3 статті 12, пункту 30.2 статті 30, статей 274 і 277 Податкового кодексу України і зазначаються десятковим дробом з трьома (у разі потреби чотирма) десятковими знаками після коми. </w: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vertAlign w:val="superscript"/>
          <w:lang w:eastAsia="ru-RU"/>
        </w:rPr>
        <w:t>4</w:t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t xml:space="preserve"> Земельні ділянки, що класифікуються за кодами цього підрозділу, звільняються/можуть звільнятися повністю або частково від оподаткування земельним податком відповідно до норм статей 281-283 Податкового кодексу України.</w: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E0272C" w:rsidRDefault="00E0272C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E0272C" w:rsidRDefault="00E0272C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E0272C" w:rsidRDefault="00E0272C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E0272C" w:rsidRDefault="00E0272C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E0272C" w:rsidRDefault="00E0272C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E0272C" w:rsidRDefault="00E0272C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E0272C" w:rsidRDefault="00E0272C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E0272C" w:rsidRDefault="00E0272C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E0272C" w:rsidRDefault="00E0272C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E0272C" w:rsidRDefault="00E0272C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sectPr w:rsidR="00E0272C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3993671"/>
    <w:multiLevelType w:val="multilevel"/>
    <w:tmpl w:val="03993671"/>
    <w:lvl w:ilvl="0">
      <w:start w:val="1"/>
      <w:numFmt w:val="bullet"/>
      <w:lvlText w:val="-"/>
      <w:lvlJc w:val="left"/>
      <w:pPr>
        <w:ind w:left="927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0F1B40D1"/>
    <w:multiLevelType w:val="hybridMultilevel"/>
    <w:tmpl w:val="BC267D62"/>
    <w:lvl w:ilvl="0" w:tplc="B0702736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3892152"/>
    <w:multiLevelType w:val="hybridMultilevel"/>
    <w:tmpl w:val="E1F04A04"/>
    <w:lvl w:ilvl="0" w:tplc="5024E918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5AC16C2"/>
    <w:multiLevelType w:val="hybridMultilevel"/>
    <w:tmpl w:val="478E6CC2"/>
    <w:lvl w:ilvl="0" w:tplc="B6F21A38">
      <w:start w:val="1"/>
      <w:numFmt w:val="decimal"/>
      <w:lvlText w:val="%1."/>
      <w:lvlJc w:val="left"/>
      <w:pPr>
        <w:ind w:left="1206" w:hanging="78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16A57776"/>
    <w:multiLevelType w:val="hybridMultilevel"/>
    <w:tmpl w:val="D79881D2"/>
    <w:lvl w:ilvl="0" w:tplc="0422000F">
      <w:start w:val="5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23AA66E0"/>
    <w:multiLevelType w:val="hybridMultilevel"/>
    <w:tmpl w:val="347250B2"/>
    <w:lvl w:ilvl="0" w:tplc="AE1295BE">
      <w:start w:val="1"/>
      <w:numFmt w:val="decimal"/>
      <w:lvlText w:val="%1."/>
      <w:lvlJc w:val="left"/>
      <w:pPr>
        <w:ind w:left="1392" w:hanging="82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2F5E733C"/>
    <w:multiLevelType w:val="hybridMultilevel"/>
    <w:tmpl w:val="4D460BE0"/>
    <w:lvl w:ilvl="0" w:tplc="134CC9F4">
      <w:start w:val="1"/>
      <w:numFmt w:val="decimal"/>
      <w:lvlText w:val="%1."/>
      <w:lvlJc w:val="left"/>
      <w:pPr>
        <w:ind w:left="1818" w:hanging="111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413C5F62"/>
    <w:multiLevelType w:val="hybridMultilevel"/>
    <w:tmpl w:val="7CC6178E"/>
    <w:lvl w:ilvl="0" w:tplc="53542562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461B2EE0"/>
    <w:multiLevelType w:val="multilevel"/>
    <w:tmpl w:val="E6B68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4F012DDF"/>
    <w:multiLevelType w:val="hybridMultilevel"/>
    <w:tmpl w:val="B6F66ACA"/>
    <w:lvl w:ilvl="0" w:tplc="988CC2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7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4BD41E3"/>
    <w:multiLevelType w:val="hybridMultilevel"/>
    <w:tmpl w:val="6430F190"/>
    <w:lvl w:ilvl="0" w:tplc="6BF2969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5EA76BF"/>
    <w:multiLevelType w:val="hybridMultilevel"/>
    <w:tmpl w:val="D23A7EE0"/>
    <w:lvl w:ilvl="0" w:tplc="40C2A53E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8762958"/>
    <w:multiLevelType w:val="hybridMultilevel"/>
    <w:tmpl w:val="1618DE7C"/>
    <w:lvl w:ilvl="0" w:tplc="B34292D8">
      <w:start w:val="10"/>
      <w:numFmt w:val="decimal"/>
      <w:lvlText w:val="%1."/>
      <w:lvlJc w:val="left"/>
      <w:pPr>
        <w:ind w:left="644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</w:num>
  <w:num w:numId="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5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8"/>
  </w:num>
  <w:num w:numId="17">
    <w:abstractNumId w:val="44"/>
  </w:num>
  <w:num w:numId="18">
    <w:abstractNumId w:val="28"/>
  </w:num>
  <w:num w:numId="19">
    <w:abstractNumId w:val="34"/>
  </w:num>
  <w:num w:numId="20">
    <w:abstractNumId w:val="37"/>
  </w:num>
  <w:num w:numId="21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9"/>
  </w:num>
  <w:num w:numId="2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0"/>
  </w:num>
  <w:num w:numId="25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2"/>
  </w:num>
  <w:num w:numId="2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5"/>
  </w:num>
  <w:num w:numId="3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/>
  <w:defaultTabStop w:val="708"/>
  <w:hyphenationZone w:val="425"/>
  <w:characterSpacingControl w:val="doNotCompress"/>
  <w:compat>
    <w:useFELayout/>
  </w:compat>
  <w:rsids>
    <w:rsidRoot w:val="00442923"/>
    <w:rsid w:val="000025FF"/>
    <w:rsid w:val="00023DDF"/>
    <w:rsid w:val="00036BAF"/>
    <w:rsid w:val="000668E0"/>
    <w:rsid w:val="00067305"/>
    <w:rsid w:val="000675AF"/>
    <w:rsid w:val="00067752"/>
    <w:rsid w:val="000B1BA9"/>
    <w:rsid w:val="000E2C75"/>
    <w:rsid w:val="000E5F4D"/>
    <w:rsid w:val="00106E39"/>
    <w:rsid w:val="00107879"/>
    <w:rsid w:val="00140C8B"/>
    <w:rsid w:val="001A3663"/>
    <w:rsid w:val="001B68D8"/>
    <w:rsid w:val="001D014F"/>
    <w:rsid w:val="001E767E"/>
    <w:rsid w:val="001F0134"/>
    <w:rsid w:val="002040D9"/>
    <w:rsid w:val="0022771D"/>
    <w:rsid w:val="0023190E"/>
    <w:rsid w:val="002327E0"/>
    <w:rsid w:val="002366C8"/>
    <w:rsid w:val="00264EF8"/>
    <w:rsid w:val="00293DD7"/>
    <w:rsid w:val="002A085B"/>
    <w:rsid w:val="002A52D1"/>
    <w:rsid w:val="002F3029"/>
    <w:rsid w:val="003145B4"/>
    <w:rsid w:val="00323C80"/>
    <w:rsid w:val="00375C60"/>
    <w:rsid w:val="00380D83"/>
    <w:rsid w:val="00396AC4"/>
    <w:rsid w:val="00396BED"/>
    <w:rsid w:val="003A66AE"/>
    <w:rsid w:val="003E5E47"/>
    <w:rsid w:val="004135C8"/>
    <w:rsid w:val="00442923"/>
    <w:rsid w:val="00446BDF"/>
    <w:rsid w:val="00454D9D"/>
    <w:rsid w:val="00456832"/>
    <w:rsid w:val="00484E06"/>
    <w:rsid w:val="0049273E"/>
    <w:rsid w:val="004A1328"/>
    <w:rsid w:val="004C6F40"/>
    <w:rsid w:val="004D0DCF"/>
    <w:rsid w:val="00535F54"/>
    <w:rsid w:val="00552289"/>
    <w:rsid w:val="00553F96"/>
    <w:rsid w:val="00563A8D"/>
    <w:rsid w:val="0056460E"/>
    <w:rsid w:val="005671F1"/>
    <w:rsid w:val="00572BD7"/>
    <w:rsid w:val="00574515"/>
    <w:rsid w:val="00575D5D"/>
    <w:rsid w:val="005D25BB"/>
    <w:rsid w:val="0061440A"/>
    <w:rsid w:val="00616E88"/>
    <w:rsid w:val="00632F5A"/>
    <w:rsid w:val="006355AC"/>
    <w:rsid w:val="006365B2"/>
    <w:rsid w:val="00650C29"/>
    <w:rsid w:val="006D1F02"/>
    <w:rsid w:val="006D475F"/>
    <w:rsid w:val="00776EDF"/>
    <w:rsid w:val="0079362E"/>
    <w:rsid w:val="007A27ED"/>
    <w:rsid w:val="007B646F"/>
    <w:rsid w:val="007C1D5C"/>
    <w:rsid w:val="007C698D"/>
    <w:rsid w:val="007E27DD"/>
    <w:rsid w:val="00816648"/>
    <w:rsid w:val="00820740"/>
    <w:rsid w:val="00822563"/>
    <w:rsid w:val="00834FCD"/>
    <w:rsid w:val="00853AC2"/>
    <w:rsid w:val="008815EC"/>
    <w:rsid w:val="00883282"/>
    <w:rsid w:val="008965CE"/>
    <w:rsid w:val="008C3E16"/>
    <w:rsid w:val="008D6EA8"/>
    <w:rsid w:val="00902D0B"/>
    <w:rsid w:val="009310D4"/>
    <w:rsid w:val="009332A5"/>
    <w:rsid w:val="00937985"/>
    <w:rsid w:val="00946602"/>
    <w:rsid w:val="00951419"/>
    <w:rsid w:val="009816BB"/>
    <w:rsid w:val="00992016"/>
    <w:rsid w:val="009D1B2F"/>
    <w:rsid w:val="009F03AE"/>
    <w:rsid w:val="009F7A38"/>
    <w:rsid w:val="00A11696"/>
    <w:rsid w:val="00A15258"/>
    <w:rsid w:val="00A223E5"/>
    <w:rsid w:val="00A3454B"/>
    <w:rsid w:val="00A41D53"/>
    <w:rsid w:val="00A55425"/>
    <w:rsid w:val="00AA3DC3"/>
    <w:rsid w:val="00AC7F01"/>
    <w:rsid w:val="00B00BCF"/>
    <w:rsid w:val="00B05C17"/>
    <w:rsid w:val="00B065E5"/>
    <w:rsid w:val="00B40063"/>
    <w:rsid w:val="00B470E0"/>
    <w:rsid w:val="00BB0063"/>
    <w:rsid w:val="00BB254B"/>
    <w:rsid w:val="00BE3E63"/>
    <w:rsid w:val="00BE6174"/>
    <w:rsid w:val="00BF39D4"/>
    <w:rsid w:val="00C10B8B"/>
    <w:rsid w:val="00C54A32"/>
    <w:rsid w:val="00C938B9"/>
    <w:rsid w:val="00CF1BBF"/>
    <w:rsid w:val="00CF7FC1"/>
    <w:rsid w:val="00D10247"/>
    <w:rsid w:val="00D104B4"/>
    <w:rsid w:val="00D17C33"/>
    <w:rsid w:val="00D8483E"/>
    <w:rsid w:val="00DB1A2A"/>
    <w:rsid w:val="00DC23C1"/>
    <w:rsid w:val="00DC4AC3"/>
    <w:rsid w:val="00DF4062"/>
    <w:rsid w:val="00DF7E6E"/>
    <w:rsid w:val="00E0272C"/>
    <w:rsid w:val="00E0597C"/>
    <w:rsid w:val="00E14E6D"/>
    <w:rsid w:val="00E152BE"/>
    <w:rsid w:val="00E304EC"/>
    <w:rsid w:val="00E45E55"/>
    <w:rsid w:val="00E638A3"/>
    <w:rsid w:val="00EC625E"/>
    <w:rsid w:val="00EC6FFA"/>
    <w:rsid w:val="00ED5434"/>
    <w:rsid w:val="00ED5D84"/>
    <w:rsid w:val="00F04489"/>
    <w:rsid w:val="00F05AB6"/>
    <w:rsid w:val="00F15A87"/>
    <w:rsid w:val="00F62B08"/>
    <w:rsid w:val="00F71ED0"/>
    <w:rsid w:val="00F8162A"/>
    <w:rsid w:val="00FB7869"/>
    <w:rsid w:val="00FD4206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semiHidden/>
    <w:rsid w:val="00106E39"/>
  </w:style>
  <w:style w:type="paragraph" w:styleId="ab">
    <w:name w:val="Body Text"/>
    <w:basedOn w:val="a"/>
    <w:link w:val="ac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semiHidden/>
    <w:rsid w:val="00106E39"/>
  </w:style>
  <w:style w:type="paragraph" w:styleId="ad">
    <w:name w:val="Body Text Indent"/>
    <w:basedOn w:val="a"/>
    <w:link w:val="11"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1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uiPriority w:val="99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semiHidden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  <w:style w:type="paragraph" w:customStyle="1" w:styleId="15">
    <w:name w:val="Основной текст1"/>
    <w:basedOn w:val="a"/>
    <w:rsid w:val="00F71ED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styleId="aff7">
    <w:name w:val="line number"/>
    <w:basedOn w:val="a0"/>
    <w:uiPriority w:val="99"/>
    <w:semiHidden/>
    <w:unhideWhenUsed/>
    <w:rsid w:val="00F71ED0"/>
  </w:style>
  <w:style w:type="character" w:customStyle="1" w:styleId="27">
    <w:name w:val="Стиль2"/>
    <w:basedOn w:val="aff7"/>
    <w:rsid w:val="00F71ED0"/>
  </w:style>
  <w:style w:type="table" w:customStyle="1" w:styleId="16">
    <w:name w:val="Сетка таблицы1"/>
    <w:basedOn w:val="a1"/>
    <w:rsid w:val="00F71E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8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7866</Words>
  <Characters>4485</Characters>
  <Application>Microsoft Office Word</Application>
  <DocSecurity>0</DocSecurity>
  <Lines>37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2019-05-11T07:20:00Z</dcterms:created>
  <dcterms:modified xsi:type="dcterms:W3CDTF">2019-05-11T07:20:00Z</dcterms:modified>
</cp:coreProperties>
</file>