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97C" w:rsidRDefault="00E0597C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</w:rPr>
      </w:pPr>
    </w:p>
    <w:p w:rsidR="00F71ED0" w:rsidRDefault="00F71ED0" w:rsidP="00E0272C">
      <w:pPr>
        <w:tabs>
          <w:tab w:val="right" w:pos="935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F71ED0" w:rsidRDefault="00F71ED0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71ED0" w:rsidRDefault="00822563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22563">
        <w:pict>
          <v:group id="_x0000_s1584" style="position:absolute;left:0;text-align:left;margin-left:223.65pt;margin-top:0;width:34.4pt;height:48.3pt;z-index:251653120" coordorigin="3834,994" coordsize="1142,1718">
            <v:shape id="_x0000_s158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58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58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58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58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59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59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59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9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9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9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9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9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9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9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0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0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0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0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0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05" style="position:absolute;left:3834;top:1424;width:40;height:748" fillcolor="black" stroked="f"/>
            <v:shape id="_x0000_s1606" style="position:absolute;left:3834;top:2172;width:40;height:163" coordsize="400,1632" path="m400,1615r,9l400,,,,,1624r,8l,1624r,3l1,1632r399,-17xe" fillcolor="black" stroked="f">
              <v:path arrowok="t"/>
            </v:shape>
            <v:shape id="_x0000_s160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0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0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1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1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12" style="position:absolute;left:4405;top:994;width:551;height:40" fillcolor="black" stroked="f"/>
            <v:shape id="_x0000_s1613" style="position:absolute;left:3834;top:994;width:571;height:40" coordsize="5711,400" path="m400,200l201,400r5510,l5711,,201,,,200,201,,,,,200r400,xe" fillcolor="black" stroked="f">
              <v:path arrowok="t"/>
            </v:shape>
            <v:shape id="_x0000_s161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71ED0" w:rsidRDefault="00F71ED0" w:rsidP="00F71ED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XХІІ   сесії сільської ради  VІІ  скликання</w:t>
      </w:r>
    </w:p>
    <w:p w:rsidR="00F71ED0" w:rsidRDefault="00F71ED0" w:rsidP="00F71E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14.05.2019 року                                                Крупець                                                   №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дозволу на розробку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проекту  із землеустрою  щодо 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відведення земельної  ділянки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М.А.</w:t>
      </w: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Герасименка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М.А.,   сільська   рада     ВИРІШИЛА: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1. Надати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Миколі Андрійовичу, який зареєстрований за адресою: </w:t>
      </w:r>
      <w:r w:rsidR="00E0597C">
        <w:rPr>
          <w:rFonts w:ascii="Times New Roman" w:eastAsia="Arial Unicode MS" w:hAnsi="Times New Roman" w:cs="Times New Roman"/>
          <w:sz w:val="24"/>
          <w:szCs w:val="24"/>
        </w:rPr>
        <w:t>____________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0,10 га, для ведення особистого селянського господарства, земельна ділянка розташована в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с.Полянь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Герасименку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М.А.,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голова                                                                                                   В.А.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F71ED0" w:rsidRDefault="00F71ED0" w:rsidP="00F71ED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71ED0" w:rsidRDefault="00F71ED0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ab/>
      </w: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0597C" w:rsidRDefault="00E0597C" w:rsidP="00F71ED0">
      <w:pPr>
        <w:tabs>
          <w:tab w:val="right" w:pos="935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sectPr w:rsidR="00E0597C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03993671"/>
    <w:multiLevelType w:val="multilevel"/>
    <w:tmpl w:val="03993671"/>
    <w:lvl w:ilvl="0">
      <w:start w:val="1"/>
      <w:numFmt w:val="bullet"/>
      <w:lvlText w:val="-"/>
      <w:lvlJc w:val="left"/>
      <w:pPr>
        <w:ind w:left="927" w:hanging="360"/>
      </w:pPr>
      <w:rPr>
        <w:rFonts w:ascii="Times New Roman" w:eastAsia="SimSun" w:hAnsi="Times New Roman" w:cs="Times New Roman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13892152"/>
    <w:multiLevelType w:val="hybridMultilevel"/>
    <w:tmpl w:val="E1F04A04"/>
    <w:lvl w:ilvl="0" w:tplc="5024E918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13C5F62"/>
    <w:multiLevelType w:val="hybridMultilevel"/>
    <w:tmpl w:val="7CC6178E"/>
    <w:lvl w:ilvl="0" w:tplc="53542562">
      <w:start w:val="27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461B2EE0"/>
    <w:multiLevelType w:val="multilevel"/>
    <w:tmpl w:val="E6B68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5EA76BF"/>
    <w:multiLevelType w:val="hybridMultilevel"/>
    <w:tmpl w:val="D23A7EE0"/>
    <w:lvl w:ilvl="0" w:tplc="40C2A53E">
      <w:start w:val="1"/>
      <w:numFmt w:val="decimal"/>
      <w:lvlText w:val="%1."/>
      <w:lvlJc w:val="left"/>
      <w:pPr>
        <w:ind w:left="927" w:hanging="360"/>
      </w:pPr>
      <w:rPr>
        <w:b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3"/>
  </w:num>
  <w:num w:numId="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7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8"/>
  </w:num>
  <w:num w:numId="17">
    <w:abstractNumId w:val="44"/>
  </w:num>
  <w:num w:numId="18">
    <w:abstractNumId w:val="28"/>
  </w:num>
  <w:num w:numId="19">
    <w:abstractNumId w:val="34"/>
  </w:num>
  <w:num w:numId="20">
    <w:abstractNumId w:val="37"/>
  </w:num>
  <w:num w:numId="21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9"/>
  </w:num>
  <w:num w:numId="2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0"/>
  </w:num>
  <w:num w:numId="25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2"/>
  </w:num>
  <w:num w:numId="2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5"/>
  </w:num>
  <w:num w:numId="30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025FF"/>
    <w:rsid w:val="00023DDF"/>
    <w:rsid w:val="00036BAF"/>
    <w:rsid w:val="000668E0"/>
    <w:rsid w:val="00067305"/>
    <w:rsid w:val="000675AF"/>
    <w:rsid w:val="00067752"/>
    <w:rsid w:val="000B1BA9"/>
    <w:rsid w:val="000E2C75"/>
    <w:rsid w:val="000E5F4D"/>
    <w:rsid w:val="00106E39"/>
    <w:rsid w:val="00107879"/>
    <w:rsid w:val="00140C8B"/>
    <w:rsid w:val="001A3663"/>
    <w:rsid w:val="001D014F"/>
    <w:rsid w:val="001E767E"/>
    <w:rsid w:val="001F0134"/>
    <w:rsid w:val="002040D9"/>
    <w:rsid w:val="0022771D"/>
    <w:rsid w:val="0023190E"/>
    <w:rsid w:val="002327E0"/>
    <w:rsid w:val="002366C8"/>
    <w:rsid w:val="00264EF8"/>
    <w:rsid w:val="00293DD7"/>
    <w:rsid w:val="002A085B"/>
    <w:rsid w:val="002A52D1"/>
    <w:rsid w:val="002F3029"/>
    <w:rsid w:val="003145B4"/>
    <w:rsid w:val="00375C60"/>
    <w:rsid w:val="00380D83"/>
    <w:rsid w:val="00396BED"/>
    <w:rsid w:val="003A66AE"/>
    <w:rsid w:val="003E5E47"/>
    <w:rsid w:val="004135C8"/>
    <w:rsid w:val="00442923"/>
    <w:rsid w:val="00454D9D"/>
    <w:rsid w:val="00456832"/>
    <w:rsid w:val="00484E06"/>
    <w:rsid w:val="0049273E"/>
    <w:rsid w:val="004A1328"/>
    <w:rsid w:val="004C6F40"/>
    <w:rsid w:val="004D0DCF"/>
    <w:rsid w:val="00535F54"/>
    <w:rsid w:val="00552289"/>
    <w:rsid w:val="00553F96"/>
    <w:rsid w:val="0056460E"/>
    <w:rsid w:val="005671F1"/>
    <w:rsid w:val="00572BD7"/>
    <w:rsid w:val="00574515"/>
    <w:rsid w:val="00575D5D"/>
    <w:rsid w:val="005D25BB"/>
    <w:rsid w:val="0061440A"/>
    <w:rsid w:val="00616E88"/>
    <w:rsid w:val="00632F5A"/>
    <w:rsid w:val="006355AC"/>
    <w:rsid w:val="006365B2"/>
    <w:rsid w:val="00650C29"/>
    <w:rsid w:val="006D475F"/>
    <w:rsid w:val="00776EDF"/>
    <w:rsid w:val="0079362E"/>
    <w:rsid w:val="007A27ED"/>
    <w:rsid w:val="007B646F"/>
    <w:rsid w:val="007C1D5C"/>
    <w:rsid w:val="007C698D"/>
    <w:rsid w:val="007E27DD"/>
    <w:rsid w:val="00816648"/>
    <w:rsid w:val="00820740"/>
    <w:rsid w:val="00822563"/>
    <w:rsid w:val="00834FCD"/>
    <w:rsid w:val="00853AC2"/>
    <w:rsid w:val="008815EC"/>
    <w:rsid w:val="00883282"/>
    <w:rsid w:val="008965CE"/>
    <w:rsid w:val="008C3E16"/>
    <w:rsid w:val="008D6EA8"/>
    <w:rsid w:val="00902D0B"/>
    <w:rsid w:val="009310D4"/>
    <w:rsid w:val="009332A5"/>
    <w:rsid w:val="00937985"/>
    <w:rsid w:val="00946602"/>
    <w:rsid w:val="00951419"/>
    <w:rsid w:val="009D1B2F"/>
    <w:rsid w:val="009F03AE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5C17"/>
    <w:rsid w:val="00B065E5"/>
    <w:rsid w:val="00B40063"/>
    <w:rsid w:val="00B470E0"/>
    <w:rsid w:val="00BB0063"/>
    <w:rsid w:val="00BB254B"/>
    <w:rsid w:val="00BE3E63"/>
    <w:rsid w:val="00BE6174"/>
    <w:rsid w:val="00BF39D4"/>
    <w:rsid w:val="00C10B8B"/>
    <w:rsid w:val="00C54A32"/>
    <w:rsid w:val="00C938B9"/>
    <w:rsid w:val="00CF1BBF"/>
    <w:rsid w:val="00D10247"/>
    <w:rsid w:val="00D104B4"/>
    <w:rsid w:val="00D17C33"/>
    <w:rsid w:val="00D8483E"/>
    <w:rsid w:val="00DB1A2A"/>
    <w:rsid w:val="00DC4AC3"/>
    <w:rsid w:val="00DF4062"/>
    <w:rsid w:val="00DF7E6E"/>
    <w:rsid w:val="00E0272C"/>
    <w:rsid w:val="00E0597C"/>
    <w:rsid w:val="00E14E6D"/>
    <w:rsid w:val="00E152BE"/>
    <w:rsid w:val="00E304EC"/>
    <w:rsid w:val="00E45E55"/>
    <w:rsid w:val="00E638A3"/>
    <w:rsid w:val="00EC625E"/>
    <w:rsid w:val="00F05AB6"/>
    <w:rsid w:val="00F15A87"/>
    <w:rsid w:val="00F62B08"/>
    <w:rsid w:val="00F71ED0"/>
    <w:rsid w:val="00F8162A"/>
    <w:rsid w:val="00FB7869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semiHidden/>
    <w:rsid w:val="00106E39"/>
  </w:style>
  <w:style w:type="paragraph" w:styleId="ab">
    <w:name w:val="Body Text"/>
    <w:basedOn w:val="a"/>
    <w:link w:val="ac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semiHidden/>
    <w:rsid w:val="00106E39"/>
  </w:style>
  <w:style w:type="paragraph" w:styleId="ad">
    <w:name w:val="Body Text Indent"/>
    <w:basedOn w:val="a"/>
    <w:link w:val="11"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1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uiPriority w:val="99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iPriority w:val="99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  <w:style w:type="paragraph" w:customStyle="1" w:styleId="15">
    <w:name w:val="Основной текст1"/>
    <w:basedOn w:val="a"/>
    <w:rsid w:val="00F71ED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styleId="aff7">
    <w:name w:val="line number"/>
    <w:basedOn w:val="a0"/>
    <w:uiPriority w:val="99"/>
    <w:semiHidden/>
    <w:unhideWhenUsed/>
    <w:rsid w:val="00F71ED0"/>
  </w:style>
  <w:style w:type="character" w:customStyle="1" w:styleId="27">
    <w:name w:val="Стиль2"/>
    <w:basedOn w:val="aff7"/>
    <w:rsid w:val="00F71ED0"/>
  </w:style>
  <w:style w:type="table" w:customStyle="1" w:styleId="16">
    <w:name w:val="Сетка таблицы1"/>
    <w:basedOn w:val="a1"/>
    <w:rsid w:val="00F71E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1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5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49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6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1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17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2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8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982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2019-05-11T07:11:00Z</dcterms:created>
  <dcterms:modified xsi:type="dcterms:W3CDTF">2019-05-11T07:11:00Z</dcterms:modified>
</cp:coreProperties>
</file>