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88" style="position:absolute;left:0;text-align:left;margin-left:215.85pt;margin-top:5.9pt;width:34pt;height:48.2pt;z-index:2516971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20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№30</w:t>
      </w:r>
    </w:p>
    <w:p w:rsidR="00774B28" w:rsidRPr="00C21170" w:rsidRDefault="00774B28" w:rsidP="00774B28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Петрук О.В.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A27500">
        <w:rPr>
          <w:rFonts w:ascii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Україні», статей 12, 118 та 121 Земельного кодексу України, Закону України «Про землеустрій», розглянувши заяву  Петрук О.В., сільська            рада                       ВИРІШИЛА:</w:t>
      </w: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1. Надати Петрук Оксані Володимирівні, яка проживає за адресою: </w:t>
      </w:r>
      <w:r w:rsidR="00BE345B">
        <w:rPr>
          <w:rFonts w:ascii="Times New Roman" w:hAnsi="Times New Roman" w:cs="Times New Roman"/>
          <w:sz w:val="24"/>
          <w:szCs w:val="24"/>
        </w:rPr>
        <w:t>____________</w:t>
      </w:r>
      <w:r w:rsidRPr="00A27500">
        <w:rPr>
          <w:rFonts w:ascii="Times New Roman" w:hAnsi="Times New Roman" w:cs="Times New Roman"/>
          <w:sz w:val="24"/>
          <w:szCs w:val="24"/>
        </w:rPr>
        <w:t xml:space="preserve"> дозвіл на розробку проекту із землеустрою щодо відведення земельної ділянки для передачі її у власність орієнтовною площею  0,15 га,  для ведення особистого селянського господарства,  земельна  ділянка розташована в с.Хоровиця.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2. Петрук О.В.,  розробити проект землеустрою щодо відведення земельної ділянки для передачі їх у власність та подати на  розгляд сесії сільської ради.</w:t>
      </w: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</w:t>
      </w: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A27500">
        <w:rPr>
          <w:rFonts w:ascii="Times New Roman" w:hAnsi="Times New Roman" w:cs="Times New Roman"/>
          <w:sz w:val="24"/>
          <w:szCs w:val="24"/>
        </w:rPr>
        <w:t>В.А. Михалюк</w:t>
      </w:r>
    </w:p>
    <w:p w:rsidR="00774B28" w:rsidRPr="00C2117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6C0B42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7701E3" w:rsidRDefault="00774B28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978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2019-05-15T06:07:00Z</dcterms:created>
  <dcterms:modified xsi:type="dcterms:W3CDTF">2019-05-15T06:07:00Z</dcterms:modified>
</cp:coreProperties>
</file>