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F71ED0" w:rsidRDefault="00822563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822563">
        <w:pict>
          <v:group id="Группа 1059" o:spid="_x0000_s1398" style="position:absolute;left:0;text-align:left;margin-left:215.85pt;margin-top:5.9pt;width:34pt;height:48.2pt;z-index:251667456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">
            <v:shape id="Freeform 3" o:spid="_x0000_s139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LM/sQA&#10;AADdAAAADwAAAGRycy9kb3ducmV2LnhtbESPT4vCQAzF78J+hyELe9OpCirdjiLiLh4EUdd76KR/&#10;sJMpnVmt394cBG8J7+W9X7JV7xp1oy7Ung2MRwko4tzbmksDf+ef4QJUiMgWG89k4EEBVsuPQYap&#10;9Xc+0u0USyUhHFI0UMXYplqHvCKHYeRbYtEK3zmMsnalth3eJdw1epIkM+2wZmmosKVNRfn19O8M&#10;+Onvbn8pJ8fplueR14dFcen3xnx99utvUJH6+Da/rndW8JOZ8Ms3MoJe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izP7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40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ita8UA&#10;AADdAAAADwAAAGRycy9kb3ducmV2LnhtbERPS2sCMRC+F/ofwhS8iGbtYWtXoxRh+zoIWsHrsJlu&#10;tt1MliTq1l9vhIK3+fieM1/2thVH8qFxrGAyzkAQV043XCvYfZWjKYgQkTW2jknBHwVYLu7v5lho&#10;d+INHbexFimEQ4EKTIxdIWWoDFkMY9cRJ+7beYsxQV9L7fGUwm0rH7MslxYbTg0GO1oZqn63B6vg&#10;p1yb/erp/OqHzxs6D8vPt/YjV2rw0L/MQETq4038737XaX6WT+D6TTpBLi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+K1r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40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JRY8QA&#10;AADdAAAADwAAAGRycy9kb3ducmV2LnhtbESP0WrCQBBF34X+wzKCL9JsaiGU1FWkVJG8iKYfMGTH&#10;bDA7G7KriX/vFgTfZrh37rmzXI+2FTfqfeNYwUeSgiCunG64VvBXbt+/QPiArLF1TAru5GG9epss&#10;Mddu4CPdTqEWMYR9jgpMCF0upa8MWfSJ64ijdna9xRDXvpa6xyGG21Yu0jSTFhuOBIMd/RiqLqer&#10;jZDDJx6K81BudyMO+FsYnm+OSs2m4+YbRKAxvMzP672O9dNsAf/fxBH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yU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40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UhWMQA&#10;AADdAAAADwAAAGRycy9kb3ducmV2LnhtbERPTUsDMRC9C/6HMIK3NmvVtaxNi9QKIvRgFYq3YTPd&#10;XdxMQjLtrv/eCAVv83ifs1iNrlcniqnzbOBmWoAirr3tuDHw+fEymYNKgmyx90wGfijBanl5scDK&#10;+oHf6bSTRuUQThUaaEVCpXWqW3KYpj4QZ+7go0PJMDbaRhxyuOv1rChK7bDj3NBioHVL9ffu6Axs&#10;h014eyjvD+Er3s10erayX4sx11fj0yMooVH+xWf3q83zi/IW/r7JJ+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FIVj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40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dsjMUA&#10;AADdAAAADwAAAGRycy9kb3ducmV2LnhtbESP3WrCQBCF7wu+wzIFb0rdaItI6hqCqJTcBH8eYMiO&#10;2dDsbMiuJr69Wyj0boZz5nxn1tloW3Gn3jeOFcxnCQjiyumGawWX8/59BcIHZI2tY1LwIA/ZZvKy&#10;xlS7gY90P4VaxBD2KSowIXSplL4yZNHPXEcctavrLYa49rXUPQ4x3LZykSRLabHhSDDY0dZQ9XO6&#10;2QgpP7AsrsN5fxhxwF1h+C0/KjV9HfMvEIHG8G/+u/7WsX6y/ITfb+IIcvM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V2yM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40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Act8MA&#10;AADdAAAADwAAAGRycy9kb3ducmV2LnhtbERPTUsDMRC9C/6HMII3m7W0W1mbFqkVRPDQVii9DZvp&#10;7uJmEpKxu/57Iwje5vE+Z7keXa8uFFPn2cD9pABFXHvbcWPg4/By9wAqCbLF3jMZ+KYE69X11RIr&#10;6wfe0WUvjcohnCo00IqESutUt+QwTXwgztzZR4eSYWy0jTjkcNfraVGU2mHHuaHFQJuW6s/9lzPw&#10;PmzD26Kcn8MpzqY6PVs5bsSY25vx6RGU0Cj/4j/3q83zi3IOv9/kE/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aAct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40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IivsQA&#10;AADdAAAADwAAAGRycy9kb3ducmV2LnhtbERPW2vCMBR+H/gfwhn4MjTdZEU6o+ggOHAgXmCvh+bY&#10;ljUnJcls9++NMNjb+fiuZ7EabCuu5EPjWMHzNANBXDrTcKXgfNKTOYgQkQ22jknBLwVYLUcPCyyM&#10;6/lA12OsRArhUKCCOsaukDKUNVkMU9cRJ+7ivMWYoK+k8dincNvKlyzLpcWGU0ONHb3XVH4ff6yC&#10;zb6vZv6p3Axud9l+vWpt9KdWavw4rN9ARBriv/jP/WHS/CzP4f5NOkE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yIr7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40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bdYMEA&#10;AADdAAAADwAAAGRycy9kb3ducmV2LnhtbERPzYrCMBC+L/gOYQRva6q4KtUoohRk2cuqDzA0Y1Nt&#10;JiWJtb79ZmFhb/Px/c5629tGdORD7VjBZJyBIC6drrlScDkX70sQISJrbByTghcF2G4Gb2vMtXvy&#10;N3WnWIkUwiFHBSbGNpcylIYshrFriRN3dd5iTNBXUnt8pnDbyGmWzaXFmlODwZb2hsr76WEVFJ/T&#10;r+7+0L5wu35m6cPclgej1GjY71YgIvXxX/znPuo0P5sv4PebdILc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G3WD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40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ETV8cA&#10;AADdAAAADwAAAGRycy9kb3ducmV2LnhtbESPQUsDMRCF74L/IYzQi9isLRZZmxZbCBYUilXwOmym&#10;u4ubyZKk3fXfO4dCbzO8N+99s1yPvlNniqkNbOBxWoAiroJruTbw/WUfnkGljOywC0wG/ijBenV7&#10;s8TShYE/6XzItZIQTiUaaHLuS61T1ZDHNA09sWjHED1mWWOtXcRBwn2nZ0Wx0B5bloYGe9o2VP0e&#10;Tt7AZj/U83hfbcbwfnz7ebLW2Q9rzORufH0BlWnMV/PleucEv1gIrnwjI+jV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0hE1f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40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XsicEA&#10;AADdAAAADwAAAGRycy9kb3ducmV2LnhtbERP3WrCMBS+H+wdwhnsbqbKFO2MIkphiDerPsChOWuq&#10;zUlJYu3e3gjC7s7H93uW68G2oicfGscKxqMMBHHldMO1gtOx+JiDCBFZY+uYFPxRgPXq9WWJuXY3&#10;/qG+jLVIIRxyVGBi7HIpQ2XIYhi5jjhxv85bjAn6WmqPtxRuWznJspm02HBqMNjR1lB1Ka9WQbGf&#10;HPrLVfvCbYZPS1Nznu+MUu9vw+YLRKQh/ouf7m+d5mezBTy+SSfI1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V7In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40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PJ78QA&#10;AADdAAAADwAAAGRycy9kb3ducmV2LnhtbESPzW7CQAyE75V4h5WReiu7lJ9WKQtCSFTlSOABrKyb&#10;RGS9Ibsl4e3rAxI3WzOe+bzaDL5RN+piHdjCdGJAERfB1VxaOJ/2b5+gYkJ22AQmC3eKsFmPXlaY&#10;udDzkW55KpWEcMzQQpVSm2kdi4o8xkloiUX7DZ3HJGtXatdhL+G+0e/GLLXHmqWhwpZ2FRWX/M9b&#10;mN/772u+uJi98zQ9zNoDp2Jh7et42H6BSjSkp/lx/eME33wIv3wjI+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zye/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41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11aMEA&#10;AADdAAAADwAAAGRycy9kb3ducmV2LnhtbERPS4vCMBC+L/gfwix4W9N68NE1FlEU8aRV9zw0Y1u2&#10;mZQmav33RhC8zcf3nFnamVrcqHWVZQXxIAJBnFtdcaHgdFz/TEA4j6yxtkwKHuQgnfe+Zphoe+cD&#10;3TJfiBDCLkEFpfdNIqXLSzLoBrYhDtzFtgZ9gG0hdYv3EG5qOYyikTRYcWgosaFlSfl/djUKrqO/&#10;4YkvO73PVo/NdLVeOHkulOp/d4tfEJ46/xG/3Vsd5kfjGF7fhB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6tdWj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41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yUGMUA&#10;AADdAAAADwAAAGRycy9kb3ducmV2LnhtbERPTWvCQBC9C/6HZYTedFMt0UZXUaFQPSjGevA2ZqdJ&#10;2uxsmt1q+u+7QqG3ebzPmS1aU4krNa60rOBxEIEgzqwuOVfwdnzpT0A4j6yxskwKfsjBYt7tzDDR&#10;9sYHuqY+FyGEXYIKCu/rREqXFWTQDWxNHLh32xj0ATa51A3eQrip5DCKYmmw5NBQYE3rgrLP9Nso&#10;OO0n8fN+tXn62O4uODL666zLWKmHXrucgvDU+n/xn/tVh/nReAj3b8IJ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3JQY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41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jzcMIA&#10;AADdAAAADwAAAGRycy9kb3ducmV2LnhtbERPS4vCMBC+L/gfwgje1tQHKtUouou6ePIFXodmbIvN&#10;pDRRq7/eCAve5uN7zmRWm0LcqHK5ZQWddgSCOLE651TB8bD8HoFwHlljYZkUPMjBbNr4mmCs7Z13&#10;dNv7VIQQdjEqyLwvYyldkpFB17YlceDOtjLoA6xSqSu8h3BTyG4UDaTBnENDhiX9ZJRc9lej4Dk4&#10;4datu4vfnvb06I9WdrNdKdVq1vMxCE+1/4j/3X86zI+GPXh/E06Q0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6PNw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41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k4vMIA&#10;AADdAAAADwAAAGRycy9kb3ducmV2LnhtbERPzYrCMBC+C/sOYRb2pulKdbUaZREXvKnVBxiaMS02&#10;k9pE7e7TG0HY23x8vzNfdrYWN2p95VjB5yABQVw4XbFRcDz89CcgfEDWWDsmBb/kYbl4680x0+7O&#10;e7rlwYgYwj5DBWUITSalL0qy6AeuIY7cybUWQ4StkbrFewy3tRwmyVharDg2lNjQqqTinF+tgosb&#10;jnSXr3F7Xk93lTHp5W+fKvXx3n3PQATqwr/45d7oOD/5SuH5TTxBL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2Ti8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41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QXT8IA&#10;AADdAAAADwAAAGRycy9kb3ducmV2LnhtbERPS4vCMBC+C/6HMII3TV3xsV2jrILgVXcPe5xNxrba&#10;TGoTtfrrjSB4m4/vObNFY0txodoXjhUM+gkIYu1MwZmC3591bwrCB2SDpWNScCMPi3m7NcPUuCtv&#10;6bILmYgh7FNUkIdQpVJ6nZNF33cVceT2rrYYIqwzaWq8xnBbyo8kGUuLBceGHCta5aSPu7NVsCn+&#10;aTTW+087Xert3/0UhpODUarbab6/QARqwlv8cm9MnJ9MRvD8Jp4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tBdP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41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96zMUA&#10;AADdAAAADwAAAGRycy9kb3ducmV2LnhtbERP0WoCMRB8L/QfwhZ8q0l90Ho1Si0UFKvgWdrX5bJe&#10;Di+b4xLP8+8boeDb7M7OzM5s0btadNSGyrOGl6ECQVx4U3Gp4fvw+fwKIkRkg7Vn0nClAIv548MM&#10;M+MvvKcuj6VIJhwy1GBjbDIpQ2HJYRj6hjhxR986jGlsS2lavCRzV8uRUmPpsOKUYLGhD0vFKT87&#10;DR3ururXLrfTdfVVjHbLn41Jez146t/fQETq4/34X70y6X01GcOtTYI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b3rM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41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hhN8IA&#10;AADdAAAADwAAAGRycy9kb3ducmV2LnhtbERPPU/DMBDdkfofrKvUjTpkaFGoW1VIRYwQGDoe8TVO&#10;G99FtmkCvx4jIbHd0/u8zW7yvbpSiJ2wgbtlAYq4Edtxa+D97XB7DyomZIu9MBn4ogi77exmg5WV&#10;kV/pWqdW5RCOFRpwKQ2V1rFx5DEuZSDO3EmCx5RhaLUNOOZw3+uyKFbaY8e5weFAj46aS/3pDYxP&#10;zce5PB2t+w6DHOoXOZe9GLOYT/sHUImm9C/+cz/bPL9Yr+H3m3yC3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GGE3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41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yz4sYA&#10;AADdAAAADwAAAGRycy9kb3ducmV2LnhtbESPQW/CMAyF75P2HyJP4jbScQBUCIjBkNC0aYLB3TSm&#10;LUucqgnQ/fv5MImbrff83ufpvPNOXamNdWADL/0MFHERbM2lgf33+nkMKiZkiy4wGfilCPPZ48MU&#10;cxtuvKXrLpVKQjjmaKBKqcm1jkVFHmM/NMSinULrMcnaltq2eJNw7/Qgy4baY83SUGFDy4qKn93F&#10;G1h/rdx58LldHHRavo2Obvz+uvowpvfULSagEnXpbv6/3ljBz0aCK9/ICHr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eyz4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41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fbwMQA&#10;AADdAAAADwAAAGRycy9kb3ducmV2LnhtbERP22rCQBB9L/gPywi+FN1o8RZdpRSKCgrewNcxOybB&#10;7GzIbmP6965Q6NscznXmy8YUoqbK5ZYV9HsRCOLE6pxTBefTd3cCwnlkjYVlUvBLDpaL1tscY20f&#10;fKD66FMRQtjFqCDzvoyldElGBl3PlsSBu9nKoA+wSqWu8BHCTSEHUTSSBnMODRmW9JVRcj/+GAX1&#10;fntN17UrN/fJuxt+XFernb4o1Wk3nzMQnhr/L/5zr3WYH42n8PomnC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H28D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419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l+s8cA&#10;AADdAAAADwAAAGRycy9kb3ducmV2LnhtbESPQU8CMRCF7yb8h2ZIvEkrUbMsFAImJl5MBD3IbdiO&#10;uxu206WtsPrrnYOJt5m8N+99s1gNvlNniqkNbOF2YkARV8G1XFt4f3u6KUCljOywC0wWvinBajm6&#10;WmDpwoW3dN7lWkkIpxItNDn3pdapashjmoSeWLTPED1mWWOtXcSLhPtOT4150B5bloYGe3psqDru&#10;vryFzazYnF7v+OVne9jT/uNwvJ9GY+31eFjPQWUa8r/57/rZCb4phF++kRH08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dJfrPHAAAA3QAAAA8AAAAAAAAAAAAAAAAAmAIAAGRy&#10;cy9kb3ducmV2LnhtbFBLBQYAAAAABAAEAPUAAACMAwAAAAA=&#10;" fillcolor="black" stroked="f">
              <v:textbox style="mso-next-textbox:#Rectangle 23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420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wYJsQA&#10;AADdAAAADwAAAGRycy9kb3ducmV2LnhtbERPS2vCQBC+F/wPywi91Y2CEqKr+KhQqD34OHgcs2Oy&#10;JDsbsltN++u7BcHbfHzPmS06W4sbtd44VjAcJCCIc6cNFwpOx+1bCsIHZI21Y1LwQx4W897LDDPt&#10;7ryn2yEUIoawz1BBGUKTSenzkiz6gWuII3d1rcUQYVtI3eI9httajpJkIi0ajg0lNrQuKa8O31bB&#10;+XNi0r2h0WX3u3rXu3G1+tpUSr32u+UURKAuPMUP94eO85N0CP/fxBP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sGCb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421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u45MMA&#10;AADdAAAADwAAAGRycy9kb3ducmV2LnhtbERPTWsCMRC9F/wPYYTealIPsmyNIhbRi4fall6HzXSz&#10;7mayJlFXf31TKPQ2j/c58+XgOnGhEBvPGp4nCgRx5U3DtYaP981TASImZIOdZ9JwowjLxehhjqXx&#10;V36jyyHVIodwLFGDTakvpYyVJYdx4nvizH374DBlGGppAl5zuOvkVKmZdNhwbrDY09pS1R7OTkNY&#10;fb22dz5/tuq+v8XtcTgVaLV+HA+rFxCJhvQv/nPvTJ6viin8fpNPk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Bu45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422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O4zcMA&#10;AADdAAAADwAAAGRycy9kb3ducmV2LnhtbERP22oCMRB9L/QfwhR8KTWphaqrUUqhICgFrR8wbsbd&#10;pclk2Ux19eubQsG3OZzrzJd98OpEXWoiW3geGlDEZXQNVxb2Xx9PE1BJkB36yGThQgmWi/u7ORYu&#10;nnlLp51UKodwKtBCLdIWWqeypoBpGFvizB1jF1Ay7CrtOjzn8OD1yJhXHbDh3FBjS+81ld+7n2DB&#10;jw5+uh6njVz2emOuQbaPn87awUP/NgMl1MtN/O9euTzfTF7g75t8gl7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O4zc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423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Yv/cMA&#10;AADdAAAADwAAAGRycy9kb3ducmV2LnhtbERPTWsCMRC9F/wPYQRvNVsRkdUorSLsxYNbxeu4GTdL&#10;k8myibr21zeFQm/zeJ+zXPfOijt1ofGs4G2cgSCuvG64VnD83L3OQYSIrNF6JgVPCrBeDV6WmGv/&#10;4APdy1iLFMIhRwUmxjaXMlSGHIaxb4kTd/Wdw5hgV0vd4SOFOysnWTaTDhtODQZb2hiqvsqbU7At&#10;Wzs5FuYjnE/7y8UW3zs6b5UaDfv3BYhIffwX/7kLneZn8yn8fpNOk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2Yv/c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424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3F18IA&#10;AADdAAAADwAAAGRycy9kb3ducmV2LnhtbERPTWvCQBC9F/wPyxS8NbstmIbUVUQqCJ6a6qG3YXea&#10;pGZnQ3Y18d+7hUJv83ifs1xPrhNXGkLrWcNzpkAQG29brjUcP3dPBYgQkS12nknDjQKsV7OHJZbW&#10;j/xB1yrWIoVwKFFDE2NfShlMQw5D5nvixH37wWFMcKilHXBM4a6TL0rl0mHLqaHBnrYNmXN1cRp+&#10;dvLgjUJzOp7GvX39es+pU1rPH6fNG4hIU/wX/7n3Ns1XxQJ+v0kn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vcXX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425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b5jsQA&#10;AADdAAAADwAAAGRycy9kb3ducmV2LnhtbERPTWvCQBC9F/wPywjemk0VJKSuYgWhtPRQI+Jxmh2T&#10;kOxs2N3E9N93C4Xe5vE+Z7ObTCdGcr6xrOApSUEQl1Y3XCk4F8fHDIQPyBo7y6TgmzzstrOHDeba&#10;3vmTxlOoRAxhn6OCOoQ+l9KXNRn0ie2JI3ezzmCI0FVSO7zHcNPJZZqupcGGY0ONPR1qKtvTYBRc&#10;h3e+faze9u4lXOxU+Hb5lbVKLebT/hlEoCn8i//crzrOT7M1/H4TT5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2+Y7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426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Dmx8UA&#10;AADdAAAADwAAAGRycy9kb3ducmV2LnhtbERPTWsCMRC9F/wPYYTealJRu90aRYVCL0K1PdTbuJnu&#10;Lm4ma5Lq6q9vCkJv83ifM513thEn8qF2rOFxoEAQF87UXGr4/Hh9yECEiGywcUwaLhRgPuvdTTE3&#10;7swbOm1jKVIIhxw1VDG2uZShqMhiGLiWOHHfzluMCfpSGo/nFG4bOVRqIi3WnBoqbGlVUXHY/lgN&#10;y+dseXwf8fq62e9o97U/jIdeaX3f7xYvICJ18V98c7+ZNF9lT/D3TTpBz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oObHxQAAAN0AAAAPAAAAAAAAAAAAAAAAAJgCAABkcnMv&#10;ZG93bnJldi54bWxQSwUGAAAAAAQABAD1AAAAigMAAAAA&#10;" fillcolor="black" stroked="f">
              <v:textbox style="mso-next-textbox:#Rectangle 30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427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OItMUA&#10;AADdAAAADwAAAGRycy9kb3ducmV2LnhtbESPQUsDMRCF74L/IYzgzWarIGVtWpaCKJ62teJ1uhk3&#10;SzeTJYnp+u+dg+BthvfmvW/W29mPqlBMQ2ADy0UFirgLduDewPH9+W4FKmVki2NgMvBDCbab66s1&#10;1jZceE/lkHslIZxqNOBynmqtU+fIY1qEiVi0rxA9Zlljr23Ei4T7Ud9X1aP2OLA0OJxo56g7H769&#10;gXLatc1D+Sxu/xabPob25ePUGnN7MzdPoDLN+d/8d/1qBb9aCa58IyPo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Q4i0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428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jN3cMA&#10;AADdAAAADwAAAGRycy9kb3ducmV2LnhtbERPTWvCQBC9F/wPywi91Y09iEZXEdFivdhGQY9DdswG&#10;s7Mhu8bYX98VCr3N433ObNHZSrTU+NKxguEgAUGcO11yoeB42LyNQfiArLFyTAoe5GEx773MMNXu&#10;zt/UZqEQMYR9igpMCHUqpc8NWfQDVxNH7uIaiyHCppC6wXsMt5V8T5KRtFhybDBY08pQfs1uVoEf&#10;rtannf2ZtOcPw/vs04y+CqPUa79bTkEE6sK/+M+91XF+Mp7A85t4gp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IjN3c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F71ED0" w:rsidRDefault="00F71ED0" w:rsidP="00F71ED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  <w:t>14.05.2019р.                                Крупець                                        №_____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затвердження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проектуземлеустрою</w:t>
      </w:r>
      <w:proofErr w:type="spellEnd"/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 відведення земельної ділянки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 користування на умовах оренди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 зміною цільового призначення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ВКП «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Явір-Інвест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»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клопотання ВКП «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Явір-Інвест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», сільська рада  ВИРІШИЛА: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1.Затвердити ВКП «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Явір-Інвест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  проект землеустрою щодо відведення земельної ділянки в користування на умовах  оренди із зміною цільового призначення за рахунок земель комунальної власності  сільськогосподарського призначення (сіножаті) в землі промисловості, транспорту, зв’язку, енергетики, оборони та іншого призначення (11.01), для  розміщення  та  експлуатації основних, підсобних і допоміжних будівель та споруд  підприємствами, що пов’язані з користуванням надрами, площею 7,7973 га, яка розташована  за межами  населених  пунктів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району, Хмельницької області.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2.Надати ВКП «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Явір-Інвест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ідентифікаційний номер 21319929, в користування на умовах оренди,  земельну ділянку площею 7,7973 га, кадастровий номер: 6823984000:03:017:0049,із зміною цільового призначення за рахунок земель комунальної власності  сільськогосподарського призначення (сіножаті) в землі промисловості, транспорту, зв’язку, енергетики, оборони та іншого призначення (11.01), для  розміщення  та  експлуатації основних, підсобних і допоміжних будівель та споруд  підприємствами, що пов’язані з користуванням надрами,  яка розташована  за межами  населених  пунктів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району, Хмельницької області.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3.Затвердити  розрахунок втрат сільськогосподарського виробництва, які підлягають  відшкодуванню при  відведенні  земельної ділянки  ВКП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Явір-Інвест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», для розміщення та експлуатації основних, підсобних і допоміжних будівель та споруд, підприємствами, що пов’язані  з користуванням надрами (11.1)  в сумі 100409,73 грн.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 4. Надати  земельну ділянку в користування на умовах оренди терміном  на  16 років та  встановивши  орендну плату  в розмірі  ___%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відсоткивід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нормативної грошової оцінки земельної ділянки. 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lastRenderedPageBreak/>
        <w:t>5. ВКП «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Явір-Інвест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», посвідчити право  користування на умовах оренди  в установленому  законом порядку.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6.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 голова               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</w:num>
  <w:num w:numId="17">
    <w:abstractNumId w:val="44"/>
  </w:num>
  <w:num w:numId="18">
    <w:abstractNumId w:val="28"/>
  </w:num>
  <w:num w:numId="19">
    <w:abstractNumId w:val="34"/>
  </w:num>
  <w:num w:numId="20">
    <w:abstractNumId w:val="37"/>
  </w:num>
  <w:num w:numId="2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</w:num>
  <w:num w:numId="2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67752"/>
    <w:rsid w:val="000B1BA9"/>
    <w:rsid w:val="000E2C75"/>
    <w:rsid w:val="000E5F4D"/>
    <w:rsid w:val="00106E39"/>
    <w:rsid w:val="00107879"/>
    <w:rsid w:val="00140C8B"/>
    <w:rsid w:val="001A3663"/>
    <w:rsid w:val="001B68D8"/>
    <w:rsid w:val="001D014F"/>
    <w:rsid w:val="001E767E"/>
    <w:rsid w:val="001F0134"/>
    <w:rsid w:val="002040D9"/>
    <w:rsid w:val="0022771D"/>
    <w:rsid w:val="0023190E"/>
    <w:rsid w:val="002327E0"/>
    <w:rsid w:val="002366C8"/>
    <w:rsid w:val="00264EF8"/>
    <w:rsid w:val="00293DD7"/>
    <w:rsid w:val="002A085B"/>
    <w:rsid w:val="002A52D1"/>
    <w:rsid w:val="002F3029"/>
    <w:rsid w:val="003145B4"/>
    <w:rsid w:val="00323C80"/>
    <w:rsid w:val="00375C60"/>
    <w:rsid w:val="00380D83"/>
    <w:rsid w:val="00396AC4"/>
    <w:rsid w:val="00396BED"/>
    <w:rsid w:val="003A66AE"/>
    <w:rsid w:val="003E5E47"/>
    <w:rsid w:val="004135C8"/>
    <w:rsid w:val="00442923"/>
    <w:rsid w:val="00454D9D"/>
    <w:rsid w:val="00456832"/>
    <w:rsid w:val="00484E06"/>
    <w:rsid w:val="0049273E"/>
    <w:rsid w:val="004A1328"/>
    <w:rsid w:val="004C6F40"/>
    <w:rsid w:val="004D0DCF"/>
    <w:rsid w:val="00535F54"/>
    <w:rsid w:val="00552289"/>
    <w:rsid w:val="00553F96"/>
    <w:rsid w:val="00563A8D"/>
    <w:rsid w:val="0056460E"/>
    <w:rsid w:val="005671F1"/>
    <w:rsid w:val="00572BD7"/>
    <w:rsid w:val="00574515"/>
    <w:rsid w:val="00575D5D"/>
    <w:rsid w:val="005D25BB"/>
    <w:rsid w:val="0061440A"/>
    <w:rsid w:val="00616E88"/>
    <w:rsid w:val="00632F5A"/>
    <w:rsid w:val="006355AC"/>
    <w:rsid w:val="006365B2"/>
    <w:rsid w:val="00650C29"/>
    <w:rsid w:val="006D475F"/>
    <w:rsid w:val="00776EDF"/>
    <w:rsid w:val="0079362E"/>
    <w:rsid w:val="007A27ED"/>
    <w:rsid w:val="007B646F"/>
    <w:rsid w:val="007C1D5C"/>
    <w:rsid w:val="007C698D"/>
    <w:rsid w:val="007E27DD"/>
    <w:rsid w:val="00816648"/>
    <w:rsid w:val="00820740"/>
    <w:rsid w:val="00822563"/>
    <w:rsid w:val="00834FCD"/>
    <w:rsid w:val="00853AC2"/>
    <w:rsid w:val="008815EC"/>
    <w:rsid w:val="00883282"/>
    <w:rsid w:val="008965CE"/>
    <w:rsid w:val="008C3E16"/>
    <w:rsid w:val="008D6EA8"/>
    <w:rsid w:val="00902D0B"/>
    <w:rsid w:val="009310D4"/>
    <w:rsid w:val="009332A5"/>
    <w:rsid w:val="00937985"/>
    <w:rsid w:val="00946602"/>
    <w:rsid w:val="00951419"/>
    <w:rsid w:val="009816BB"/>
    <w:rsid w:val="00992016"/>
    <w:rsid w:val="009D1B2F"/>
    <w:rsid w:val="009F03AE"/>
    <w:rsid w:val="009F7A38"/>
    <w:rsid w:val="00A11696"/>
    <w:rsid w:val="00A15258"/>
    <w:rsid w:val="00A223E5"/>
    <w:rsid w:val="00A3454B"/>
    <w:rsid w:val="00A41D53"/>
    <w:rsid w:val="00A55425"/>
    <w:rsid w:val="00AA3DC3"/>
    <w:rsid w:val="00AC7F01"/>
    <w:rsid w:val="00B00BCF"/>
    <w:rsid w:val="00B05C17"/>
    <w:rsid w:val="00B065E5"/>
    <w:rsid w:val="00B40063"/>
    <w:rsid w:val="00B470E0"/>
    <w:rsid w:val="00BB0063"/>
    <w:rsid w:val="00BB254B"/>
    <w:rsid w:val="00BE3E63"/>
    <w:rsid w:val="00BE6174"/>
    <w:rsid w:val="00BF39D4"/>
    <w:rsid w:val="00C10B8B"/>
    <w:rsid w:val="00C54A32"/>
    <w:rsid w:val="00C938B9"/>
    <w:rsid w:val="00CF1BBF"/>
    <w:rsid w:val="00CF7FC1"/>
    <w:rsid w:val="00D10247"/>
    <w:rsid w:val="00D104B4"/>
    <w:rsid w:val="00D17C33"/>
    <w:rsid w:val="00D8483E"/>
    <w:rsid w:val="00DB1A2A"/>
    <w:rsid w:val="00DC23C1"/>
    <w:rsid w:val="00DC4AC3"/>
    <w:rsid w:val="00DF4062"/>
    <w:rsid w:val="00DF7E6E"/>
    <w:rsid w:val="00E0272C"/>
    <w:rsid w:val="00E0597C"/>
    <w:rsid w:val="00E14E6D"/>
    <w:rsid w:val="00E152BE"/>
    <w:rsid w:val="00E304EC"/>
    <w:rsid w:val="00E45E55"/>
    <w:rsid w:val="00E638A3"/>
    <w:rsid w:val="00EC625E"/>
    <w:rsid w:val="00EC6FFA"/>
    <w:rsid w:val="00ED5434"/>
    <w:rsid w:val="00ED5D84"/>
    <w:rsid w:val="00F04489"/>
    <w:rsid w:val="00F05AB6"/>
    <w:rsid w:val="00F15A87"/>
    <w:rsid w:val="00F62B08"/>
    <w:rsid w:val="00F71ED0"/>
    <w:rsid w:val="00F8162A"/>
    <w:rsid w:val="00FB7869"/>
    <w:rsid w:val="00FD4206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1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1978</Words>
  <Characters>1128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2019-05-11T07:19:00Z</dcterms:created>
  <dcterms:modified xsi:type="dcterms:W3CDTF">2019-05-11T07:19:00Z</dcterms:modified>
</cp:coreProperties>
</file>