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Pr="007701E3" w:rsidRDefault="00786B7E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Группа 1059" o:spid="_x0000_s1430" style="position:absolute;left:0;text-align:left;margin-left:215.85pt;margin-top:5.9pt;width:34pt;height:48.2pt;z-index:25167769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k7eSzOHcAAG9ZBAAOAAAAAAAAAAAAAAAAAC4CAABkcnMvZTJvRG9jLnhtbFBLAQIt&#10;ABQABgAIAAAAIQCyHUyb4AAAAAoBAAAPAAAAAAAAAAAAAAAAAJJ5AABkcnMvZG93bnJldi54bWxQ&#10;SwUGAAAAAAQABADzAAAAn3oAAAAA&#10;">
            <v:shape id="Freeform 3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LM/sQA&#10;AADdAAAADwAAAGRycy9kb3ducmV2LnhtbESPT4vCQAzF78J+hyELe9OpCirdjiLiLh4EUdd76KR/&#10;sJMpnVmt394cBG8J7+W9X7JV7xp1oy7Ung2MRwko4tzbmksDf+ef4QJUiMgWG89k4EEBVsuPQYap&#10;9Xc+0u0USyUhHFI0UMXYplqHvCKHYeRbYtEK3zmMsnalth3eJdw1epIkM+2wZmmosKVNRfn19O8M&#10;+Onvbn8pJ8fplueR14dFcen3xnx99utvUJH6+Da/rndW8JOZ8Ms3MoJ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izP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ta8UA&#10;AADdAAAADwAAAGRycy9kb3ducmV2LnhtbERPS2sCMRC+F/ofwhS8iGbtYWtXoxRh+zoIWsHrsJlu&#10;tt1MliTq1l9vhIK3+fieM1/2thVH8qFxrGAyzkAQV043XCvYfZWjKYgQkTW2jknBHwVYLu7v5lho&#10;d+INHbexFimEQ4EKTIxdIWWoDFkMY9cRJ+7beYsxQV9L7fGUwm0rH7MslxYbTg0GO1oZqn63B6vg&#10;p1yb/erp/OqHzxs6D8vPt/YjV2rw0L/MQETq4038737XaX6WT+D6TTpB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K1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JRY8QA&#10;AADdAAAADwAAAGRycy9kb3ducmV2LnhtbESP0WrCQBBF34X+wzKCL9JsaiGU1FWkVJG8iKYfMGTH&#10;bDA7G7KriX/vFgTfZrh37rmzXI+2FTfqfeNYwUeSgiCunG64VvBXbt+/QPiArLF1TAru5GG9epss&#10;Mddu4CPdTqEWMYR9jgpMCF0upa8MWfSJ64ijdna9xRDXvpa6xyGG21Yu0jSTFhuOBIMd/RiqLqer&#10;jZDDJx6K81BudyMO+FsYnm+OSs2m4+YbRKAxvMzP672O9dNsAf/fx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yU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hWMQA&#10;AADdAAAADwAAAGRycy9kb3ducmV2LnhtbERPTUsDMRC9C/6HMIK3NmvVtaxNi9QKIvRgFYq3YTPd&#10;XdxMQjLtrv/eCAVv83ifs1iNrlcniqnzbOBmWoAirr3tuDHw+fEymYNKgmyx90wGfijBanl5scDK&#10;+oHf6bSTRuUQThUaaEVCpXWqW3KYpj4QZ+7go0PJMDbaRhxyuOv1rChK7bDj3NBioHVL9ffu6Axs&#10;h014eyjvD+Er3s10erayX4sx11fj0yMooVH+xWf3q83zi/IW/r7JJ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FIV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sjMUA&#10;AADdAAAADwAAAGRycy9kb3ducmV2LnhtbESP3WrCQBCF7wu+wzIFb0rdaItI6hqCqJTcBH8eYMiO&#10;2dDsbMiuJr69Wyj0boZz5nxn1tloW3Gn3jeOFcxnCQjiyumGawWX8/59BcIHZI2tY1LwIA/ZZvKy&#10;xlS7gY90P4VaxBD2KSowIXSplL4yZNHPXEcctavrLYa49rXUPQ4x3LZykSRLabHhSDDY0dZQ9XO6&#10;2QgpP7AsrsN5fxhxwF1h+C0/KjV9HfMvEIHG8G/+u/7WsX6y/ITfb+IIcvM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2yM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ct8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i3IO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Act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ivsQA&#10;AADdAAAADwAAAGRycy9kb3ducmV2LnhtbERPW2vCMBR+H/gfwhn4MjTdZEU6o+ggOHAgXmCvh+bY&#10;ljUnJcls9++NMNjb+fiuZ7EabCuu5EPjWMHzNANBXDrTcKXgfNKTOYgQkQ22jknBLwVYLUcPCyyM&#10;6/lA12OsRArhUKCCOsaukDKUNVkMU9cRJ+7ivMWYoK+k8dincNvKlyzLpcWGU0ONHb3XVH4ff6yC&#10;zb6vZv6p3Axud9l+vWpt9KdWavw4rN9ARBriv/jP/WHS/CzP4f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yIr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dYMEA&#10;AADdAAAADwAAAGRycy9kb3ducmV2LnhtbERPzYrCMBC+L/gOYQRva6q4KtUoohRk2cuqDzA0Y1Nt&#10;JiWJtb79ZmFhb/Px/c5629tGdORD7VjBZJyBIC6drrlScDkX70sQISJrbByTghcF2G4Gb2vMtXvy&#10;N3WnWIkUwiFHBSbGNpcylIYshrFriRN3dd5iTNBXUnt8pnDbyGmWzaXFmlODwZb2hsr76WEVFJ/T&#10;r+7+0L5wu35m6cPclgej1GjY71YgIvXxX/znPuo0P5sv4PebdIL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G3W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ETV8cA&#10;AADdAAAADwAAAGRycy9kb3ducmV2LnhtbESPQUsDMRCF74L/IYzQi9isLRZZmxZbCBYUilXwOmym&#10;u4ubyZKk3fXfO4dCbzO8N+99s1yPvlNniqkNbOBxWoAiroJruTbw/WUfnkGljOywC0wG/ijBenV7&#10;s8TShYE/6XzItZIQTiUaaHLuS61T1ZDHNA09sWjHED1mWWOtXcRBwn2nZ0Wx0B5bloYGe9o2VP0e&#10;Tt7AZj/U83hfbcbwfnz7ebLW2Q9rzORufH0BlWnMV/PleucEv1gIrnwjI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hE1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4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sicEA&#10;AADdAAAADwAAAGRycy9kb3ducmV2LnhtbERP3WrCMBS+H+wdwhnsbqbKFO2MIkphiDerPsChOWuq&#10;zUlJYu3e3gjC7s7H93uW68G2oicfGscKxqMMBHHldMO1gtOx+JiDCBFZY+uYFPxRgPXq9WWJuXY3&#10;/qG+jLVIIRxyVGBi7HIpQ2XIYhi5jjhxv85bjAn6WmqPtxRuWznJspm02HBqMNjR1lB1Ka9WQbGf&#10;HPrLVfvCbYZPS1Nznu+MUu9vw+YLRKQh/ouf7m+d5mezB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V7I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J78QA&#10;AADdAAAADwAAAGRycy9kb3ducmV2LnhtbESPzW7CQAyE75V4h5WReiu7lJ9WKQtCSFTlSOABrKyb&#10;RGS9Ibsl4e3rAxI3WzOe+bzaDL5RN+piHdjCdGJAERfB1VxaOJ/2b5+gYkJ22AQmC3eKsFmPXlaY&#10;udDzkW55KpWEcMzQQpVSm2kdi4o8xkloiUX7DZ3HJGtXatdhL+G+0e/GLLXHmqWhwpZ2FRWX/M9b&#10;mN/772u+uJi98zQ9zNoDp2Jh7et42H6BSjSkp/lx/eME33wIv3wjI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zye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1aMEA&#10;AADdAAAADwAAAGRycy9kb3ducmV2LnhtbERPS4vCMBC+L/gfwix4W9N68NE1FlEU8aRV9zw0Y1u2&#10;mZQmav33RhC8zcf3nFnamVrcqHWVZQXxIAJBnFtdcaHgdFz/TEA4j6yxtkwKHuQgnfe+Zphoe+cD&#10;3TJfiBDCLkEFpfdNIqXLSzLoBrYhDtzFtgZ9gG0hdYv3EG5qOYyikTRYcWgosaFlSfl/djUKrqO/&#10;4YkvO73PVo/NdLVeOHkulOp/d4tfEJ46/xG/3Vsd5kfjGF7fhB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tdW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yUGMUA&#10;AADdAAAADwAAAGRycy9kb3ducmV2LnhtbERPTWvCQBC9C/6HZYTedFMt0UZXUaFQPSjGevA2ZqdJ&#10;2uxsmt1q+u+7QqG3ebzPmS1aU4krNa60rOBxEIEgzqwuOVfwdnzpT0A4j6yxskwKfsjBYt7tzDDR&#10;9sYHuqY+FyGEXYIKCu/rREqXFWTQDWxNHLh32xj0ATa51A3eQrip5DCKYmmw5NBQYE3rgrLP9Nso&#10;OO0n8fN+tXn62O4uODL666zLWKmHXrucgvDU+n/xn/tVh/nReAj3b8IJ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3JQ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zcMIA&#10;AADdAAAADwAAAGRycy9kb3ducmV2LnhtbERPS4vCMBC+L/gfwgje1tQHKtUouou6ePIFXodmbIvN&#10;pDRRq7/eCAve5uN7zmRWm0LcqHK5ZQWddgSCOLE651TB8bD8HoFwHlljYZkUPMjBbNr4mmCs7Z13&#10;dNv7VIQQdjEqyLwvYyldkpFB17YlceDOtjLoA6xSqSu8h3BTyG4UDaTBnENDhiX9ZJRc9lej4Dk4&#10;4datu4vfnvb06I9WdrNdKdVq1vMxCE+1/4j/3X86zI+GPXh/E06Q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PNw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4vMIA&#10;AADdAAAADwAAAGRycy9kb3ducmV2LnhtbERPzYrCMBC+C/sOYRb2pulKdbUaZREXvKnVBxiaMS02&#10;k9pE7e7TG0HY23x8vzNfdrYWN2p95VjB5yABQVw4XbFRcDz89CcgfEDWWDsmBb/kYbl4680x0+7O&#10;e7rlwYgYwj5DBWUITSalL0qy6AeuIY7cybUWQ4StkbrFewy3tRwmyVharDg2lNjQqqTinF+tgosb&#10;jnSXr3F7Xk93lTHp5W+fKvXx3n3PQATqwr/45d7oOD/5SuH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Ti8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XT8IA&#10;AADdAAAADwAAAGRycy9kb3ducmV2LnhtbERPS4vCMBC+C/6HMII3TV3xsV2jrILgVXcPe5xNxrba&#10;TGoTtfrrjSB4m4/vObNFY0txodoXjhUM+gkIYu1MwZmC3591bwrCB2SDpWNScCMPi3m7NcPUuCtv&#10;6bILmYgh7FNUkIdQpVJ6nZNF33cVceT2rrYYIqwzaWq8xnBbyo8kGUuLBceGHCta5aSPu7NVsCn+&#10;aTTW+087Xert3/0UhpODUarbab6/QARqwlv8cm9MnJ9MRv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BdP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6zMUA&#10;AADdAAAADwAAAGRycy9kb3ducmV2LnhtbERP0WoCMRB8L/QfwhZ8q0l90Ho1Si0UFKvgWdrX5bJe&#10;Di+b4xLP8+8boeDb7M7OzM5s0btadNSGyrOGl6ECQVx4U3Gp4fvw+fwKIkRkg7Vn0nClAIv548MM&#10;M+MvvKcuj6VIJhwy1GBjbDIpQ2HJYRj6hjhxR986jGlsS2lavCRzV8uRUmPpsOKUYLGhD0vFKT87&#10;DR3ururXLrfTdfVVjHbLn41Jez146t/fQETq4/34X70y6X01GcOtTYI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b3r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hN8IA&#10;AADdAAAADwAAAGRycy9kb3ducmV2LnhtbERPPU/DMBDdkfofrKvUjTpkaFGoW1VIRYwQGDoe8TVO&#10;G99FtmkCvx4jIbHd0/u8zW7yvbpSiJ2wgbtlAYq4Edtxa+D97XB7DyomZIu9MBn4ogi77exmg5WV&#10;kV/pWqdW5RCOFRpwKQ2V1rFx5DEuZSDO3EmCx5RhaLUNOOZw3+uyKFbaY8e5weFAj46aS/3pDYxP&#10;zce5PB2t+w6DHOoXOZe9GLOYT/sHUImm9C/+cz/bPL9Yr+H3m3yC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GGE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yz4sYA&#10;AADdAAAADwAAAGRycy9kb3ducmV2LnhtbESPQW/CMAyF75P2HyJP4jbScQBUCIjBkNC0aYLB3TSm&#10;LUucqgnQ/fv5MImbrff83ufpvPNOXamNdWADL/0MFHERbM2lgf33+nkMKiZkiy4wGfilCPPZ48MU&#10;cxtuvKXrLpVKQjjmaKBKqcm1jkVFHmM/NMSinULrMcnaltq2eJNw7/Qgy4baY83SUGFDy4qKn93F&#10;G1h/rdx58LldHHRavo2Obvz+uvowpvfULSagEnXpbv6/3ljBz0aCK9/IC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yz4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5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bwMQA&#10;AADdAAAADwAAAGRycy9kb3ducmV2LnhtbERP22rCQBB9L/gPywi+FN1o8RZdpRSKCgrewNcxOybB&#10;7GzIbmP6965Q6NscznXmy8YUoqbK5ZYV9HsRCOLE6pxTBefTd3cCwnlkjYVlUvBLDpaL1tscY20f&#10;fKD66FMRQtjFqCDzvoyldElGBl3PlsSBu9nKoA+wSqWu8BHCTSEHUTSSBnMODRmW9JVRcj/+GAX1&#10;fntN17UrN/fJuxt+XFernb4o1Wk3nzMQnhr/L/5zr3WYH42n8PomnC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28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l+s8cA&#10;AADdAAAADwAAAGRycy9kb3ducmV2LnhtbESPQU8CMRCF7yb8h2ZIvEkrUbMsFAImJl5MBD3IbdiO&#10;uxu206WtsPrrnYOJt5m8N+99s1gNvlNniqkNbOF2YkARV8G1XFt4f3u6KUCljOywC0wWvinBajm6&#10;WmDpwoW3dN7lWkkIpxItNDn3pdapashjmoSeWLTPED1mWWOtXcSLhPtOT4150B5bloYGe3psqDru&#10;vryFzazYnF7v+OVne9jT/uNwvJ9GY+31eFjPQWUa8r/57/rZCb4p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JfrPHAAAA3QAAAA8AAAAAAAAAAAAAAAAAmAIAAGRy&#10;cy9kb3ducmV2LnhtbFBLBQYAAAAABAAEAPUAAACMAwAAAAA=&#10;" fillcolor="black" stroked="f">
              <v:textbox style="mso-next-textbox:#Rectangle 2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wYJsQA&#10;AADdAAAADwAAAGRycy9kb3ducmV2LnhtbERPS2vCQBC+F/wPywi91Y2CEqKr+KhQqD34OHgcs2Oy&#10;JDsbsltN++u7BcHbfHzPmS06W4sbtd44VjAcJCCIc6cNFwpOx+1bCsIHZI21Y1LwQx4W897LDDPt&#10;7ryn2yEUIoawz1BBGUKTSenzkiz6gWuII3d1rcUQYVtI3eI9httajpJkIi0ajg0lNrQuKa8O31bB&#10;+XNi0r2h0WX3u3rXu3G1+tpUSr32u+UURKAuPMUP94eO85N0CP/fxB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GC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45MMA&#10;AADdAAAADwAAAGRycy9kb3ducmV2LnhtbERPTWsCMRC9F/wPYYTealIPsmyNIhbRi4fall6HzXSz&#10;7mayJlFXf31TKPQ2j/c58+XgOnGhEBvPGp4nCgRx5U3DtYaP981TASImZIOdZ9JwowjLxehhjqXx&#10;V36jyyHVIodwLFGDTakvpYyVJYdx4nvizH374DBlGGppAl5zuOvkVKmZdNhwbrDY09pS1R7OTkNY&#10;fb22dz5/tuq+v8XtcTgVaLV+HA+rFxCJhvQv/nPvTJ6viin8fpN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u45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O4zcMA&#10;AADdAAAADwAAAGRycy9kb3ducmV2LnhtbERP22oCMRB9L/QfwhR8KTWphaqrUUqhICgFrR8wbsbd&#10;pclk2Ux19eubQsG3OZzrzJd98OpEXWoiW3geGlDEZXQNVxb2Xx9PE1BJkB36yGThQgmWi/u7ORYu&#10;nnlLp51UKodwKtBCLdIWWqeypoBpGFvizB1jF1Ay7CrtOjzn8OD1yJhXHbDh3FBjS+81ld+7n2DB&#10;jw5+uh6njVz2emOuQbaPn87awUP/NgMl1MtN/O9euTzfTF7g75t8gl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O4z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Yv/cMA&#10;AADdAAAADwAAAGRycy9kb3ducmV2LnhtbERPTWsCMRC9F/wPYQRvNVsRkdUorSLsxYNbxeu4GTdL&#10;k8myibr21zeFQm/zeJ+zXPfOijt1ofGs4G2cgSCuvG64VnD83L3OQYSIrNF6JgVPCrBeDV6WmGv/&#10;4APdy1iLFMIhRwUmxjaXMlSGHIaxb4kTd/Wdw5hgV0vd4SOFOysnWTaTDhtODQZb2hiqvsqbU7At&#10;Wzs5FuYjnE/7y8UW3zs6b5UaDfv3BYhIffwX/7kLneZn8yn8fpNO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Yv/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F18IA&#10;AADdAAAADwAAAGRycy9kb3ducmV2LnhtbERPTWvCQBC9F/wPyxS8NbstmIbUVUQqCJ6a6qG3YXea&#10;pGZnQ3Y18d+7hUJv83ifs1xPrhNXGkLrWcNzpkAQG29brjUcP3dPBYgQkS12nknDjQKsV7OHJZbW&#10;j/xB1yrWIoVwKFFDE2NfShlMQw5D5nvixH37wWFMcKilHXBM4a6TL0rl0mHLqaHBnrYNmXN1cRp+&#10;dvLgjUJzOp7GvX39es+pU1rPH6fNG4hIU/wX/7n3Ns1XxQJ+v0kn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cXX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5jsQA&#10;AADdAAAADwAAAGRycy9kb3ducmV2LnhtbERPTWvCQBC9F/wPywjemk0VJKSuYgWhtPRQI+Jxmh2T&#10;kOxs2N3E9N93C4Xe5vE+Z7ObTCdGcr6xrOApSUEQl1Y3XCk4F8fHDIQPyBo7y6TgmzzstrOHDeba&#10;3vmTxlOoRAxhn6OCOoQ+l9KXNRn0ie2JI3ezzmCI0FVSO7zHcNPJZZqupcGGY0ONPR1qKtvTYBRc&#10;h3e+faze9u4lXOxU+Hb5lbVKLebT/hlEoCn8i//crzrOT7M1/H4TT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2+Y7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mx8UA&#10;AADdAAAADwAAAGRycy9kb3ducmV2LnhtbERPTWsCMRC9F/wPYYTealJRu90aRYVCL0K1PdTbuJnu&#10;Lm4ma5Lq6q9vCkJv83ifM513thEn8qF2rOFxoEAQF87UXGr4/Hh9yECEiGywcUwaLhRgPuvdTTE3&#10;7swbOm1jKVIIhxw1VDG2uZShqMhiGLiWOHHfzluMCfpSGo/nFG4bOVRqIi3WnBoqbGlVUXHY/lgN&#10;y+dseXwf8fq62e9o97U/jIdeaX3f7xYvICJ18V98c7+ZNF9lT/D3TTp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ObH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5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ItMUA&#10;AADdAAAADwAAAGRycy9kb3ducmV2LnhtbESPQUsDMRCF74L/IYzgzWarIGVtWpaCKJ62teJ1uhk3&#10;SzeTJYnp+u+dg+BthvfmvW/W29mPqlBMQ2ADy0UFirgLduDewPH9+W4FKmVki2NgMvBDCbab66s1&#10;1jZceE/lkHslIZxqNOBynmqtU+fIY1qEiVi0rxA9Zlljr23Ei4T7Ud9X1aP2OLA0OJxo56g7H769&#10;gXLatc1D+Sxu/xabPob25ePUGnN7MzdPoDLN+d/8d/1qBb9aCa58Iy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4i0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6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jN3cMA&#10;AADdAAAADwAAAGRycy9kb3ducmV2LnhtbERPTWvCQBC9F/wPywi91Y09iEZXEdFivdhGQY9DdswG&#10;s7Mhu8bYX98VCr3N433ObNHZSrTU+NKxguEgAUGcO11yoeB42LyNQfiArLFyTAoe5GEx773MMNXu&#10;zt/UZqEQMYR9igpMCHUqpc8NWfQDVxNH7uIaiyHCppC6wXsMt5V8T5KRtFhybDBY08pQfs1uVoEf&#10;rtannf2ZtOcPw/vs04y+CqPUa79bTkEE6sK/+M+91XF+Mp7A8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jN3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85E47" w:rsidRPr="007701E3" w:rsidRDefault="00F85E47" w:rsidP="00F85E4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Крупець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№25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</w:p>
    <w:p w:rsidR="00F85E4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</w:t>
      </w:r>
    </w:p>
    <w:p w:rsidR="00F85E4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користування на умовах оренди</w:t>
      </w:r>
    </w:p>
    <w:p w:rsidR="00F85E4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 зміною цільового призначення</w:t>
      </w: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ВКП «Явір - Інвест»</w:t>
      </w: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клопотання ВКП « Явір - Інвест »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рада  </w:t>
      </w:r>
    </w:p>
    <w:p w:rsidR="00F85E47" w:rsidRPr="00140D3D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ВКП «Явір - Інвест»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мельної ділянки в користування на умовах  оренди із зміною цільового призначення за рахунок земель комунальної власності  сільськогосподарського призначення (сіножаті) в землі промисловості, транспорту, зв’язку, енергетики, оборони та іншого призначення (11.01), для  розміщення  та  експлуатації основних, підсобних і допоміжних будівель та споруд  підприємствами, що пов’язані з користуванням надрами, площею 7,7973 га, яка розташована  за межами  населених  пунктів  Крупецької сільської ради, Славутського району, Хмельницької області.</w:t>
      </w: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2.Надати ВКП «Явір - Інвест»,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 21319929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 користування на умовах оренди,  земельну ділянку площею 7,7973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ий номер: 6823984000:03:017:0049,із зміною цільового призначення за рахунок земель комунальної власності  сільськогосподарського призначення (сіножаті) в землі промисловості, транспорту, зв’язку, енергетики, оборони та іншого призначення (11.01), для  розміщення  та  експлуатації основних, підсобних і допоміжних будівель та споруд  підприємствами, що пов’язані з користуванням надрами,  яка розташована  за межами  населених  пунктів  Крупецької сільської ради, Славутського району, Хмельницької області.</w:t>
      </w: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3.Затвердити  розрахунок втрат сільськогосподарського виробництва, які підлягають  відшкодуванню при  відведенні  земельної ділянки  ВКП «Явір-Інвест», для розміщення та експлуатації основних, підсобних і допоміжних будівель та споруд, підприємствами, що пов’язані  з користуванням надрами (11.1)  в сумі 100409,73 грн.</w:t>
      </w:r>
    </w:p>
    <w:p w:rsidR="00F85E47" w:rsidRPr="00140D3D" w:rsidRDefault="00F85E47" w:rsidP="00F85E4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319"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4</w:t>
      </w:r>
      <w:r w:rsidRPr="00E9031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Надати  земельну ділянку в користування на умовах оренди терміном  на  16 років та  встановивши</w:t>
      </w:r>
      <w:r w:rsidRPr="00E90319">
        <w:rPr>
          <w:rFonts w:ascii="Times New Roman" w:hAnsi="Times New Roman" w:cs="Times New Roman"/>
          <w:color w:val="000000"/>
          <w:sz w:val="24"/>
          <w:szCs w:val="24"/>
        </w:rPr>
        <w:t xml:space="preserve">  оренд</w:t>
      </w:r>
      <w:r>
        <w:rPr>
          <w:rFonts w:ascii="Times New Roman" w:hAnsi="Times New Roman" w:cs="Times New Roman"/>
          <w:color w:val="000000"/>
          <w:sz w:val="24"/>
          <w:szCs w:val="24"/>
        </w:rPr>
        <w:t>ну плату  в</w:t>
      </w:r>
      <w:r w:rsidRPr="00E90319">
        <w:rPr>
          <w:rFonts w:ascii="Times New Roman" w:hAnsi="Times New Roman" w:cs="Times New Roman"/>
          <w:color w:val="000000"/>
          <w:sz w:val="24"/>
          <w:szCs w:val="24"/>
        </w:rPr>
        <w:t xml:space="preserve"> розмір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і  6 %  відсотків від нормативної грошової оцінки земельної ділянки. 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5.ВКП «Явір-Інвест», посвідчити право  користування на умовах оренди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установленому  законом порядку.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2019-05-15T06:05:00Z</dcterms:created>
  <dcterms:modified xsi:type="dcterms:W3CDTF">2019-05-15T06:05:00Z</dcterms:modified>
</cp:coreProperties>
</file>