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ECE" w:rsidRDefault="00196ECE" w:rsidP="00196ECE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196ECE" w:rsidRDefault="00462AAD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462AAD">
        <w:pict>
          <v:group id="_x0000_s1026" style="position:absolute;left:0;text-align:left;margin-left:215.85pt;margin-top:5.9pt;width:34pt;height:48.2pt;z-index:25171353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96ECE" w:rsidRDefault="00196ECE" w:rsidP="00196ECE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196ECE" w:rsidRDefault="00196ECE" w:rsidP="00196EC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96ECE" w:rsidRDefault="00196ECE" w:rsidP="00196EC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196ECE" w:rsidRDefault="00196ECE" w:rsidP="00196EC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96ECE" w:rsidRDefault="00196ECE" w:rsidP="00196ECE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14.05.2019 року                                            Крупець                                              №43</w:t>
      </w:r>
    </w:p>
    <w:p w:rsidR="00196ECE" w:rsidRDefault="00196ECE" w:rsidP="00196E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96ECE" w:rsidRDefault="00196ECE" w:rsidP="00196E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встановлення відрахування  частини прибутку </w:t>
      </w:r>
    </w:p>
    <w:p w:rsidR="00196ECE" w:rsidRDefault="00196ECE" w:rsidP="00196ECE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Полянського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лісокомунального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підприємства  </w:t>
      </w:r>
    </w:p>
    <w:p w:rsidR="00196ECE" w:rsidRDefault="00196ECE" w:rsidP="00196EC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96ECE" w:rsidRDefault="00196ECE" w:rsidP="00196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Відповідно до п.23ст.26 Закону України «Про місцеве самоврядування в Україні »</w:t>
      </w:r>
    </w:p>
    <w:p w:rsidR="00196ECE" w:rsidRDefault="00196ECE" w:rsidP="00196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сільська рада </w:t>
      </w:r>
    </w:p>
    <w:p w:rsidR="00196ECE" w:rsidRDefault="00196ECE" w:rsidP="00196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 :</w:t>
      </w:r>
    </w:p>
    <w:p w:rsidR="00196ECE" w:rsidRDefault="00196ECE" w:rsidP="00196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Встановити норматив відрахування частини чистого прибутку , що сплачується до бюджету наростаючим підсумком щоквартальної фінансово – господарської діяльності у строки встановлені для сплати податку на прибуток  :</w:t>
      </w:r>
    </w:p>
    <w:p w:rsidR="00196ECE" w:rsidRDefault="00196ECE" w:rsidP="00196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1.1 Полянському спеціалізованому </w:t>
      </w:r>
      <w:proofErr w:type="spellStart"/>
      <w:r>
        <w:rPr>
          <w:rFonts w:ascii="Times New Roman" w:hAnsi="Times New Roman" w:cs="Times New Roman"/>
          <w:sz w:val="24"/>
          <w:szCs w:val="24"/>
        </w:rPr>
        <w:t>лісокомунальному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підприємству в розмірі </w:t>
      </w:r>
    </w:p>
    <w:p w:rsidR="00196ECE" w:rsidRDefault="00196ECE" w:rsidP="00196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20</w:t>
      </w:r>
      <w:r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%   чистого прибутку.</w:t>
      </w:r>
    </w:p>
    <w:p w:rsidR="00196ECE" w:rsidRDefault="00196ECE" w:rsidP="00196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Частина чистого прибутку ( доходу ) , що підлягає сплаті до місцевого бюджету , визначається комунальним підприємством виходячи із обсягу чистого прибутку ( доходу ) розрахованого згідно з положеннями ( стандартами ) бухгалтерського обліку , розміру відрахувань , зазначеного у п.1 цього рішення , відповідно до форми розрахунку , встановленою Державною податковою службою , та зазначається у декларації з податку на прибуток підприємства.</w:t>
      </w:r>
    </w:p>
    <w:p w:rsidR="00196ECE" w:rsidRDefault="00196ECE" w:rsidP="00196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3.Розрахунок частини чистого прибутку ( доходу ) разом з фінансовою звітністю , складеною відповідно до положень ( стандартів ) бухгалтерського обліку, подається комунальними підприємствами до органу державної податкової служби за підсумками кварталу , півріччя , трьох кварталів та року протягом 40 календарних днів , що настають за останнім календарним днем звітного ( податкового ) кварталу.</w:t>
      </w:r>
    </w:p>
    <w:p w:rsidR="00196ECE" w:rsidRDefault="00196ECE" w:rsidP="00196EC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4.Частина чистого прибутку ( доходу ) зараховується на відповідний рахунок з обліку надходжень до загального фонду місцевого бюджету протягом 10 календарних днів, що настають за останнім днем відповідного граничного строку , передбаченого для подання розрахунку частини чистого прибутку.</w:t>
      </w:r>
    </w:p>
    <w:p w:rsidR="00196ECE" w:rsidRDefault="00196ECE" w:rsidP="00196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Контроль за виконанням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 ( О.В.</w:t>
      </w:r>
      <w:proofErr w:type="spellStart"/>
      <w:r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 .</w:t>
      </w:r>
    </w:p>
    <w:p w:rsidR="00196ECE" w:rsidRDefault="00196ECE" w:rsidP="00196EC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E56832" w:rsidRDefault="00E56832" w:rsidP="00196ECE">
      <w:pPr>
        <w:widowControl w:val="0"/>
        <w:autoSpaceDE w:val="0"/>
        <w:autoSpaceDN w:val="0"/>
        <w:adjustRightInd w:val="0"/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E2C75"/>
    <w:rsid w:val="000E5F4D"/>
    <w:rsid w:val="00106E39"/>
    <w:rsid w:val="00107879"/>
    <w:rsid w:val="00140C8B"/>
    <w:rsid w:val="00196ECE"/>
    <w:rsid w:val="001A3663"/>
    <w:rsid w:val="001D014F"/>
    <w:rsid w:val="001E767E"/>
    <w:rsid w:val="001F0134"/>
    <w:rsid w:val="00203856"/>
    <w:rsid w:val="002040D9"/>
    <w:rsid w:val="0022771D"/>
    <w:rsid w:val="0023190E"/>
    <w:rsid w:val="002366C8"/>
    <w:rsid w:val="00237333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E190A"/>
    <w:rsid w:val="003E57FE"/>
    <w:rsid w:val="003E5E47"/>
    <w:rsid w:val="003F5F5A"/>
    <w:rsid w:val="004135C8"/>
    <w:rsid w:val="00442923"/>
    <w:rsid w:val="00454D9D"/>
    <w:rsid w:val="00456832"/>
    <w:rsid w:val="00462AAD"/>
    <w:rsid w:val="00484E06"/>
    <w:rsid w:val="00490DEC"/>
    <w:rsid w:val="0049273E"/>
    <w:rsid w:val="004A1328"/>
    <w:rsid w:val="004C6F40"/>
    <w:rsid w:val="004D0DCF"/>
    <w:rsid w:val="004F474C"/>
    <w:rsid w:val="00535F54"/>
    <w:rsid w:val="00552289"/>
    <w:rsid w:val="00553F96"/>
    <w:rsid w:val="0056460E"/>
    <w:rsid w:val="005671F1"/>
    <w:rsid w:val="00572BD7"/>
    <w:rsid w:val="00574515"/>
    <w:rsid w:val="00575D5D"/>
    <w:rsid w:val="005A41F3"/>
    <w:rsid w:val="005D25BB"/>
    <w:rsid w:val="0061440A"/>
    <w:rsid w:val="00616E88"/>
    <w:rsid w:val="00632F5A"/>
    <w:rsid w:val="006355AC"/>
    <w:rsid w:val="006365B2"/>
    <w:rsid w:val="00650C29"/>
    <w:rsid w:val="00663417"/>
    <w:rsid w:val="006A1528"/>
    <w:rsid w:val="006E6404"/>
    <w:rsid w:val="00750454"/>
    <w:rsid w:val="00774B28"/>
    <w:rsid w:val="00776EDF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B21EB"/>
    <w:rsid w:val="009D1B2F"/>
    <w:rsid w:val="009F03AE"/>
    <w:rsid w:val="009F7A38"/>
    <w:rsid w:val="00A11696"/>
    <w:rsid w:val="00A15258"/>
    <w:rsid w:val="00A223E5"/>
    <w:rsid w:val="00A41D53"/>
    <w:rsid w:val="00A55425"/>
    <w:rsid w:val="00A60908"/>
    <w:rsid w:val="00AA3DC3"/>
    <w:rsid w:val="00AC7F01"/>
    <w:rsid w:val="00B00BCF"/>
    <w:rsid w:val="00B065E5"/>
    <w:rsid w:val="00B1668E"/>
    <w:rsid w:val="00B470E0"/>
    <w:rsid w:val="00BB0063"/>
    <w:rsid w:val="00BB254B"/>
    <w:rsid w:val="00BE3E63"/>
    <w:rsid w:val="00BE6174"/>
    <w:rsid w:val="00BF2AA5"/>
    <w:rsid w:val="00BF39D4"/>
    <w:rsid w:val="00C10B8B"/>
    <w:rsid w:val="00C163E3"/>
    <w:rsid w:val="00C54A32"/>
    <w:rsid w:val="00C938B9"/>
    <w:rsid w:val="00CA4B46"/>
    <w:rsid w:val="00CD0478"/>
    <w:rsid w:val="00CE1106"/>
    <w:rsid w:val="00CF1BBF"/>
    <w:rsid w:val="00D10247"/>
    <w:rsid w:val="00D104B4"/>
    <w:rsid w:val="00D769E3"/>
    <w:rsid w:val="00D8483E"/>
    <w:rsid w:val="00DB1A2A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C625E"/>
    <w:rsid w:val="00EE6C06"/>
    <w:rsid w:val="00EF2F95"/>
    <w:rsid w:val="00F15A87"/>
    <w:rsid w:val="00F41781"/>
    <w:rsid w:val="00F62B08"/>
    <w:rsid w:val="00F71ED0"/>
    <w:rsid w:val="00F8162A"/>
    <w:rsid w:val="00F85E47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1431</Words>
  <Characters>817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2019-05-17T07:44:00Z</dcterms:created>
  <dcterms:modified xsi:type="dcterms:W3CDTF">2019-05-17T07:44:00Z</dcterms:modified>
</cp:coreProperties>
</file>