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74B28" w:rsidRPr="007701E3" w:rsidRDefault="00786B7E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926" style="position:absolute;margin-left:215.85pt;margin-top:5.9pt;width:34pt;height:48.2pt;z-index:25169510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9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9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9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9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9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9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9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9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9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9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9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9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9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9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9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9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9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9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9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9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9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9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9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9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9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9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9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9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9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9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74B28" w:rsidRPr="007701E3" w:rsidRDefault="00774B28" w:rsidP="00774B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4B28" w:rsidRPr="007701E3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0A3634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№28</w:t>
      </w:r>
    </w:p>
    <w:p w:rsidR="00774B28" w:rsidRPr="000A3634" w:rsidRDefault="00774B28" w:rsidP="00774B28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0A3634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3634">
        <w:rPr>
          <w:rFonts w:ascii="Times New Roman" w:hAnsi="Times New Roman" w:cs="Times New Roman"/>
          <w:b/>
          <w:sz w:val="24"/>
          <w:szCs w:val="24"/>
        </w:rPr>
        <w:t xml:space="preserve">Про співфінансуванняоб’єкта </w:t>
      </w:r>
    </w:p>
    <w:p w:rsidR="00774B28" w:rsidRPr="000A3634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3634">
        <w:rPr>
          <w:rFonts w:ascii="Times New Roman" w:hAnsi="Times New Roman" w:cs="Times New Roman"/>
          <w:b/>
          <w:sz w:val="24"/>
          <w:szCs w:val="24"/>
        </w:rPr>
        <w:t xml:space="preserve">«Придбання телемедичного обладнання </w:t>
      </w:r>
    </w:p>
    <w:p w:rsidR="00774B28" w:rsidRPr="000A3634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3634">
        <w:rPr>
          <w:rFonts w:ascii="Times New Roman" w:hAnsi="Times New Roman" w:cs="Times New Roman"/>
          <w:b/>
          <w:sz w:val="24"/>
          <w:szCs w:val="24"/>
        </w:rPr>
        <w:t xml:space="preserve">для  амбулаторії загальної практики – </w:t>
      </w:r>
    </w:p>
    <w:p w:rsidR="00774B28" w:rsidRPr="000A3634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3634">
        <w:rPr>
          <w:rFonts w:ascii="Times New Roman" w:hAnsi="Times New Roman" w:cs="Times New Roman"/>
          <w:b/>
          <w:sz w:val="24"/>
          <w:szCs w:val="24"/>
        </w:rPr>
        <w:t>сімейної медицини по вул. Незалежності, 32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3634">
        <w:rPr>
          <w:rFonts w:ascii="Times New Roman" w:hAnsi="Times New Roman" w:cs="Times New Roman"/>
          <w:b/>
          <w:sz w:val="24"/>
          <w:szCs w:val="24"/>
        </w:rPr>
        <w:t>а</w:t>
      </w:r>
    </w:p>
    <w:p w:rsidR="00774B28" w:rsidRPr="000A3634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A3634">
        <w:rPr>
          <w:rFonts w:ascii="Times New Roman" w:hAnsi="Times New Roman" w:cs="Times New Roman"/>
          <w:b/>
          <w:sz w:val="24"/>
          <w:szCs w:val="24"/>
        </w:rPr>
        <w:t>в с.Крупець Славутського району»</w:t>
      </w:r>
    </w:p>
    <w:p w:rsidR="00774B28" w:rsidRPr="000A3634" w:rsidRDefault="00774B28" w:rsidP="00774B28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774B28" w:rsidRPr="000A3634" w:rsidRDefault="00774B28" w:rsidP="00774B28">
      <w:pPr>
        <w:widowControl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3634">
        <w:rPr>
          <w:rFonts w:ascii="Times New Roman" w:hAnsi="Times New Roman" w:cs="Times New Roman"/>
          <w:color w:val="000000"/>
          <w:sz w:val="24"/>
          <w:szCs w:val="24"/>
        </w:rPr>
        <w:t>Відповідно до пункту 5 Порядку та умов надання субвенції з державного бюджету місцевим бюджетам на здійснення заходів, спрямованих на розвиток системи охорони здоров’я у сільській місцевості, затвердженого постановою  Кабінету Міністрів України від 06.12.2017 року №983, керуючись статтею 26 Закону України «Про місцеве самоврядування в Україні»</w:t>
      </w:r>
      <w:r w:rsidRPr="000A3634">
        <w:rPr>
          <w:rFonts w:ascii="Times New Roman" w:hAnsi="Times New Roman" w:cs="Times New Roman"/>
          <w:sz w:val="24"/>
          <w:szCs w:val="24"/>
        </w:rPr>
        <w:t>,  Крупецька сільська рада</w:t>
      </w:r>
    </w:p>
    <w:p w:rsidR="00774B28" w:rsidRPr="000A3634" w:rsidRDefault="00774B28" w:rsidP="00774B2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3634">
        <w:rPr>
          <w:rFonts w:ascii="Times New Roman" w:hAnsi="Times New Roman" w:cs="Times New Roman"/>
          <w:sz w:val="24"/>
          <w:szCs w:val="24"/>
          <w:lang w:val="ru-RU"/>
        </w:rPr>
        <w:t>ВИРІШИЛА:</w:t>
      </w:r>
    </w:p>
    <w:p w:rsidR="00774B28" w:rsidRPr="000A3634" w:rsidRDefault="00774B28" w:rsidP="00774B28">
      <w:pPr>
        <w:shd w:val="clear" w:color="auto" w:fill="FFFFFF"/>
        <w:spacing w:after="0"/>
        <w:ind w:left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3634">
        <w:rPr>
          <w:rFonts w:ascii="Times New Roman" w:hAnsi="Times New Roman" w:cs="Times New Roman"/>
          <w:color w:val="000000"/>
          <w:sz w:val="24"/>
          <w:szCs w:val="24"/>
        </w:rPr>
        <w:t xml:space="preserve"> 1. Виділити кошти з сільського бюджету в сумі 11,000 тис. грн.</w:t>
      </w:r>
      <w:r w:rsidRPr="000A3634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0A3634">
        <w:rPr>
          <w:rFonts w:ascii="Times New Roman" w:hAnsi="Times New Roman" w:cs="Times New Roman"/>
          <w:color w:val="000000"/>
          <w:sz w:val="24"/>
          <w:szCs w:val="24"/>
          <w:lang w:val="ru-RU"/>
        </w:rPr>
        <w:t>(одинадцять</w:t>
      </w:r>
      <w:r w:rsidRPr="000A36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End"/>
    </w:p>
    <w:p w:rsidR="00774B28" w:rsidRPr="000A3634" w:rsidRDefault="00774B28" w:rsidP="00774B28">
      <w:pPr>
        <w:shd w:val="clear" w:color="auto" w:fill="FFFFFF"/>
        <w:spacing w:after="0"/>
        <w:ind w:left="6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A3634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Pr="000A3634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исяч гривень 00 коп.)</w:t>
      </w:r>
      <w:r w:rsidRPr="000A3634">
        <w:rPr>
          <w:rFonts w:ascii="Times New Roman" w:hAnsi="Times New Roman" w:cs="Times New Roman"/>
          <w:color w:val="000000"/>
          <w:sz w:val="24"/>
          <w:szCs w:val="24"/>
        </w:rPr>
        <w:t xml:space="preserve"> на співфінансування об’єкту «Придбання телемедичного обладнання для  амбулаторії загальної практики – сімейної медицини по вул. Незалежності, 32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A3634">
        <w:rPr>
          <w:rFonts w:ascii="Times New Roman" w:hAnsi="Times New Roman" w:cs="Times New Roman"/>
          <w:color w:val="000000"/>
          <w:sz w:val="24"/>
          <w:szCs w:val="24"/>
        </w:rPr>
        <w:t>а в с.Крупець Славутського району», визначив</w:t>
      </w:r>
      <w:r>
        <w:rPr>
          <w:rFonts w:ascii="Times New Roman" w:hAnsi="Times New Roman" w:cs="Times New Roman"/>
          <w:color w:val="000000"/>
          <w:sz w:val="24"/>
          <w:szCs w:val="24"/>
        </w:rPr>
        <w:t>ши одержувачем цих коштів – Славутську районну раду , Хмельницької області .</w:t>
      </w:r>
    </w:p>
    <w:p w:rsidR="00774B28" w:rsidRDefault="00774B28" w:rsidP="00774B2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0A3634">
        <w:rPr>
          <w:rFonts w:ascii="Times New Roman" w:hAnsi="Times New Roman" w:cs="Times New Roman"/>
          <w:sz w:val="24"/>
          <w:szCs w:val="24"/>
        </w:rPr>
        <w:t xml:space="preserve"> 2.Контроль за виконанням рішення поклас</w:t>
      </w:r>
      <w:r>
        <w:rPr>
          <w:rFonts w:ascii="Times New Roman" w:hAnsi="Times New Roman" w:cs="Times New Roman"/>
          <w:sz w:val="24"/>
          <w:szCs w:val="24"/>
        </w:rPr>
        <w:t>ти на постійну комісію з питань</w:t>
      </w:r>
    </w:p>
    <w:p w:rsidR="00774B28" w:rsidRPr="000A3634" w:rsidRDefault="00774B28" w:rsidP="00774B2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A3634">
        <w:rPr>
          <w:rFonts w:ascii="Times New Roman" w:hAnsi="Times New Roman" w:cs="Times New Roman"/>
          <w:sz w:val="24"/>
          <w:szCs w:val="24"/>
        </w:rPr>
        <w:t>фінансів, бюджету, планування, соціально-економічного розвитку, інвестицій та міжнародного співробітництва (О.В.Качаровська).</w:t>
      </w:r>
    </w:p>
    <w:p w:rsidR="00774B28" w:rsidRPr="000A3634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Default="00774B28" w:rsidP="00774B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Default="00774B28" w:rsidP="00774B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0A3634" w:rsidRDefault="00774B28" w:rsidP="00774B2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0A3634" w:rsidRDefault="00774B28" w:rsidP="00774B28">
      <w:p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A3634">
        <w:rPr>
          <w:rFonts w:ascii="Times New Roman" w:hAnsi="Times New Roman" w:cs="Times New Roman"/>
          <w:sz w:val="24"/>
          <w:szCs w:val="24"/>
          <w:lang w:val="ru-RU"/>
        </w:rPr>
        <w:t xml:space="preserve">Сільський голова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</w:t>
      </w:r>
      <w:r w:rsidRPr="000A3634">
        <w:rPr>
          <w:rFonts w:ascii="Times New Roman" w:hAnsi="Times New Roman" w:cs="Times New Roman"/>
          <w:sz w:val="24"/>
          <w:szCs w:val="24"/>
          <w:lang w:val="ru-RU"/>
        </w:rPr>
        <w:t xml:space="preserve">  В.А. Михалюк</w:t>
      </w:r>
    </w:p>
    <w:p w:rsidR="00774B28" w:rsidRDefault="00774B28" w:rsidP="00774B28">
      <w:pPr>
        <w:jc w:val="both"/>
        <w:rPr>
          <w:sz w:val="24"/>
          <w:lang w:val="ru-RU"/>
        </w:rPr>
      </w:pPr>
    </w:p>
    <w:p w:rsidR="00A936F2" w:rsidRDefault="00A936F2" w:rsidP="00774B28">
      <w:pPr>
        <w:jc w:val="both"/>
        <w:rPr>
          <w:sz w:val="24"/>
          <w:lang w:val="ru-RU"/>
        </w:rPr>
      </w:pPr>
    </w:p>
    <w:p w:rsidR="00774B28" w:rsidRPr="006C0B42" w:rsidRDefault="00774B28" w:rsidP="00774B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77133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1A81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B3DBE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A274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34DE"/>
    <w:rsid w:val="00B470E0"/>
    <w:rsid w:val="00BB0063"/>
    <w:rsid w:val="00BB254B"/>
    <w:rsid w:val="00BC6E13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980</Words>
  <Characters>559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2019-05-15T06:06:00Z</dcterms:created>
  <dcterms:modified xsi:type="dcterms:W3CDTF">2019-05-15T06:06:00Z</dcterms:modified>
</cp:coreProperties>
</file>