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275" style="position:absolute;left:0;text-align:left;margin-left:223.65pt;margin-top:0;width:34.4pt;height:48.3pt;z-index:251672576" coordorigin="3834,994" coordsize="1142,1718">
            <v:shape id="_x0000_s1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7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7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8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8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6" style="position:absolute;left:3834;top:1424;width:40;height:748" fillcolor="black" stroked="f"/>
            <v:shape id="_x0000_s1297" style="position:absolute;left:3834;top:2172;width:40;height:163" coordsize="400,1632" path="m400,1615r,9l400,,,,,1624r,8l,1624r,3l1,1632r399,-17xe" fillcolor="black" stroked="f">
              <v:path arrowok="t"/>
            </v:shape>
            <v:shape id="_x0000_s129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9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0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3" style="position:absolute;left:4405;top:994;width:551;height:40" fillcolor="black" stroked="f"/>
            <v:shape id="_x0000_s1304" style="position:absolute;left:3834;top:994;width:571;height:40" coordsize="5711,400" path="m400,200l201,400r5510,l5711,,201,,,200,201,,,,,200r400,xe" fillcolor="black" stroked="f">
              <v:path arrowok="t"/>
            </v:shape>
            <v:shape id="_x0000_s130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№5</w:t>
      </w:r>
    </w:p>
    <w:p w:rsidR="00F85E47" w:rsidRPr="00870DB8" w:rsidRDefault="00F85E47" w:rsidP="00F85E47"/>
    <w:p w:rsidR="00F85E47" w:rsidRPr="00824BE9" w:rsidRDefault="00F85E47" w:rsidP="00F85E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4BE9">
        <w:rPr>
          <w:rFonts w:ascii="Times New Roman" w:hAnsi="Times New Roman" w:cs="Times New Roman"/>
          <w:b/>
          <w:sz w:val="24"/>
          <w:szCs w:val="24"/>
        </w:rPr>
        <w:t>Про передачу у господарське відання майна</w:t>
      </w:r>
    </w:p>
    <w:p w:rsidR="00F85E47" w:rsidRPr="00824BE9" w:rsidRDefault="00F85E47" w:rsidP="00F85E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4BE9">
        <w:rPr>
          <w:rFonts w:ascii="Times New Roman" w:hAnsi="Times New Roman" w:cs="Times New Roman"/>
          <w:b/>
          <w:sz w:val="24"/>
          <w:szCs w:val="24"/>
        </w:rPr>
        <w:t xml:space="preserve">комунальної власності об’єднаної територіальної громади </w:t>
      </w:r>
    </w:p>
    <w:p w:rsidR="00F85E47" w:rsidRPr="00824BE9" w:rsidRDefault="00F85E47" w:rsidP="00F85E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5E47" w:rsidRPr="00824BE9" w:rsidRDefault="00F85E47" w:rsidP="00F85E4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4BE9">
        <w:rPr>
          <w:rFonts w:ascii="Times New Roman" w:hAnsi="Times New Roman" w:cs="Times New Roman"/>
          <w:sz w:val="24"/>
          <w:szCs w:val="24"/>
        </w:rPr>
        <w:t>Відповідно до статті 25, 60 Закону України «Про місцеве самоврядування в Україні», статті 136 Господарського кодексу України, сільська рада</w:t>
      </w:r>
    </w:p>
    <w:p w:rsidR="00F85E47" w:rsidRPr="00824BE9" w:rsidRDefault="00F85E47" w:rsidP="00F85E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BE9">
        <w:rPr>
          <w:rFonts w:ascii="Times New Roman" w:hAnsi="Times New Roman" w:cs="Times New Roman"/>
          <w:sz w:val="24"/>
          <w:szCs w:val="24"/>
        </w:rPr>
        <w:t>ВИРІШИЛА:</w:t>
      </w:r>
    </w:p>
    <w:p w:rsidR="00F85E47" w:rsidRPr="00A75CF4" w:rsidRDefault="00F85E47" w:rsidP="00F85E47">
      <w:pPr>
        <w:pStyle w:val="af4"/>
        <w:widowControl w:val="0"/>
        <w:numPr>
          <w:ilvl w:val="0"/>
          <w:numId w:val="4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  <w:r w:rsidRPr="00A75CF4">
        <w:rPr>
          <w:sz w:val="24"/>
          <w:szCs w:val="24"/>
        </w:rPr>
        <w:t xml:space="preserve">Передати в господарське відання та на баланс Полянського спеціалізованого лісокомунального підприємства майно комунальної власності Крупецької сільської об’єднаної територіальної громади, а саме – «Водопостачання с. Полянь Славутського району Хмельницької області, довжина водопроводу, довжина трубопроводу: І черга 2 737 м.» загальною вартістю 815 273 (вісімсот п’ятнадцять двісті сімдесят три  грн. 00 коп. </w:t>
      </w:r>
    </w:p>
    <w:p w:rsidR="00F85E47" w:rsidRPr="00824BE9" w:rsidRDefault="00F85E47" w:rsidP="00F85E4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5CF4">
        <w:rPr>
          <w:rFonts w:ascii="Times New Roman" w:hAnsi="Times New Roman" w:cs="Times New Roman"/>
          <w:sz w:val="24"/>
          <w:szCs w:val="24"/>
        </w:rPr>
        <w:t xml:space="preserve">2.  Сільському голові Михалюку В.А. та директору </w:t>
      </w:r>
      <w:r w:rsidRPr="00824BE9">
        <w:rPr>
          <w:rFonts w:ascii="Times New Roman" w:hAnsi="Times New Roman" w:cs="Times New Roman"/>
          <w:sz w:val="24"/>
          <w:szCs w:val="24"/>
        </w:rPr>
        <w:t>Полянському СЛКП Ліпському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F85E47" w:rsidRPr="00824BE9" w:rsidRDefault="00F85E47" w:rsidP="00F85E4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4BE9">
        <w:rPr>
          <w:rFonts w:ascii="Times New Roman" w:hAnsi="Times New Roman" w:cs="Times New Roman"/>
          <w:sz w:val="24"/>
          <w:szCs w:val="24"/>
        </w:rPr>
        <w:t>3. Директору Полянському СЛКП Ліпському В.В. забезпечити експлуатацію та утримання комунального майна відповідно до вимог чинного законодавства.</w:t>
      </w:r>
    </w:p>
    <w:p w:rsidR="00F85E47" w:rsidRPr="00824BE9" w:rsidRDefault="00F85E47" w:rsidP="00F85E4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4BE9">
        <w:rPr>
          <w:rFonts w:ascii="Times New Roman" w:hAnsi="Times New Roman" w:cs="Times New Roman"/>
          <w:sz w:val="24"/>
          <w:szCs w:val="24"/>
        </w:rPr>
        <w:t xml:space="preserve">4. </w:t>
      </w:r>
      <w:r w:rsidRPr="00824BE9">
        <w:rPr>
          <w:rFonts w:ascii="Times New Roman" w:eastAsia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комунальної власності, житлово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4BE9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4BE9">
        <w:rPr>
          <w:rFonts w:ascii="Times New Roman" w:eastAsia="Times New Roman" w:hAnsi="Times New Roman" w:cs="Times New Roman"/>
          <w:sz w:val="24"/>
          <w:szCs w:val="24"/>
        </w:rPr>
        <w:t>комунального господарства, енергозбереження та транспорту та інфраструктури (Немец В.М.).</w:t>
      </w:r>
    </w:p>
    <w:p w:rsidR="00F85E47" w:rsidRDefault="00F85E47" w:rsidP="00F85E47">
      <w:pPr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rPr>
          <w:rFonts w:ascii="Times New Roman" w:hAnsi="Times New Roman" w:cs="Times New Roman"/>
          <w:sz w:val="24"/>
          <w:szCs w:val="24"/>
        </w:rPr>
      </w:pPr>
    </w:p>
    <w:p w:rsidR="00F85E47" w:rsidRPr="00824BE9" w:rsidRDefault="00F85E47" w:rsidP="00F85E47">
      <w:pPr>
        <w:rPr>
          <w:rFonts w:ascii="Times New Roman" w:hAnsi="Times New Roman" w:cs="Times New Roman"/>
          <w:sz w:val="24"/>
          <w:szCs w:val="24"/>
        </w:rPr>
      </w:pPr>
    </w:p>
    <w:p w:rsidR="00F85E47" w:rsidRPr="00824BE9" w:rsidRDefault="00F85E47" w:rsidP="00F85E47">
      <w:pPr>
        <w:rPr>
          <w:rFonts w:ascii="Times New Roman" w:hAnsi="Times New Roman" w:cs="Times New Roman"/>
          <w:sz w:val="24"/>
          <w:szCs w:val="24"/>
        </w:rPr>
      </w:pPr>
      <w:r w:rsidRPr="00824BE9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</w:r>
      <w:r w:rsidRPr="00824BE9">
        <w:rPr>
          <w:rFonts w:ascii="Times New Roman" w:hAnsi="Times New Roman" w:cs="Times New Roman"/>
          <w:sz w:val="24"/>
          <w:szCs w:val="24"/>
        </w:rPr>
        <w:tab/>
        <w:t>В.А. Михалюк</w:t>
      </w:r>
    </w:p>
    <w:p w:rsidR="00F85E47" w:rsidRPr="00811433" w:rsidRDefault="00F85E47" w:rsidP="00F85E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F85E47" w:rsidRDefault="00F85E47" w:rsidP="00A75CF4">
      <w:pPr>
        <w:spacing w:after="0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7F1426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2019-05-15T05:21:00Z</dcterms:created>
  <dcterms:modified xsi:type="dcterms:W3CDTF">2019-05-15T05:21:00Z</dcterms:modified>
</cp:coreProperties>
</file>