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704" behindDoc="0" locked="0" layoutInCell="1" allowOverlap="1" wp14:anchorId="7B0FA023" wp14:editId="217F5DB8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6" name="Рисунок 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№34</w:t>
      </w:r>
    </w:p>
    <w:p w:rsidR="00B871DD" w:rsidRDefault="00B871DD" w:rsidP="00B871DD">
      <w:pPr>
        <w:tabs>
          <w:tab w:val="left" w:pos="0"/>
          <w:tab w:val="left" w:pos="8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ind w:leftChars="-6" w:left="-1" w:hangingChars="5" w:hanging="12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поштової адреси індивідуальному житловому будинку, забудовником якого є </w:t>
      </w:r>
      <w:proofErr w:type="spellStart"/>
      <w:r>
        <w:rPr>
          <w:rFonts w:ascii="Times New Roman" w:hAnsi="Times New Roman"/>
          <w:b/>
          <w:sz w:val="24"/>
          <w:szCs w:val="24"/>
        </w:rPr>
        <w:t>Підгородецька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О.А.</w:t>
      </w:r>
    </w:p>
    <w:p w:rsidR="00B871DD" w:rsidRDefault="00B871DD" w:rsidP="00B8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жительки села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вул. Незалежності буд.№93 </w:t>
      </w:r>
      <w:proofErr w:type="spellStart"/>
      <w:r>
        <w:rPr>
          <w:rFonts w:ascii="Times New Roman" w:hAnsi="Times New Roman"/>
          <w:sz w:val="24"/>
          <w:szCs w:val="24"/>
        </w:rPr>
        <w:t>Підгородецької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Олени Анатоліївни  , виконавчий комітет сільської ради </w:t>
      </w: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B871DD" w:rsidRDefault="00B871DD" w:rsidP="00B871DD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індивідуальному житловому будинку, що розташований на земельній ділянці, площею 0.1502 га, кадастровий номер земельної ділянки 6823986800:01:004:0032, забудовником якого є </w:t>
      </w:r>
      <w:proofErr w:type="spellStart"/>
      <w:r>
        <w:rPr>
          <w:rFonts w:ascii="Times New Roman" w:hAnsi="Times New Roman"/>
          <w:sz w:val="24"/>
          <w:szCs w:val="24"/>
        </w:rPr>
        <w:t>Підгородецька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Олена </w:t>
      </w:r>
      <w:proofErr w:type="spellStart"/>
      <w:r>
        <w:rPr>
          <w:rFonts w:ascii="Times New Roman" w:hAnsi="Times New Roman"/>
          <w:sz w:val="24"/>
          <w:szCs w:val="24"/>
        </w:rPr>
        <w:t>Анатолївна</w:t>
      </w:r>
      <w:proofErr w:type="spellEnd"/>
      <w:r>
        <w:rPr>
          <w:rFonts w:ascii="Times New Roman" w:hAnsi="Times New Roman"/>
          <w:sz w:val="24"/>
          <w:szCs w:val="24"/>
        </w:rPr>
        <w:t xml:space="preserve">  поштову адресу: вулиця </w:t>
      </w:r>
      <w:r w:rsidR="00ED30BC">
        <w:rPr>
          <w:rFonts w:ascii="Times New Roman" w:hAnsi="Times New Roman"/>
          <w:sz w:val="24"/>
          <w:szCs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 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proofErr w:type="spellStart"/>
      <w:r>
        <w:rPr>
          <w:rFonts w:ascii="Times New Roman" w:hAnsi="Times New Roman"/>
          <w:sz w:val="24"/>
          <w:szCs w:val="24"/>
        </w:rPr>
        <w:t>Підгородецькій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О.А. встановити покажчик з назвою вулиці та номером будинку.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Pr="00B871DD" w:rsidRDefault="00FE38FB" w:rsidP="00B871DD"/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0333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0109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AD1649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D30BC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6ED63-9363-42AD-BF23-527FBF0B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2018-11-15T12:44:00Z</cp:lastPrinted>
  <dcterms:created xsi:type="dcterms:W3CDTF">2019-08-06T05:55:00Z</dcterms:created>
  <dcterms:modified xsi:type="dcterms:W3CDTF">2019-08-06T06:42:00Z</dcterms:modified>
</cp:coreProperties>
</file>