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BD2" w:rsidRDefault="00E43BD2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94B86" w:rsidRDefault="00552AD0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552AD0">
        <w:pict>
          <v:group id="_x0000_s1431" style="position:absolute;margin-left:215.85pt;margin-top:5.9pt;width:34pt;height:48.2pt;z-index:25167564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43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3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3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3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3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3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3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3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4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4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4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4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4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4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4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4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4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4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5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5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5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5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5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5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5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5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5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5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6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6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94B86" w:rsidRDefault="00C94B86" w:rsidP="00C94B8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94B86" w:rsidRDefault="00C94B86" w:rsidP="00C94B8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25.06.2019 року                                            Крупець                                              №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сектору культури та туризму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РДА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завідувача сектору культури та туризму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РДА про надання субвенції на оплату праці керівників колективів та акомпаніатора у ІІ півріччі 2019 року,  </w:t>
      </w:r>
      <w:r>
        <w:rPr>
          <w:rFonts w:ascii="Times New Roman" w:hAnsi="Times New Roman" w:cs="Times New Roman"/>
          <w:sz w:val="24"/>
          <w:szCs w:val="24"/>
        </w:rPr>
        <w:t xml:space="preserve">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</w:t>
      </w:r>
    </w:p>
    <w:p w:rsidR="00C94B86" w:rsidRDefault="00C94B86" w:rsidP="00C94B86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 Надати субвенцію з місцевого бюджету на утримання об’єктів спільного користування чи ліквідацію негативних наслідків діяльності об’єктів спільного користування для С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ектору культури та туризму </w:t>
      </w:r>
      <w:proofErr w:type="spellStart"/>
      <w:r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>на оплату праці керівників колективів та акомпаніатора у ІІ півріччі 2019 року</w:t>
      </w:r>
      <w:r>
        <w:rPr>
          <w:rFonts w:ascii="Times New Roman" w:hAnsi="Times New Roman" w:cs="Times New Roman"/>
          <w:sz w:val="24"/>
          <w:szCs w:val="24"/>
        </w:rPr>
        <w:t xml:space="preserve"> з 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районного бюджету в сумі 36,48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тис.грн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4B86" w:rsidRDefault="00C94B86" w:rsidP="00C94B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C94B86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D6AA9"/>
    <w:rsid w:val="000E2C75"/>
    <w:rsid w:val="000E5F4D"/>
    <w:rsid w:val="00106E39"/>
    <w:rsid w:val="00107879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33560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50721A"/>
    <w:rsid w:val="00535F54"/>
    <w:rsid w:val="00552289"/>
    <w:rsid w:val="00552AD0"/>
    <w:rsid w:val="00553F96"/>
    <w:rsid w:val="0056460E"/>
    <w:rsid w:val="005671F1"/>
    <w:rsid w:val="00572BD7"/>
    <w:rsid w:val="00572DBE"/>
    <w:rsid w:val="00574515"/>
    <w:rsid w:val="00574DF7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A1249"/>
    <w:rsid w:val="006A1528"/>
    <w:rsid w:val="006D01AA"/>
    <w:rsid w:val="006E6404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C3E16"/>
    <w:rsid w:val="008C4630"/>
    <w:rsid w:val="008E39A5"/>
    <w:rsid w:val="00901DE4"/>
    <w:rsid w:val="00902D0B"/>
    <w:rsid w:val="009310D4"/>
    <w:rsid w:val="009332A5"/>
    <w:rsid w:val="00944B87"/>
    <w:rsid w:val="00951419"/>
    <w:rsid w:val="009728F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34DA"/>
    <w:rsid w:val="00B065E5"/>
    <w:rsid w:val="00B1668E"/>
    <w:rsid w:val="00B470E0"/>
    <w:rsid w:val="00B5735B"/>
    <w:rsid w:val="00B871DD"/>
    <w:rsid w:val="00BB0063"/>
    <w:rsid w:val="00BB254B"/>
    <w:rsid w:val="00BE1AA8"/>
    <w:rsid w:val="00BE3E63"/>
    <w:rsid w:val="00BE6174"/>
    <w:rsid w:val="00BF2AA5"/>
    <w:rsid w:val="00BF39D4"/>
    <w:rsid w:val="00C10518"/>
    <w:rsid w:val="00C10B8B"/>
    <w:rsid w:val="00C163E3"/>
    <w:rsid w:val="00C46B87"/>
    <w:rsid w:val="00C54A32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769E3"/>
    <w:rsid w:val="00D810A5"/>
    <w:rsid w:val="00D814F0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43BD2"/>
    <w:rsid w:val="00E524A2"/>
    <w:rsid w:val="00E56832"/>
    <w:rsid w:val="00E638A3"/>
    <w:rsid w:val="00E65156"/>
    <w:rsid w:val="00EC4DFC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976034-8BE5-4D92-8A32-79900EA30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904</Words>
  <Characters>516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2019-06-14T06:01:00Z</dcterms:created>
  <dcterms:modified xsi:type="dcterms:W3CDTF">2019-06-14T06:01:00Z</dcterms:modified>
</cp:coreProperties>
</file>