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4656" behindDoc="0" locked="0" layoutInCell="1" allowOverlap="1" wp14:anchorId="6C243584" wp14:editId="4426088E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4" name="Рисунок 4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27.05.2019                                                 Крупець                                                           №31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 план заходів з підготовки та відзначення </w:t>
      </w: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23 - ї річниці Конституції України на території </w:t>
      </w: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B871DD" w:rsidRDefault="00B871DD" w:rsidP="00B871DD">
      <w:pPr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виконання Указу Президента України    «Про відзначення  23 - ї річниці Конституції України» та з метою гідного відзначення у 2019 році Дня Конституції України  виконком сільської ради </w:t>
      </w: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Затвердити план заходів з відзначення  23  – ї річниці Конституції України на території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 сільської  ради   (додаток №1).</w:t>
      </w: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 Контроль за виконанням заходів покласти на начальника відділу освіти , культури  молоді і спорту та соціального захисту населення 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Ж.О.Зубову</w:t>
      </w:r>
      <w:proofErr w:type="spellEnd"/>
      <w:r>
        <w:rPr>
          <w:rFonts w:ascii="Times New Roman" w:hAnsi="Times New Roman"/>
          <w:sz w:val="24"/>
          <w:szCs w:val="24"/>
        </w:rPr>
        <w:t xml:space="preserve"> та 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871DD" w:rsidRDefault="00B871DD" w:rsidP="00B871DD">
      <w:pPr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B871DD" w:rsidRDefault="00B871DD" w:rsidP="00B871DD">
      <w:pPr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Додаток №1</w:t>
      </w: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затверджено рішенням виконкому </w:t>
      </w: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№31  від   27.05.2019 року</w:t>
      </w:r>
    </w:p>
    <w:p w:rsidR="00B871DD" w:rsidRDefault="00B871DD" w:rsidP="00B871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B871DD" w:rsidRDefault="00B871DD" w:rsidP="00B871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заходів з підготовки та відзначення</w:t>
      </w:r>
    </w:p>
    <w:p w:rsidR="00B871DD" w:rsidRDefault="00B871DD" w:rsidP="00B871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23-ї річниці Конституції України на території</w:t>
      </w:r>
    </w:p>
    <w:p w:rsidR="00B871DD" w:rsidRDefault="00B871DD" w:rsidP="00B871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2268"/>
        <w:gridCol w:w="2233"/>
      </w:tblGrid>
      <w:tr w:rsidR="00B871DD" w:rsidTr="00B871D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</w:tc>
      </w:tr>
      <w:tr w:rsidR="00B871DD" w:rsidTr="00B871D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Вжити необхідних заходів щодо забезпечення належного благоустрою , святкового оформлення вулиць і площ населених пунктів з використанням державної символіки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28.06.2019 року</w:t>
            </w:r>
          </w:p>
        </w:tc>
      </w:tr>
      <w:tr w:rsidR="00B871DD" w:rsidTr="00B871D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Провести урочисті  заходи  приурочені  23 – ї річниці Конституції України та Дня Молоді  , організувати  та провести масове гуляння ,   за участі депутатів , активу , представників  органів місцевого самоврядування, молоді , учасників АТО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сільського будинку культури                с. Крупець , завідувач сільським клубом 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завідувач сільським клубом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с.Колом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1DD" w:rsidRDefault="00B87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червня 2019 року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с.Крупець</w:t>
            </w:r>
            <w:proofErr w:type="spellEnd"/>
          </w:p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1DD" w:rsidTr="00B871D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1DD" w:rsidRDefault="00B871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Організувати в населених пунктах покладання квітів до пам’ятників  пам’ятних знаків видатним діячам українського державотворення </w:t>
            </w:r>
          </w:p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ліцей ,  Полянська гімназія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червня 2019 року</w:t>
            </w:r>
          </w:p>
        </w:tc>
      </w:tr>
      <w:tr w:rsidR="00B871DD" w:rsidTr="00B871D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Організувати  у закладах культури проведення заходів , зокрема: лекції виставки фото – та архівних документів , спрямованих на роз’яснення значення норм Конституції України у становленні демократичної держави , на формування правової культури , виховання громадянської свідомості та поваги до Основного Закону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Завідувачі бібліотеками сіл Крупець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червня 2019 року</w:t>
            </w:r>
          </w:p>
        </w:tc>
      </w:tr>
      <w:tr w:rsidR="00B871DD" w:rsidTr="00B871D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місцях проведення заходів з відзначення 23- річниці Конституції України забезпечити охорону громадського порядку , дотримання вимог безпеки дорожнього руху та належний медичний супровід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Виконком сільської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ради,Славутський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відділ поліції Головного управління Національної поліції в Хмельницькій області, КЗ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 первинної медико – санітарної допомоги»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1DD" w:rsidRDefault="00B871D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червня 2019 року</w:t>
            </w:r>
          </w:p>
        </w:tc>
      </w:tr>
    </w:tbl>
    <w:p w:rsidR="00B871DD" w:rsidRDefault="00B871DD" w:rsidP="00B871D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Сільський голова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В.А.Михалюк</w:t>
      </w:r>
      <w:proofErr w:type="spellEnd"/>
    </w:p>
    <w:p w:rsidR="00B871DD" w:rsidRDefault="00B871DD" w:rsidP="00B871D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/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FE38FB" w:rsidRPr="00B871DD" w:rsidRDefault="00FE38FB" w:rsidP="00B871DD">
      <w:bookmarkStart w:id="0" w:name="_GoBack"/>
      <w:bookmarkEnd w:id="0"/>
    </w:p>
    <w:sectPr w:rsidR="00FE38FB" w:rsidRPr="00B871DD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52BE8"/>
    <w:rsid w:val="00196ECE"/>
    <w:rsid w:val="001A3663"/>
    <w:rsid w:val="001D014F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F3029"/>
    <w:rsid w:val="003145B4"/>
    <w:rsid w:val="00364D76"/>
    <w:rsid w:val="00375C60"/>
    <w:rsid w:val="00380D83"/>
    <w:rsid w:val="003843FC"/>
    <w:rsid w:val="00396BED"/>
    <w:rsid w:val="003C5158"/>
    <w:rsid w:val="003D5EC8"/>
    <w:rsid w:val="003E190A"/>
    <w:rsid w:val="003E57FE"/>
    <w:rsid w:val="003E5E47"/>
    <w:rsid w:val="003F107B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A41F3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5623F"/>
    <w:rsid w:val="00A60908"/>
    <w:rsid w:val="00AA3DC3"/>
    <w:rsid w:val="00AC7F01"/>
    <w:rsid w:val="00B00BCF"/>
    <w:rsid w:val="00B065E5"/>
    <w:rsid w:val="00B1668E"/>
    <w:rsid w:val="00B470E0"/>
    <w:rsid w:val="00B871DD"/>
    <w:rsid w:val="00BB0063"/>
    <w:rsid w:val="00BB254B"/>
    <w:rsid w:val="00BE3E63"/>
    <w:rsid w:val="00BE6174"/>
    <w:rsid w:val="00BF2AA5"/>
    <w:rsid w:val="00BF39D4"/>
    <w:rsid w:val="00C10B8B"/>
    <w:rsid w:val="00C163E3"/>
    <w:rsid w:val="00C3255D"/>
    <w:rsid w:val="00C54A32"/>
    <w:rsid w:val="00C938B9"/>
    <w:rsid w:val="00CA4B46"/>
    <w:rsid w:val="00CD0478"/>
    <w:rsid w:val="00CE1106"/>
    <w:rsid w:val="00CF1BBF"/>
    <w:rsid w:val="00D10247"/>
    <w:rsid w:val="00D104B4"/>
    <w:rsid w:val="00D769E3"/>
    <w:rsid w:val="00D810A5"/>
    <w:rsid w:val="00D8483E"/>
    <w:rsid w:val="00DB1A2A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13"/>
    <w:locked/>
    <w:rsid w:val="00106E39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4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15">
    <w:name w:val="Обычный1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6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rFonts w:ascii="Calibri" w:eastAsia="Times New Roman" w:hAnsi="Calibri" w:cs="Times New Roman"/>
      <w:b/>
      <w:bCs/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7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9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2018-11-15T12:44:00Z</cp:lastPrinted>
  <dcterms:created xsi:type="dcterms:W3CDTF">2019-08-06T05:52:00Z</dcterms:created>
  <dcterms:modified xsi:type="dcterms:W3CDTF">2019-08-06T05:52:00Z</dcterms:modified>
</cp:coreProperties>
</file>