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A65" w:rsidRPr="009B6685" w:rsidRDefault="00750A60" w:rsidP="00077A65">
      <w:pPr>
        <w:tabs>
          <w:tab w:val="left" w:pos="4424"/>
        </w:tabs>
        <w:spacing w:after="0"/>
        <w:rPr>
          <w:rFonts w:ascii="Times New Roman" w:hAnsi="Times New Roman" w:cs="Times New Roman"/>
          <w:sz w:val="24"/>
          <w:szCs w:val="24"/>
          <w:lang w:val="en-US"/>
        </w:rPr>
      </w:pPr>
      <w:r w:rsidRPr="00750A60">
        <w:rPr>
          <w:noProof/>
        </w:rPr>
        <w:pict>
          <v:group id="_x0000_s5335" style="position:absolute;margin-left:215.85pt;margin-top:5.9pt;width:34pt;height:48.2pt;z-index:25182310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">
            <v:shape id="Freeform 3" o:spid="_x0000_s5336"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BA7FF2" w:rsidRDefault="00BA7FF2" w:rsidP="00077A65">
                    <w:pPr>
                      <w:rPr>
                        <w:rFonts w:eastAsia="Times New Roman"/>
                      </w:rPr>
                    </w:pPr>
                  </w:p>
                </w:txbxContent>
              </v:textbox>
            </v:shape>
            <v:shape id="Freeform 4" o:spid="_x0000_s533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BA7FF2" w:rsidRDefault="00BA7FF2" w:rsidP="00077A65">
                    <w:pPr>
                      <w:rPr>
                        <w:rFonts w:eastAsia="Times New Roman"/>
                      </w:rPr>
                    </w:pPr>
                  </w:p>
                </w:txbxContent>
              </v:textbox>
            </v:shape>
            <v:shape id="Freeform 5" o:spid="_x0000_s5338"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BA7FF2" w:rsidRDefault="00BA7FF2" w:rsidP="00077A65">
                    <w:pPr>
                      <w:rPr>
                        <w:rFonts w:eastAsia="Times New Roman"/>
                      </w:rPr>
                    </w:pPr>
                  </w:p>
                </w:txbxContent>
              </v:textbox>
            </v:shape>
            <v:shape id="Freeform 6" o:spid="_x0000_s533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BA7FF2" w:rsidRDefault="00BA7FF2" w:rsidP="00077A65">
                    <w:pPr>
                      <w:rPr>
                        <w:rFonts w:eastAsia="Times New Roman"/>
                      </w:rPr>
                    </w:pPr>
                  </w:p>
                </w:txbxContent>
              </v:textbox>
            </v:shape>
            <v:shape id="Freeform 7" o:spid="_x0000_s5340"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BA7FF2" w:rsidRDefault="00BA7FF2" w:rsidP="00077A65">
                    <w:pPr>
                      <w:rPr>
                        <w:rFonts w:eastAsia="Times New Roman"/>
                      </w:rPr>
                    </w:pPr>
                  </w:p>
                </w:txbxContent>
              </v:textbox>
            </v:shape>
            <v:shape id="Freeform 8" o:spid="_x0000_s534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BA7FF2" w:rsidRDefault="00BA7FF2" w:rsidP="00077A65">
                    <w:pPr>
                      <w:rPr>
                        <w:rFonts w:eastAsia="Times New Roman"/>
                      </w:rPr>
                    </w:pPr>
                  </w:p>
                </w:txbxContent>
              </v:textbox>
            </v:shape>
            <v:shape id="Freeform 9" o:spid="_x0000_s5342"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BA7FF2" w:rsidRDefault="00BA7FF2" w:rsidP="00077A65">
                    <w:pPr>
                      <w:rPr>
                        <w:rFonts w:eastAsia="Times New Roman"/>
                      </w:rPr>
                    </w:pPr>
                  </w:p>
                </w:txbxContent>
              </v:textbox>
            </v:shape>
            <v:shape id="Freeform 10" o:spid="_x0000_s534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BA7FF2" w:rsidRDefault="00BA7FF2" w:rsidP="00077A65">
                    <w:pPr>
                      <w:rPr>
                        <w:rFonts w:eastAsia="Times New Roman"/>
                      </w:rPr>
                    </w:pPr>
                  </w:p>
                </w:txbxContent>
              </v:textbox>
            </v:shape>
            <v:shape id="Freeform 11" o:spid="_x0000_s5344"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BA7FF2" w:rsidRDefault="00BA7FF2" w:rsidP="00077A65">
                    <w:pPr>
                      <w:rPr>
                        <w:rFonts w:eastAsia="Times New Roman"/>
                      </w:rPr>
                    </w:pPr>
                  </w:p>
                </w:txbxContent>
              </v:textbox>
            </v:shape>
            <v:shape id="Freeform 12" o:spid="_x0000_s534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BA7FF2" w:rsidRDefault="00BA7FF2" w:rsidP="00077A65">
                    <w:pPr>
                      <w:rPr>
                        <w:rFonts w:eastAsia="Times New Roman"/>
                      </w:rPr>
                    </w:pPr>
                  </w:p>
                </w:txbxContent>
              </v:textbox>
            </v:shape>
            <v:shape id="Freeform 13" o:spid="_x0000_s5346"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BA7FF2" w:rsidRDefault="00BA7FF2" w:rsidP="00077A65">
                    <w:pPr>
                      <w:rPr>
                        <w:rFonts w:eastAsia="Times New Roman"/>
                      </w:rPr>
                    </w:pPr>
                  </w:p>
                </w:txbxContent>
              </v:textbox>
            </v:shape>
            <v:shape id="Freeform 14" o:spid="_x0000_s534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BA7FF2" w:rsidRDefault="00BA7FF2" w:rsidP="00077A65">
                    <w:pPr>
                      <w:rPr>
                        <w:rFonts w:eastAsia="Times New Roman"/>
                      </w:rPr>
                    </w:pPr>
                  </w:p>
                </w:txbxContent>
              </v:textbox>
            </v:shape>
            <v:shape id="Freeform 15" o:spid="_x0000_s5348"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BA7FF2" w:rsidRDefault="00BA7FF2" w:rsidP="00077A65">
                    <w:pPr>
                      <w:rPr>
                        <w:rFonts w:eastAsia="Times New Roman"/>
                      </w:rPr>
                    </w:pPr>
                  </w:p>
                </w:txbxContent>
              </v:textbox>
            </v:shape>
            <v:shape id="Freeform 16" o:spid="_x0000_s534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BA7FF2" w:rsidRDefault="00BA7FF2" w:rsidP="00077A65">
                    <w:pPr>
                      <w:rPr>
                        <w:rFonts w:eastAsia="Times New Roman"/>
                      </w:rPr>
                    </w:pPr>
                  </w:p>
                </w:txbxContent>
              </v:textbox>
            </v:shape>
            <v:shape id="Freeform 17" o:spid="_x0000_s5350"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BA7FF2" w:rsidRDefault="00BA7FF2" w:rsidP="00077A65">
                    <w:pPr>
                      <w:rPr>
                        <w:rFonts w:eastAsia="Times New Roman"/>
                      </w:rPr>
                    </w:pPr>
                  </w:p>
                </w:txbxContent>
              </v:textbox>
            </v:shape>
            <v:shape id="Freeform 18" o:spid="_x0000_s535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BA7FF2" w:rsidRDefault="00BA7FF2" w:rsidP="00077A65">
                    <w:pPr>
                      <w:rPr>
                        <w:rFonts w:eastAsia="Times New Roman"/>
                      </w:rPr>
                    </w:pPr>
                  </w:p>
                </w:txbxContent>
              </v:textbox>
            </v:shape>
            <v:shape id="Freeform 19" o:spid="_x0000_s5352"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BA7FF2" w:rsidRDefault="00BA7FF2" w:rsidP="00077A65">
                    <w:pPr>
                      <w:rPr>
                        <w:rFonts w:eastAsia="Times New Roman"/>
                      </w:rPr>
                    </w:pPr>
                  </w:p>
                </w:txbxContent>
              </v:textbox>
            </v:shape>
            <v:shape id="Freeform 20" o:spid="_x0000_s535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BA7FF2" w:rsidRDefault="00BA7FF2" w:rsidP="00077A65">
                    <w:pPr>
                      <w:rPr>
                        <w:rFonts w:eastAsia="Times New Roman"/>
                      </w:rPr>
                    </w:pPr>
                  </w:p>
                </w:txbxContent>
              </v:textbox>
            </v:shape>
            <v:shape id="Freeform 21" o:spid="_x0000_s5354"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BA7FF2" w:rsidRDefault="00BA7FF2" w:rsidP="00077A65">
                    <w:pPr>
                      <w:rPr>
                        <w:rFonts w:eastAsia="Times New Roman"/>
                      </w:rPr>
                    </w:pPr>
                  </w:p>
                </w:txbxContent>
              </v:textbox>
            </v:shape>
            <v:shape id="Freeform 22" o:spid="_x0000_s535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BA7FF2" w:rsidRDefault="00BA7FF2" w:rsidP="00077A65">
                    <w:pPr>
                      <w:rPr>
                        <w:rFonts w:eastAsia="Times New Roman"/>
                      </w:rPr>
                    </w:pPr>
                  </w:p>
                </w:txbxContent>
              </v:textbox>
            </v:shape>
            <v:rect id="Rectangle 23" o:spid="_x0000_s5356"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BA7FF2" w:rsidRDefault="00BA7FF2" w:rsidP="00077A65">
                    <w:pPr>
                      <w:rPr>
                        <w:rFonts w:eastAsia="Times New Roman"/>
                      </w:rPr>
                    </w:pPr>
                  </w:p>
                </w:txbxContent>
              </v:textbox>
            </v:rect>
            <v:shape id="Freeform 24" o:spid="_x0000_s5357"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BA7FF2" w:rsidRDefault="00BA7FF2" w:rsidP="00077A65">
                    <w:pPr>
                      <w:rPr>
                        <w:rFonts w:eastAsia="Times New Roman"/>
                      </w:rPr>
                    </w:pPr>
                  </w:p>
                </w:txbxContent>
              </v:textbox>
            </v:shape>
            <v:shape id="Freeform 25" o:spid="_x0000_s5358"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BA7FF2" w:rsidRDefault="00BA7FF2" w:rsidP="00077A65">
                    <w:pPr>
                      <w:rPr>
                        <w:rFonts w:eastAsia="Times New Roman"/>
                      </w:rPr>
                    </w:pPr>
                  </w:p>
                </w:txbxContent>
              </v:textbox>
            </v:shape>
            <v:shape id="Freeform 26" o:spid="_x0000_s5359"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BA7FF2" w:rsidRDefault="00BA7FF2" w:rsidP="00077A65">
                    <w:pPr>
                      <w:rPr>
                        <w:rFonts w:eastAsia="Times New Roman"/>
                      </w:rPr>
                    </w:pPr>
                  </w:p>
                </w:txbxContent>
              </v:textbox>
            </v:shape>
            <v:shape id="Freeform 27" o:spid="_x0000_s5360"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BA7FF2" w:rsidRDefault="00BA7FF2" w:rsidP="00077A65">
                    <w:pPr>
                      <w:rPr>
                        <w:rFonts w:eastAsia="Times New Roman"/>
                      </w:rPr>
                    </w:pPr>
                  </w:p>
                </w:txbxContent>
              </v:textbox>
            </v:shape>
            <v:shape id="Freeform 28" o:spid="_x0000_s5361"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BA7FF2" w:rsidRDefault="00BA7FF2" w:rsidP="00077A65">
                    <w:pPr>
                      <w:rPr>
                        <w:rFonts w:eastAsia="Times New Roman"/>
                      </w:rPr>
                    </w:pPr>
                  </w:p>
                </w:txbxContent>
              </v:textbox>
            </v:shape>
            <v:shape id="Freeform 29" o:spid="_x0000_s5362"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BA7FF2" w:rsidRDefault="00BA7FF2" w:rsidP="00077A65">
                    <w:pPr>
                      <w:rPr>
                        <w:rFonts w:eastAsia="Times New Roman"/>
                      </w:rPr>
                    </w:pPr>
                  </w:p>
                </w:txbxContent>
              </v:textbox>
            </v:shape>
            <v:rect id="Rectangle 30" o:spid="_x0000_s5363"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BA7FF2" w:rsidRDefault="00BA7FF2" w:rsidP="00077A65">
                    <w:pPr>
                      <w:rPr>
                        <w:rFonts w:eastAsia="Times New Roman"/>
                      </w:rPr>
                    </w:pPr>
                  </w:p>
                </w:txbxContent>
              </v:textbox>
            </v:rect>
            <v:shape id="Freeform 31" o:spid="_x0000_s5364"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BA7FF2" w:rsidRDefault="00BA7FF2" w:rsidP="00077A65">
                    <w:pPr>
                      <w:rPr>
                        <w:rFonts w:eastAsia="Times New Roman"/>
                      </w:rPr>
                    </w:pPr>
                  </w:p>
                </w:txbxContent>
              </v:textbox>
            </v:shape>
            <v:shape id="Freeform 32" o:spid="_x0000_s5365"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BA7FF2" w:rsidRDefault="00BA7FF2" w:rsidP="00077A65">
                    <w:pPr>
                      <w:rPr>
                        <w:rFonts w:eastAsia="Times New Roman"/>
                      </w:rPr>
                    </w:pPr>
                  </w:p>
                </w:txbxContent>
              </v:textbox>
            </v:shape>
            <w10:wrap anchorx="margin"/>
          </v:group>
        </w:pict>
      </w:r>
    </w:p>
    <w:p w:rsidR="00077A65" w:rsidRDefault="00077A65" w:rsidP="00077A65">
      <w:pPr>
        <w:spacing w:after="0" w:line="240" w:lineRule="auto"/>
        <w:jc w:val="center"/>
        <w:rPr>
          <w:rFonts w:ascii="Times New Roman" w:eastAsia="Arial Unicode MS" w:hAnsi="Times New Roman" w:cs="Times New Roman"/>
          <w:b/>
          <w:color w:val="000000"/>
          <w:sz w:val="24"/>
          <w:szCs w:val="24"/>
        </w:rPr>
      </w:pPr>
    </w:p>
    <w:p w:rsidR="00077A65" w:rsidRDefault="00077A65" w:rsidP="00077A65">
      <w:pPr>
        <w:spacing w:after="0" w:line="240" w:lineRule="auto"/>
        <w:rPr>
          <w:rFonts w:ascii="Times New Roman" w:eastAsia="Arial Unicode MS" w:hAnsi="Times New Roman" w:cs="Times New Roman"/>
          <w:b/>
          <w:color w:val="000000"/>
          <w:sz w:val="24"/>
          <w:szCs w:val="24"/>
        </w:rPr>
      </w:pPr>
    </w:p>
    <w:p w:rsidR="00077A65" w:rsidRDefault="00077A65" w:rsidP="00077A65">
      <w:pPr>
        <w:spacing w:after="0" w:line="240" w:lineRule="auto"/>
        <w:jc w:val="center"/>
        <w:rPr>
          <w:rFonts w:ascii="Times New Roman" w:eastAsia="Arial Unicode MS" w:hAnsi="Times New Roman" w:cs="Times New Roman"/>
          <w:b/>
          <w:color w:val="000000"/>
          <w:sz w:val="24"/>
          <w:szCs w:val="24"/>
        </w:rPr>
      </w:pPr>
    </w:p>
    <w:p w:rsidR="00077A65" w:rsidRDefault="00077A65" w:rsidP="00077A65">
      <w:pPr>
        <w:spacing w:after="0" w:line="240" w:lineRule="auto"/>
        <w:jc w:val="center"/>
        <w:rPr>
          <w:rFonts w:ascii="Times New Roman" w:eastAsia="Arial Unicode MS" w:hAnsi="Times New Roman" w:cs="Times New Roman"/>
          <w:b/>
          <w:color w:val="000000"/>
          <w:sz w:val="24"/>
          <w:szCs w:val="24"/>
        </w:rPr>
      </w:pPr>
    </w:p>
    <w:p w:rsidR="00077A65" w:rsidRDefault="00077A65" w:rsidP="00077A65">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077A65" w:rsidRDefault="00077A65" w:rsidP="00077A65">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077A65" w:rsidRDefault="00077A65" w:rsidP="00077A6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077A65" w:rsidRDefault="00077A65" w:rsidP="00077A6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077A65" w:rsidRDefault="00077A65" w:rsidP="00077A65">
      <w:pPr>
        <w:spacing w:after="0" w:line="240" w:lineRule="auto"/>
        <w:jc w:val="center"/>
        <w:rPr>
          <w:rFonts w:ascii="Times New Roman" w:eastAsia="Arial Unicode MS" w:hAnsi="Times New Roman" w:cs="Times New Roman"/>
          <w:b/>
          <w:color w:val="000000"/>
          <w:sz w:val="24"/>
          <w:szCs w:val="24"/>
        </w:rPr>
      </w:pPr>
    </w:p>
    <w:p w:rsidR="00077A65" w:rsidRDefault="00077A65" w:rsidP="00077A6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proofErr w:type="gramStart"/>
      <w:r>
        <w:rPr>
          <w:rFonts w:ascii="Times New Roman" w:eastAsia="Arial Unicode MS" w:hAnsi="Times New Roman" w:cs="Times New Roman"/>
          <w:b/>
          <w:color w:val="000000"/>
          <w:sz w:val="24"/>
          <w:szCs w:val="24"/>
        </w:rPr>
        <w:t>Р</w:t>
      </w:r>
      <w:proofErr w:type="gramEnd"/>
      <w:r>
        <w:rPr>
          <w:rFonts w:ascii="Times New Roman" w:eastAsia="Arial Unicode MS" w:hAnsi="Times New Roman" w:cs="Times New Roman"/>
          <w:b/>
          <w:color w:val="000000"/>
          <w:sz w:val="24"/>
          <w:szCs w:val="24"/>
        </w:rPr>
        <w:t>ІШЕННЯ</w:t>
      </w:r>
    </w:p>
    <w:p w:rsidR="00077A65" w:rsidRDefault="00077A65" w:rsidP="00077A65">
      <w:pPr>
        <w:spacing w:after="0" w:line="240" w:lineRule="auto"/>
        <w:jc w:val="center"/>
        <w:rPr>
          <w:rFonts w:ascii="Times New Roman" w:eastAsia="Arial Unicode MS" w:hAnsi="Times New Roman" w:cs="Times New Roman"/>
          <w:b/>
          <w:color w:val="000000"/>
          <w:sz w:val="24"/>
          <w:szCs w:val="24"/>
        </w:rPr>
      </w:pPr>
    </w:p>
    <w:p w:rsidR="00077A65" w:rsidRDefault="00077A65" w:rsidP="00077A6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077A65" w:rsidRDefault="00077A65" w:rsidP="00077A65">
      <w:pPr>
        <w:spacing w:after="0" w:line="240" w:lineRule="auto"/>
        <w:jc w:val="center"/>
        <w:rPr>
          <w:rFonts w:ascii="Times New Roman" w:eastAsia="Arial Unicode MS" w:hAnsi="Times New Roman" w:cs="Times New Roman"/>
          <w:color w:val="000000"/>
          <w:sz w:val="24"/>
          <w:szCs w:val="24"/>
        </w:rPr>
      </w:pPr>
    </w:p>
    <w:p w:rsidR="00077A65" w:rsidRDefault="00077A65" w:rsidP="00077A65">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21.02.2020 року                                            Крупець                                                 №10</w:t>
      </w:r>
    </w:p>
    <w:p w:rsidR="00077A65" w:rsidRDefault="00077A65" w:rsidP="00077A65">
      <w:pPr>
        <w:spacing w:after="0" w:line="240" w:lineRule="auto"/>
        <w:rPr>
          <w:rFonts w:ascii="Times New Roman" w:eastAsia="Arial Unicode MS" w:hAnsi="Times New Roman" w:cs="Times New Roman"/>
          <w:color w:val="000000"/>
          <w:sz w:val="24"/>
          <w:szCs w:val="24"/>
        </w:rPr>
      </w:pPr>
    </w:p>
    <w:p w:rsidR="00077A65" w:rsidRPr="00D51B11" w:rsidRDefault="00077A65" w:rsidP="00077A65">
      <w:pPr>
        <w:spacing w:after="0"/>
        <w:rPr>
          <w:rFonts w:ascii="Times New Roman" w:hAnsi="Times New Roman" w:cs="Times New Roman"/>
          <w:b/>
          <w:sz w:val="24"/>
          <w:szCs w:val="24"/>
        </w:rPr>
      </w:pPr>
      <w:r w:rsidRPr="00D51B11">
        <w:rPr>
          <w:rFonts w:ascii="Times New Roman" w:hAnsi="Times New Roman" w:cs="Times New Roman"/>
          <w:b/>
          <w:sz w:val="24"/>
          <w:szCs w:val="24"/>
        </w:rPr>
        <w:t>Про внесення змі</w:t>
      </w:r>
      <w:proofErr w:type="gramStart"/>
      <w:r w:rsidRPr="00D51B11">
        <w:rPr>
          <w:rFonts w:ascii="Times New Roman" w:hAnsi="Times New Roman" w:cs="Times New Roman"/>
          <w:b/>
          <w:sz w:val="24"/>
          <w:szCs w:val="24"/>
        </w:rPr>
        <w:t>н</w:t>
      </w:r>
      <w:proofErr w:type="gramEnd"/>
      <w:r w:rsidRPr="00D51B11">
        <w:rPr>
          <w:rFonts w:ascii="Times New Roman" w:hAnsi="Times New Roman" w:cs="Times New Roman"/>
          <w:b/>
          <w:sz w:val="24"/>
          <w:szCs w:val="24"/>
        </w:rPr>
        <w:t xml:space="preserve"> до сільського бюджету</w:t>
      </w:r>
    </w:p>
    <w:p w:rsidR="00077A65" w:rsidRPr="00D51B11" w:rsidRDefault="00077A65" w:rsidP="00077A65">
      <w:pPr>
        <w:spacing w:after="0"/>
        <w:rPr>
          <w:rFonts w:ascii="Times New Roman" w:hAnsi="Times New Roman" w:cs="Times New Roman"/>
          <w:b/>
          <w:sz w:val="24"/>
          <w:szCs w:val="24"/>
        </w:rPr>
      </w:pPr>
      <w:r w:rsidRPr="00D51B11">
        <w:rPr>
          <w:rFonts w:ascii="Times New Roman" w:hAnsi="Times New Roman" w:cs="Times New Roman"/>
          <w:b/>
          <w:sz w:val="24"/>
          <w:szCs w:val="24"/>
        </w:rPr>
        <w:t xml:space="preserve">Крупецької сільської ради на 2020 </w:t>
      </w:r>
      <w:proofErr w:type="gramStart"/>
      <w:r w:rsidRPr="00D51B11">
        <w:rPr>
          <w:rFonts w:ascii="Times New Roman" w:hAnsi="Times New Roman" w:cs="Times New Roman"/>
          <w:b/>
          <w:sz w:val="24"/>
          <w:szCs w:val="24"/>
        </w:rPr>
        <w:t>р</w:t>
      </w:r>
      <w:proofErr w:type="gramEnd"/>
      <w:r w:rsidRPr="00D51B11">
        <w:rPr>
          <w:rFonts w:ascii="Times New Roman" w:hAnsi="Times New Roman" w:cs="Times New Roman"/>
          <w:b/>
          <w:sz w:val="24"/>
          <w:szCs w:val="24"/>
        </w:rPr>
        <w:t>ік</w:t>
      </w:r>
    </w:p>
    <w:p w:rsidR="00077A65" w:rsidRPr="00D51B11" w:rsidRDefault="00077A65" w:rsidP="00077A65">
      <w:pPr>
        <w:spacing w:after="0"/>
        <w:rPr>
          <w:rFonts w:ascii="Times New Roman" w:hAnsi="Times New Roman" w:cs="Times New Roman"/>
          <w:sz w:val="24"/>
          <w:szCs w:val="24"/>
        </w:rPr>
      </w:pPr>
    </w:p>
    <w:p w:rsidR="00077A65" w:rsidRDefault="00077A65" w:rsidP="00077A65">
      <w:pPr>
        <w:spacing w:after="0"/>
        <w:ind w:firstLine="567"/>
        <w:jc w:val="both"/>
        <w:rPr>
          <w:rFonts w:ascii="Times New Roman" w:hAnsi="Times New Roman" w:cs="Times New Roman"/>
          <w:sz w:val="24"/>
          <w:szCs w:val="24"/>
        </w:rPr>
      </w:pPr>
      <w:proofErr w:type="gramStart"/>
      <w:r w:rsidRPr="00D51B11">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roofErr w:type="gramEnd"/>
    </w:p>
    <w:p w:rsidR="00077A65" w:rsidRPr="00D51B11" w:rsidRDefault="00077A65" w:rsidP="00077A65">
      <w:pPr>
        <w:spacing w:after="0"/>
        <w:ind w:firstLine="567"/>
        <w:jc w:val="both"/>
        <w:rPr>
          <w:rFonts w:ascii="Times New Roman" w:hAnsi="Times New Roman" w:cs="Times New Roman"/>
          <w:sz w:val="24"/>
          <w:szCs w:val="24"/>
        </w:rPr>
      </w:pPr>
      <w:r w:rsidRPr="00D51B11">
        <w:rPr>
          <w:rFonts w:ascii="Times New Roman" w:hAnsi="Times New Roman" w:cs="Times New Roman"/>
          <w:sz w:val="24"/>
          <w:szCs w:val="24"/>
        </w:rPr>
        <w:t>ВИРІШИЛА:</w:t>
      </w:r>
    </w:p>
    <w:p w:rsidR="00077A65" w:rsidRPr="00D51B11" w:rsidRDefault="00077A65" w:rsidP="00077A65">
      <w:pPr>
        <w:spacing w:after="0"/>
        <w:ind w:firstLine="567"/>
        <w:rPr>
          <w:rFonts w:ascii="Times New Roman" w:hAnsi="Times New Roman" w:cs="Times New Roman"/>
          <w:color w:val="000000"/>
          <w:sz w:val="24"/>
          <w:szCs w:val="24"/>
        </w:rPr>
      </w:pPr>
      <w:r w:rsidRPr="00D51B11">
        <w:rPr>
          <w:rFonts w:ascii="Times New Roman" w:hAnsi="Times New Roman" w:cs="Times New Roman"/>
          <w:color w:val="000000"/>
          <w:sz w:val="24"/>
          <w:szCs w:val="24"/>
        </w:rPr>
        <w:t>1. Внести зміни до видаткової частини сільського бюджету (додатки 3, 4, 5, 6).</w:t>
      </w:r>
    </w:p>
    <w:p w:rsidR="00077A65" w:rsidRPr="00D51B11" w:rsidRDefault="00077A65" w:rsidP="00077A65">
      <w:pPr>
        <w:spacing w:after="0"/>
        <w:ind w:firstLine="567"/>
        <w:rPr>
          <w:rFonts w:ascii="Times New Roman" w:hAnsi="Times New Roman" w:cs="Times New Roman"/>
          <w:color w:val="000000"/>
          <w:sz w:val="24"/>
          <w:szCs w:val="24"/>
        </w:rPr>
      </w:pPr>
      <w:r w:rsidRPr="00D51B11">
        <w:rPr>
          <w:rFonts w:ascii="Times New Roman" w:hAnsi="Times New Roman" w:cs="Times New Roman"/>
          <w:color w:val="000000"/>
          <w:sz w:val="24"/>
          <w:szCs w:val="24"/>
        </w:rPr>
        <w:t>2. Внести зміни до джерел фінансування  сільського бюджету (додаток 2).</w:t>
      </w:r>
    </w:p>
    <w:p w:rsidR="00077A65" w:rsidRPr="00D51B11" w:rsidRDefault="00077A65" w:rsidP="00077A65">
      <w:pPr>
        <w:spacing w:after="0"/>
        <w:ind w:firstLine="567"/>
        <w:jc w:val="both"/>
        <w:rPr>
          <w:rFonts w:ascii="Times New Roman" w:hAnsi="Times New Roman" w:cs="Times New Roman"/>
          <w:sz w:val="24"/>
          <w:szCs w:val="24"/>
        </w:rPr>
      </w:pPr>
      <w:r w:rsidRPr="00D51B11">
        <w:rPr>
          <w:rFonts w:ascii="Times New Roman" w:hAnsi="Times New Roman" w:cs="Times New Roman"/>
          <w:sz w:val="24"/>
          <w:szCs w:val="24"/>
        </w:rPr>
        <w:t xml:space="preserve">3. Внести наступні зміни до </w:t>
      </w:r>
      <w:proofErr w:type="gramStart"/>
      <w:r w:rsidRPr="00D51B11">
        <w:rPr>
          <w:rFonts w:ascii="Times New Roman" w:hAnsi="Times New Roman" w:cs="Times New Roman"/>
          <w:sz w:val="24"/>
          <w:szCs w:val="24"/>
        </w:rPr>
        <w:t>р</w:t>
      </w:r>
      <w:proofErr w:type="gramEnd"/>
      <w:r w:rsidRPr="00D51B11">
        <w:rPr>
          <w:rFonts w:ascii="Times New Roman" w:hAnsi="Times New Roman" w:cs="Times New Roman"/>
          <w:sz w:val="24"/>
          <w:szCs w:val="24"/>
        </w:rPr>
        <w:t>ішення сільської ради від 24.12.2019 року № 3 «Про сільський бюджет Крупецької сільської ради на 2020 рік»:</w:t>
      </w:r>
    </w:p>
    <w:p w:rsidR="00077A65" w:rsidRPr="00D51B11" w:rsidRDefault="00077A65" w:rsidP="00077A65">
      <w:pPr>
        <w:spacing w:after="0"/>
        <w:ind w:firstLine="567"/>
        <w:jc w:val="both"/>
        <w:rPr>
          <w:rFonts w:ascii="Times New Roman" w:hAnsi="Times New Roman" w:cs="Times New Roman"/>
          <w:spacing w:val="3"/>
          <w:sz w:val="24"/>
          <w:szCs w:val="24"/>
        </w:rPr>
      </w:pPr>
      <w:r w:rsidRPr="00D51B11">
        <w:rPr>
          <w:rFonts w:ascii="Times New Roman" w:hAnsi="Times New Roman" w:cs="Times New Roman"/>
          <w:spacing w:val="3"/>
          <w:sz w:val="24"/>
          <w:szCs w:val="24"/>
        </w:rPr>
        <w:t xml:space="preserve">3.1. </w:t>
      </w:r>
      <w:r w:rsidRPr="00D51B11">
        <w:rPr>
          <w:rFonts w:ascii="Times New Roman" w:hAnsi="Times New Roman" w:cs="Times New Roman"/>
          <w:sz w:val="24"/>
          <w:szCs w:val="24"/>
        </w:rPr>
        <w:t xml:space="preserve">В абзаці 2 пункту 1 цифри </w:t>
      </w:r>
      <w:r w:rsidRPr="00D51B11">
        <w:rPr>
          <w:rFonts w:ascii="Times New Roman" w:hAnsi="Times New Roman" w:cs="Times New Roman"/>
          <w:b/>
          <w:spacing w:val="3"/>
          <w:sz w:val="24"/>
          <w:szCs w:val="24"/>
        </w:rPr>
        <w:t>«</w:t>
      </w:r>
      <w:r w:rsidRPr="00D51B11">
        <w:rPr>
          <w:rFonts w:ascii="Times New Roman" w:hAnsi="Times New Roman" w:cs="Times New Roman"/>
          <w:b/>
          <w:sz w:val="24"/>
          <w:szCs w:val="24"/>
        </w:rPr>
        <w:t>40 068 190»,</w:t>
      </w:r>
      <w:r w:rsidRPr="00D51B11">
        <w:rPr>
          <w:rFonts w:ascii="Times New Roman" w:hAnsi="Times New Roman" w:cs="Times New Roman"/>
          <w:spacing w:val="3"/>
          <w:sz w:val="24"/>
          <w:szCs w:val="24"/>
        </w:rPr>
        <w:t xml:space="preserve"> «</w:t>
      </w:r>
      <w:r w:rsidRPr="00D51B11">
        <w:rPr>
          <w:rFonts w:ascii="Times New Roman" w:hAnsi="Times New Roman" w:cs="Times New Roman"/>
          <w:b/>
          <w:sz w:val="24"/>
          <w:szCs w:val="24"/>
        </w:rPr>
        <w:t>37 264 260</w:t>
      </w:r>
      <w:r w:rsidRPr="00D51B11">
        <w:rPr>
          <w:rFonts w:ascii="Times New Roman" w:hAnsi="Times New Roman" w:cs="Times New Roman"/>
          <w:b/>
          <w:spacing w:val="3"/>
          <w:sz w:val="24"/>
          <w:szCs w:val="24"/>
        </w:rPr>
        <w:t>»</w:t>
      </w:r>
      <w:r w:rsidRPr="00D51B11">
        <w:rPr>
          <w:rFonts w:ascii="Times New Roman" w:hAnsi="Times New Roman" w:cs="Times New Roman"/>
          <w:spacing w:val="3"/>
          <w:sz w:val="24"/>
          <w:szCs w:val="24"/>
        </w:rPr>
        <w:t xml:space="preserve"> та </w:t>
      </w:r>
      <w:r w:rsidRPr="00D51B11">
        <w:rPr>
          <w:rFonts w:ascii="Times New Roman" w:hAnsi="Times New Roman" w:cs="Times New Roman"/>
          <w:b/>
          <w:spacing w:val="3"/>
          <w:sz w:val="24"/>
          <w:szCs w:val="24"/>
        </w:rPr>
        <w:t>«</w:t>
      </w:r>
      <w:r w:rsidRPr="00D51B11">
        <w:rPr>
          <w:rFonts w:ascii="Times New Roman" w:hAnsi="Times New Roman" w:cs="Times New Roman"/>
          <w:b/>
          <w:sz w:val="24"/>
          <w:szCs w:val="24"/>
        </w:rPr>
        <w:t>2 803 930»</w:t>
      </w:r>
      <w:r w:rsidRPr="00D51B11">
        <w:rPr>
          <w:rFonts w:ascii="Times New Roman" w:hAnsi="Times New Roman" w:cs="Times New Roman"/>
          <w:sz w:val="24"/>
          <w:szCs w:val="24"/>
        </w:rPr>
        <w:t>з</w:t>
      </w:r>
      <w:r w:rsidRPr="00D51B11">
        <w:rPr>
          <w:rFonts w:ascii="Times New Roman" w:hAnsi="Times New Roman" w:cs="Times New Roman"/>
          <w:spacing w:val="3"/>
          <w:sz w:val="24"/>
          <w:szCs w:val="24"/>
        </w:rPr>
        <w:t xml:space="preserve">амінити </w:t>
      </w:r>
      <w:r w:rsidRPr="00D51B11">
        <w:rPr>
          <w:rFonts w:ascii="Times New Roman" w:hAnsi="Times New Roman" w:cs="Times New Roman"/>
          <w:sz w:val="24"/>
          <w:szCs w:val="24"/>
        </w:rPr>
        <w:t>відповідно</w:t>
      </w:r>
      <w:r w:rsidRPr="00D51B11">
        <w:rPr>
          <w:rFonts w:ascii="Times New Roman" w:hAnsi="Times New Roman" w:cs="Times New Roman"/>
          <w:spacing w:val="3"/>
          <w:sz w:val="24"/>
          <w:szCs w:val="24"/>
        </w:rPr>
        <w:t xml:space="preserve"> на цифри </w:t>
      </w:r>
      <w:r w:rsidRPr="00D51B11">
        <w:rPr>
          <w:rFonts w:ascii="Times New Roman" w:hAnsi="Times New Roman" w:cs="Times New Roman"/>
          <w:b/>
          <w:spacing w:val="3"/>
          <w:sz w:val="24"/>
          <w:szCs w:val="24"/>
        </w:rPr>
        <w:t>«</w:t>
      </w:r>
      <w:r w:rsidRPr="00D51B11">
        <w:rPr>
          <w:rFonts w:ascii="Times New Roman" w:hAnsi="Times New Roman" w:cs="Times New Roman"/>
          <w:b/>
          <w:sz w:val="24"/>
          <w:szCs w:val="24"/>
        </w:rPr>
        <w:t>43 547 266», «38 296 000»</w:t>
      </w:r>
      <w:r w:rsidRPr="00D51B11">
        <w:rPr>
          <w:rFonts w:ascii="Times New Roman" w:hAnsi="Times New Roman" w:cs="Times New Roman"/>
          <w:spacing w:val="3"/>
          <w:sz w:val="24"/>
          <w:szCs w:val="24"/>
        </w:rPr>
        <w:t xml:space="preserve"> і «</w:t>
      </w:r>
      <w:r w:rsidRPr="00D51B11">
        <w:rPr>
          <w:rFonts w:ascii="Times New Roman" w:hAnsi="Times New Roman" w:cs="Times New Roman"/>
          <w:b/>
          <w:sz w:val="24"/>
          <w:szCs w:val="24"/>
        </w:rPr>
        <w:t>5 251 266»</w:t>
      </w:r>
      <w:r w:rsidRPr="00D51B11">
        <w:rPr>
          <w:rFonts w:ascii="Times New Roman" w:hAnsi="Times New Roman" w:cs="Times New Roman"/>
          <w:spacing w:val="3"/>
          <w:sz w:val="24"/>
          <w:szCs w:val="24"/>
        </w:rPr>
        <w:t>.</w:t>
      </w:r>
    </w:p>
    <w:p w:rsidR="00077A65" w:rsidRPr="00D51B11" w:rsidRDefault="00077A65" w:rsidP="00077A65">
      <w:pPr>
        <w:spacing w:after="0"/>
        <w:ind w:firstLine="567"/>
        <w:jc w:val="both"/>
        <w:rPr>
          <w:rFonts w:ascii="Times New Roman" w:hAnsi="Times New Roman" w:cs="Times New Roman"/>
          <w:sz w:val="24"/>
          <w:szCs w:val="24"/>
        </w:rPr>
      </w:pPr>
      <w:r w:rsidRPr="00D51B11">
        <w:rPr>
          <w:rFonts w:ascii="Times New Roman" w:hAnsi="Times New Roman" w:cs="Times New Roman"/>
          <w:spacing w:val="3"/>
          <w:sz w:val="24"/>
          <w:szCs w:val="24"/>
        </w:rPr>
        <w:t>3.2. В а</w:t>
      </w:r>
      <w:r w:rsidRPr="00D51B11">
        <w:rPr>
          <w:rFonts w:ascii="Times New Roman" w:hAnsi="Times New Roman" w:cs="Times New Roman"/>
          <w:sz w:val="24"/>
          <w:szCs w:val="24"/>
        </w:rPr>
        <w:t xml:space="preserve">бзаці 3 пункту 1 цифри </w:t>
      </w:r>
      <w:r w:rsidRPr="00D51B11">
        <w:rPr>
          <w:rFonts w:ascii="Times New Roman" w:hAnsi="Times New Roman" w:cs="Times New Roman"/>
          <w:b/>
          <w:sz w:val="24"/>
          <w:szCs w:val="24"/>
        </w:rPr>
        <w:t>«2 550 430»</w:t>
      </w:r>
      <w:r w:rsidRPr="00D51B11">
        <w:rPr>
          <w:rFonts w:ascii="Times New Roman" w:hAnsi="Times New Roman" w:cs="Times New Roman"/>
          <w:sz w:val="24"/>
          <w:szCs w:val="24"/>
        </w:rPr>
        <w:t xml:space="preserve"> замінити на цифри </w:t>
      </w:r>
      <w:r w:rsidRPr="00D51B11">
        <w:rPr>
          <w:rFonts w:ascii="Times New Roman" w:hAnsi="Times New Roman" w:cs="Times New Roman"/>
          <w:b/>
          <w:sz w:val="24"/>
          <w:szCs w:val="24"/>
        </w:rPr>
        <w:t>«1 518 690»</w:t>
      </w:r>
      <w:r w:rsidRPr="00D51B11">
        <w:rPr>
          <w:rFonts w:ascii="Times New Roman" w:hAnsi="Times New Roman" w:cs="Times New Roman"/>
          <w:sz w:val="24"/>
          <w:szCs w:val="24"/>
        </w:rPr>
        <w:t>.</w:t>
      </w:r>
    </w:p>
    <w:p w:rsidR="00077A65" w:rsidRPr="00D51B11" w:rsidRDefault="00077A65" w:rsidP="00077A65">
      <w:pPr>
        <w:spacing w:after="0"/>
        <w:ind w:firstLine="567"/>
        <w:jc w:val="both"/>
        <w:rPr>
          <w:rFonts w:ascii="Times New Roman" w:hAnsi="Times New Roman" w:cs="Times New Roman"/>
          <w:sz w:val="24"/>
          <w:szCs w:val="24"/>
        </w:rPr>
      </w:pPr>
      <w:r w:rsidRPr="00D51B11">
        <w:rPr>
          <w:rFonts w:ascii="Times New Roman" w:hAnsi="Times New Roman" w:cs="Times New Roman"/>
          <w:sz w:val="24"/>
          <w:szCs w:val="24"/>
        </w:rPr>
        <w:t xml:space="preserve">3.3. В абзаці 4 пункту 1 цифри </w:t>
      </w:r>
      <w:r w:rsidRPr="00D51B11">
        <w:rPr>
          <w:rFonts w:ascii="Times New Roman" w:hAnsi="Times New Roman" w:cs="Times New Roman"/>
          <w:b/>
          <w:sz w:val="24"/>
          <w:szCs w:val="24"/>
        </w:rPr>
        <w:t>«2 550 430»</w:t>
      </w:r>
      <w:r w:rsidRPr="00D51B11">
        <w:rPr>
          <w:rFonts w:ascii="Times New Roman" w:hAnsi="Times New Roman" w:cs="Times New Roman"/>
          <w:sz w:val="24"/>
          <w:szCs w:val="24"/>
        </w:rPr>
        <w:t xml:space="preserve"> замінити на цифри </w:t>
      </w:r>
      <w:r w:rsidRPr="00D51B11">
        <w:rPr>
          <w:rFonts w:ascii="Times New Roman" w:hAnsi="Times New Roman" w:cs="Times New Roman"/>
          <w:b/>
          <w:sz w:val="24"/>
          <w:szCs w:val="24"/>
        </w:rPr>
        <w:t>«4 997 766»</w:t>
      </w:r>
      <w:r w:rsidRPr="00D51B11">
        <w:rPr>
          <w:rFonts w:ascii="Times New Roman" w:hAnsi="Times New Roman" w:cs="Times New Roman"/>
          <w:sz w:val="24"/>
          <w:szCs w:val="24"/>
        </w:rPr>
        <w:t>.</w:t>
      </w:r>
    </w:p>
    <w:p w:rsidR="00077A65" w:rsidRPr="00D51B11" w:rsidRDefault="00077A65" w:rsidP="00077A65">
      <w:pPr>
        <w:spacing w:after="0"/>
        <w:ind w:firstLine="567"/>
        <w:jc w:val="both"/>
        <w:rPr>
          <w:rFonts w:ascii="Times New Roman" w:hAnsi="Times New Roman" w:cs="Times New Roman"/>
          <w:spacing w:val="3"/>
          <w:sz w:val="24"/>
          <w:szCs w:val="24"/>
        </w:rPr>
      </w:pPr>
      <w:r w:rsidRPr="00D51B11">
        <w:rPr>
          <w:rFonts w:ascii="Times New Roman" w:hAnsi="Times New Roman" w:cs="Times New Roman"/>
          <w:sz w:val="24"/>
          <w:szCs w:val="24"/>
        </w:rPr>
        <w:t xml:space="preserve">3.4. </w:t>
      </w:r>
      <w:r w:rsidRPr="00D51B11">
        <w:rPr>
          <w:rFonts w:ascii="Times New Roman" w:hAnsi="Times New Roman" w:cs="Times New Roman"/>
          <w:spacing w:val="3"/>
          <w:sz w:val="24"/>
          <w:szCs w:val="24"/>
        </w:rPr>
        <w:t xml:space="preserve">В пункті 5 цифри </w:t>
      </w:r>
      <w:r w:rsidRPr="00D51B11">
        <w:rPr>
          <w:rFonts w:ascii="Times New Roman" w:hAnsi="Times New Roman" w:cs="Times New Roman"/>
          <w:b/>
          <w:spacing w:val="3"/>
          <w:sz w:val="24"/>
          <w:szCs w:val="24"/>
        </w:rPr>
        <w:t>«</w:t>
      </w:r>
      <w:r w:rsidRPr="00D51B11">
        <w:rPr>
          <w:rFonts w:ascii="Times New Roman" w:hAnsi="Times New Roman" w:cs="Times New Roman"/>
          <w:b/>
          <w:sz w:val="24"/>
          <w:szCs w:val="24"/>
        </w:rPr>
        <w:t>7 884 690»</w:t>
      </w:r>
      <w:r w:rsidRPr="00D51B11">
        <w:rPr>
          <w:rFonts w:ascii="Times New Roman" w:hAnsi="Times New Roman" w:cs="Times New Roman"/>
          <w:spacing w:val="3"/>
          <w:sz w:val="24"/>
          <w:szCs w:val="24"/>
        </w:rPr>
        <w:t xml:space="preserve"> замінити на цифри </w:t>
      </w:r>
      <w:r w:rsidRPr="00D51B11">
        <w:rPr>
          <w:rFonts w:ascii="Times New Roman" w:hAnsi="Times New Roman" w:cs="Times New Roman"/>
          <w:b/>
          <w:spacing w:val="3"/>
          <w:sz w:val="24"/>
          <w:szCs w:val="24"/>
        </w:rPr>
        <w:t>«</w:t>
      </w:r>
      <w:r w:rsidRPr="00D51B11">
        <w:rPr>
          <w:rFonts w:ascii="Times New Roman" w:hAnsi="Times New Roman" w:cs="Times New Roman"/>
          <w:b/>
          <w:sz w:val="24"/>
          <w:szCs w:val="24"/>
        </w:rPr>
        <w:t>9 580 260».</w:t>
      </w:r>
    </w:p>
    <w:p w:rsidR="00077A65" w:rsidRPr="00D51B11" w:rsidRDefault="00077A65" w:rsidP="00077A6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D51B11">
        <w:rPr>
          <w:rFonts w:ascii="Times New Roman" w:hAnsi="Times New Roman" w:cs="Times New Roman"/>
          <w:sz w:val="24"/>
          <w:szCs w:val="24"/>
        </w:rPr>
        <w:t xml:space="preserve">4. Додатки  2, 3, 4, 5, 6 до </w:t>
      </w:r>
      <w:proofErr w:type="gramStart"/>
      <w:r w:rsidRPr="00D51B11">
        <w:rPr>
          <w:rFonts w:ascii="Times New Roman" w:hAnsi="Times New Roman" w:cs="Times New Roman"/>
          <w:sz w:val="24"/>
          <w:szCs w:val="24"/>
        </w:rPr>
        <w:t>р</w:t>
      </w:r>
      <w:proofErr w:type="gramEnd"/>
      <w:r w:rsidRPr="00D51B11">
        <w:rPr>
          <w:rFonts w:ascii="Times New Roman" w:hAnsi="Times New Roman" w:cs="Times New Roman"/>
          <w:sz w:val="24"/>
          <w:szCs w:val="24"/>
        </w:rPr>
        <w:t>ішення сільської ради від 24.12.2019 року № 3 «Про сільський бюджет Крупецької сільської ради на 2020 рік» викласти у новій редакції відповідно до додатків  2, 3, 4, 5, 6 до цього рішення.</w:t>
      </w:r>
    </w:p>
    <w:p w:rsidR="00077A65" w:rsidRPr="00D51B11" w:rsidRDefault="00077A65" w:rsidP="00077A6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D51B11">
        <w:rPr>
          <w:rFonts w:ascii="Times New Roman" w:hAnsi="Times New Roman" w:cs="Times New Roman"/>
          <w:sz w:val="24"/>
          <w:szCs w:val="24"/>
        </w:rPr>
        <w:t xml:space="preserve">Додатки 2, 3, 4, 5, 6 до цього </w:t>
      </w:r>
      <w:proofErr w:type="gramStart"/>
      <w:r w:rsidRPr="00D51B11">
        <w:rPr>
          <w:rFonts w:ascii="Times New Roman" w:hAnsi="Times New Roman" w:cs="Times New Roman"/>
          <w:sz w:val="24"/>
          <w:szCs w:val="24"/>
        </w:rPr>
        <w:t>р</w:t>
      </w:r>
      <w:proofErr w:type="gramEnd"/>
      <w:r w:rsidRPr="00D51B11">
        <w:rPr>
          <w:rFonts w:ascii="Times New Roman" w:hAnsi="Times New Roman" w:cs="Times New Roman"/>
          <w:sz w:val="24"/>
          <w:szCs w:val="24"/>
        </w:rPr>
        <w:t>ішення є його невід’ємною частиною.</w:t>
      </w:r>
    </w:p>
    <w:p w:rsidR="00077A65" w:rsidRPr="00D51B11" w:rsidRDefault="00077A65" w:rsidP="00077A6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D51B11">
        <w:rPr>
          <w:rFonts w:ascii="Times New Roman" w:hAnsi="Times New Roman" w:cs="Times New Roman"/>
          <w:sz w:val="24"/>
          <w:szCs w:val="24"/>
        </w:rPr>
        <w:t xml:space="preserve">5. Контроль за виконанням </w:t>
      </w:r>
      <w:proofErr w:type="gramStart"/>
      <w:r w:rsidRPr="00D51B11">
        <w:rPr>
          <w:rFonts w:ascii="Times New Roman" w:hAnsi="Times New Roman" w:cs="Times New Roman"/>
          <w:sz w:val="24"/>
          <w:szCs w:val="24"/>
        </w:rPr>
        <w:t>р</w:t>
      </w:r>
      <w:proofErr w:type="gramEnd"/>
      <w:r w:rsidRPr="00D51B11">
        <w:rPr>
          <w:rFonts w:ascii="Times New Roman" w:hAnsi="Times New Roman" w:cs="Times New Roman"/>
          <w:sz w:val="24"/>
          <w:szCs w:val="24"/>
        </w:rPr>
        <w:t>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w:t>
      </w:r>
    </w:p>
    <w:p w:rsidR="00077A65" w:rsidRPr="00D51B11" w:rsidRDefault="00077A65" w:rsidP="00077A6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077A65" w:rsidRPr="00D51B11" w:rsidRDefault="00077A65" w:rsidP="00077A6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077A65" w:rsidRPr="00D51B11" w:rsidRDefault="00077A65" w:rsidP="00077A65">
      <w:pPr>
        <w:spacing w:after="0"/>
        <w:ind w:firstLine="567"/>
        <w:jc w:val="both"/>
        <w:rPr>
          <w:rFonts w:ascii="Times New Roman" w:hAnsi="Times New Roman" w:cs="Times New Roman"/>
          <w:sz w:val="24"/>
          <w:szCs w:val="24"/>
        </w:rPr>
      </w:pPr>
    </w:p>
    <w:p w:rsidR="00077A65" w:rsidRPr="00D51B11" w:rsidRDefault="00077A65" w:rsidP="00077A65">
      <w:pPr>
        <w:shd w:val="clear" w:color="auto" w:fill="FFFFFF"/>
        <w:tabs>
          <w:tab w:val="left" w:pos="0"/>
        </w:tabs>
        <w:spacing w:after="0"/>
        <w:ind w:firstLine="567"/>
        <w:outlineLvl w:val="0"/>
        <w:rPr>
          <w:rFonts w:ascii="Times New Roman" w:hAnsi="Times New Roman" w:cs="Times New Roman"/>
          <w:sz w:val="24"/>
          <w:szCs w:val="24"/>
        </w:rPr>
      </w:pPr>
      <w:r w:rsidRPr="00D51B11">
        <w:rPr>
          <w:rFonts w:ascii="Times New Roman" w:hAnsi="Times New Roman" w:cs="Times New Roman"/>
          <w:sz w:val="24"/>
          <w:szCs w:val="24"/>
        </w:rPr>
        <w:t>Сільський голова</w:t>
      </w:r>
      <w:r w:rsidRPr="00D51B11">
        <w:rPr>
          <w:rFonts w:ascii="Times New Roman" w:hAnsi="Times New Roman" w:cs="Times New Roman"/>
          <w:sz w:val="24"/>
          <w:szCs w:val="24"/>
        </w:rPr>
        <w:tab/>
      </w:r>
      <w:r w:rsidRPr="00D51B11">
        <w:rPr>
          <w:rFonts w:ascii="Times New Roman" w:hAnsi="Times New Roman" w:cs="Times New Roman"/>
          <w:sz w:val="24"/>
          <w:szCs w:val="24"/>
        </w:rPr>
        <w:tab/>
      </w:r>
      <w:r w:rsidRPr="00D51B11">
        <w:rPr>
          <w:rFonts w:ascii="Times New Roman" w:hAnsi="Times New Roman" w:cs="Times New Roman"/>
          <w:sz w:val="24"/>
          <w:szCs w:val="24"/>
        </w:rPr>
        <w:tab/>
      </w:r>
      <w:r w:rsidRPr="00D51B11">
        <w:rPr>
          <w:rFonts w:ascii="Times New Roman" w:hAnsi="Times New Roman" w:cs="Times New Roman"/>
          <w:sz w:val="24"/>
          <w:szCs w:val="24"/>
        </w:rPr>
        <w:tab/>
      </w:r>
      <w:r w:rsidRPr="00D51B11">
        <w:rPr>
          <w:rFonts w:ascii="Times New Roman" w:hAnsi="Times New Roman" w:cs="Times New Roman"/>
          <w:sz w:val="24"/>
          <w:szCs w:val="24"/>
        </w:rPr>
        <w:tab/>
      </w:r>
      <w:r w:rsidRPr="00D51B11">
        <w:rPr>
          <w:rFonts w:ascii="Times New Roman" w:hAnsi="Times New Roman" w:cs="Times New Roman"/>
          <w:sz w:val="24"/>
          <w:szCs w:val="24"/>
        </w:rPr>
        <w:tab/>
        <w:t>В.А.Михалюк</w:t>
      </w:r>
    </w:p>
    <w:p w:rsidR="00077A65" w:rsidRDefault="00077A65" w:rsidP="00077A65">
      <w:pPr>
        <w:shd w:val="clear" w:color="auto" w:fill="FFFFFF"/>
        <w:tabs>
          <w:tab w:val="left" w:pos="0"/>
        </w:tabs>
        <w:spacing w:after="0"/>
        <w:outlineLvl w:val="0"/>
        <w:rPr>
          <w:sz w:val="28"/>
          <w:szCs w:val="28"/>
        </w:rPr>
      </w:pPr>
    </w:p>
    <w:p w:rsidR="00077A65" w:rsidRDefault="00077A65" w:rsidP="00077A65">
      <w:pPr>
        <w:shd w:val="clear" w:color="auto" w:fill="FFFFFF"/>
        <w:tabs>
          <w:tab w:val="left" w:pos="0"/>
        </w:tabs>
        <w:outlineLvl w:val="0"/>
        <w:rPr>
          <w:sz w:val="28"/>
          <w:szCs w:val="28"/>
        </w:rPr>
      </w:pPr>
    </w:p>
    <w:p w:rsidR="00077A65" w:rsidRDefault="00077A65" w:rsidP="00077A65">
      <w:pPr>
        <w:spacing w:after="0" w:line="240" w:lineRule="auto"/>
        <w:rPr>
          <w:rFonts w:ascii="Times New Roman" w:eastAsia="Arial Unicode MS" w:hAnsi="Times New Roman" w:cs="Times New Roman"/>
          <w:color w:val="000000"/>
          <w:sz w:val="24"/>
          <w:szCs w:val="24"/>
        </w:rPr>
      </w:pPr>
    </w:p>
    <w:p w:rsidR="00077A65" w:rsidRDefault="00077A65" w:rsidP="00077A65">
      <w:pPr>
        <w:spacing w:after="0" w:line="240" w:lineRule="auto"/>
        <w:rPr>
          <w:rFonts w:ascii="Times New Roman" w:eastAsia="Arial Unicode MS" w:hAnsi="Times New Roman" w:cs="Times New Roman"/>
          <w:color w:val="000000"/>
          <w:sz w:val="24"/>
          <w:szCs w:val="24"/>
        </w:rPr>
      </w:pPr>
    </w:p>
    <w:p w:rsidR="00077A65" w:rsidRDefault="00077A65" w:rsidP="00077A65">
      <w:pPr>
        <w:spacing w:after="0" w:line="240" w:lineRule="auto"/>
        <w:rPr>
          <w:rFonts w:ascii="Times New Roman" w:eastAsia="Arial Unicode MS" w:hAnsi="Times New Roman" w:cs="Times New Roman"/>
          <w:color w:val="000000"/>
          <w:sz w:val="24"/>
          <w:szCs w:val="24"/>
        </w:rPr>
      </w:pPr>
    </w:p>
    <w:p w:rsidR="00077A65" w:rsidRPr="00BA57A6" w:rsidRDefault="00077A65" w:rsidP="00077A65">
      <w:pPr>
        <w:spacing w:after="0"/>
        <w:jc w:val="center"/>
        <w:rPr>
          <w:rFonts w:ascii="Times New Roman" w:hAnsi="Times New Roman" w:cs="Times New Roman"/>
          <w:sz w:val="24"/>
          <w:szCs w:val="24"/>
        </w:rPr>
      </w:pPr>
      <w:r w:rsidRPr="00BA57A6">
        <w:rPr>
          <w:rFonts w:ascii="Times New Roman" w:hAnsi="Times New Roman" w:cs="Times New Roman"/>
          <w:sz w:val="24"/>
          <w:szCs w:val="24"/>
        </w:rPr>
        <w:lastRenderedPageBreak/>
        <w:t xml:space="preserve">Пояснююча записка до проекту </w:t>
      </w:r>
      <w:proofErr w:type="gramStart"/>
      <w:r w:rsidRPr="00BA57A6">
        <w:rPr>
          <w:rFonts w:ascii="Times New Roman" w:hAnsi="Times New Roman" w:cs="Times New Roman"/>
          <w:sz w:val="24"/>
          <w:szCs w:val="24"/>
        </w:rPr>
        <w:t>р</w:t>
      </w:r>
      <w:proofErr w:type="gramEnd"/>
      <w:r w:rsidRPr="00BA57A6">
        <w:rPr>
          <w:rFonts w:ascii="Times New Roman" w:hAnsi="Times New Roman" w:cs="Times New Roman"/>
          <w:sz w:val="24"/>
          <w:szCs w:val="24"/>
        </w:rPr>
        <w:t xml:space="preserve">ішення </w:t>
      </w:r>
    </w:p>
    <w:p w:rsidR="00077A65" w:rsidRPr="00BA57A6" w:rsidRDefault="00077A65" w:rsidP="00077A65">
      <w:pPr>
        <w:spacing w:after="0"/>
        <w:jc w:val="center"/>
        <w:rPr>
          <w:rFonts w:ascii="Times New Roman" w:hAnsi="Times New Roman" w:cs="Times New Roman"/>
          <w:sz w:val="24"/>
          <w:szCs w:val="24"/>
        </w:rPr>
      </w:pPr>
      <w:r w:rsidRPr="00BA57A6">
        <w:rPr>
          <w:rFonts w:ascii="Times New Roman" w:hAnsi="Times New Roman" w:cs="Times New Roman"/>
          <w:sz w:val="24"/>
          <w:szCs w:val="24"/>
          <w:lang w:val="en-US"/>
        </w:rPr>
        <w:t>XXX</w:t>
      </w:r>
      <w:r w:rsidRPr="00BA57A6">
        <w:rPr>
          <w:rFonts w:ascii="Times New Roman" w:hAnsi="Times New Roman" w:cs="Times New Roman"/>
          <w:sz w:val="24"/>
          <w:szCs w:val="24"/>
        </w:rPr>
        <w:t xml:space="preserve">ІІІ сесії Крупецької сільської ради сьомого скликання </w:t>
      </w:r>
    </w:p>
    <w:p w:rsidR="00077A65" w:rsidRPr="00BA57A6" w:rsidRDefault="00077A65" w:rsidP="00077A65">
      <w:pPr>
        <w:spacing w:after="0"/>
        <w:jc w:val="center"/>
        <w:rPr>
          <w:rFonts w:ascii="Times New Roman" w:hAnsi="Times New Roman" w:cs="Times New Roman"/>
          <w:sz w:val="24"/>
          <w:szCs w:val="24"/>
        </w:rPr>
      </w:pPr>
      <w:r w:rsidRPr="00BA57A6">
        <w:rPr>
          <w:rFonts w:ascii="Times New Roman" w:hAnsi="Times New Roman" w:cs="Times New Roman"/>
          <w:sz w:val="24"/>
          <w:szCs w:val="24"/>
        </w:rPr>
        <w:t xml:space="preserve">"Про внесення змін до сільського бюджету Крупецької сільської ради на 2020 </w:t>
      </w:r>
      <w:proofErr w:type="gramStart"/>
      <w:r w:rsidRPr="00BA57A6">
        <w:rPr>
          <w:rFonts w:ascii="Times New Roman" w:hAnsi="Times New Roman" w:cs="Times New Roman"/>
          <w:sz w:val="24"/>
          <w:szCs w:val="24"/>
        </w:rPr>
        <w:t>р</w:t>
      </w:r>
      <w:proofErr w:type="gramEnd"/>
      <w:r w:rsidRPr="00BA57A6">
        <w:rPr>
          <w:rFonts w:ascii="Times New Roman" w:hAnsi="Times New Roman" w:cs="Times New Roman"/>
          <w:sz w:val="24"/>
          <w:szCs w:val="24"/>
        </w:rPr>
        <w:t>ік"</w:t>
      </w:r>
    </w:p>
    <w:p w:rsidR="00077A65" w:rsidRPr="00BA57A6" w:rsidRDefault="00077A65" w:rsidP="00077A65">
      <w:pPr>
        <w:spacing w:after="0"/>
        <w:jc w:val="center"/>
        <w:rPr>
          <w:rFonts w:ascii="Times New Roman" w:hAnsi="Times New Roman" w:cs="Times New Roman"/>
          <w:sz w:val="24"/>
          <w:szCs w:val="24"/>
        </w:rPr>
      </w:pPr>
      <w:r w:rsidRPr="00BA57A6">
        <w:rPr>
          <w:rFonts w:ascii="Times New Roman" w:hAnsi="Times New Roman" w:cs="Times New Roman"/>
          <w:sz w:val="24"/>
          <w:szCs w:val="24"/>
        </w:rPr>
        <w:t xml:space="preserve"> від 21.02.2020 р.  № </w:t>
      </w:r>
      <w:r>
        <w:rPr>
          <w:rFonts w:ascii="Times New Roman" w:hAnsi="Times New Roman" w:cs="Times New Roman"/>
          <w:sz w:val="24"/>
          <w:szCs w:val="24"/>
        </w:rPr>
        <w:t>10</w:t>
      </w:r>
    </w:p>
    <w:p w:rsidR="00077A65" w:rsidRPr="00BA57A6" w:rsidRDefault="00077A65" w:rsidP="00077A65">
      <w:pPr>
        <w:spacing w:after="0"/>
        <w:ind w:left="-540"/>
        <w:rPr>
          <w:rFonts w:ascii="Times New Roman" w:hAnsi="Times New Roman" w:cs="Times New Roman"/>
          <w:sz w:val="24"/>
          <w:szCs w:val="24"/>
        </w:rPr>
      </w:pPr>
    </w:p>
    <w:p w:rsidR="00077A65" w:rsidRPr="00BA57A6" w:rsidRDefault="00077A65" w:rsidP="00077A65">
      <w:pPr>
        <w:spacing w:after="0"/>
        <w:ind w:firstLine="574"/>
        <w:jc w:val="both"/>
        <w:rPr>
          <w:rFonts w:ascii="Times New Roman" w:hAnsi="Times New Roman" w:cs="Times New Roman"/>
          <w:sz w:val="24"/>
          <w:szCs w:val="24"/>
        </w:rPr>
      </w:pPr>
      <w:r w:rsidRPr="00BA57A6">
        <w:rPr>
          <w:rFonts w:ascii="Times New Roman" w:hAnsi="Times New Roman" w:cs="Times New Roman"/>
          <w:b/>
          <w:sz w:val="24"/>
          <w:szCs w:val="24"/>
        </w:rPr>
        <w:t xml:space="preserve">І.Направлено вільний залишок коштів загального фонду бюджету, </w:t>
      </w:r>
      <w:r w:rsidRPr="00BA57A6">
        <w:rPr>
          <w:rFonts w:ascii="Times New Roman" w:hAnsi="Times New Roman" w:cs="Times New Roman"/>
          <w:sz w:val="24"/>
          <w:szCs w:val="24"/>
        </w:rPr>
        <w:t xml:space="preserve">який утворився станом на 1 січня 2020 року </w:t>
      </w:r>
      <w:r w:rsidRPr="00BA57A6">
        <w:rPr>
          <w:rFonts w:ascii="Times New Roman" w:hAnsi="Times New Roman" w:cs="Times New Roman"/>
          <w:b/>
          <w:sz w:val="24"/>
          <w:szCs w:val="24"/>
        </w:rPr>
        <w:t xml:space="preserve">в обсязі 2 964 750 грн. </w:t>
      </w:r>
      <w:r w:rsidRPr="00BA57A6">
        <w:rPr>
          <w:rFonts w:ascii="Times New Roman" w:hAnsi="Times New Roman" w:cs="Times New Roman"/>
          <w:sz w:val="24"/>
          <w:szCs w:val="24"/>
        </w:rPr>
        <w:t>(з яких 1 933 010 грн. передано до бюджету розвитку спеціального фонду)</w:t>
      </w:r>
      <w:r w:rsidRPr="00BA57A6">
        <w:rPr>
          <w:rFonts w:ascii="Times New Roman" w:hAnsi="Times New Roman" w:cs="Times New Roman"/>
          <w:b/>
          <w:sz w:val="24"/>
          <w:szCs w:val="24"/>
        </w:rPr>
        <w:t xml:space="preserve"> на вирішення </w:t>
      </w:r>
      <w:proofErr w:type="gramStart"/>
      <w:r w:rsidRPr="00BA57A6">
        <w:rPr>
          <w:rFonts w:ascii="Times New Roman" w:hAnsi="Times New Roman" w:cs="Times New Roman"/>
          <w:b/>
          <w:sz w:val="24"/>
          <w:szCs w:val="24"/>
        </w:rPr>
        <w:t>соц</w:t>
      </w:r>
      <w:proofErr w:type="gramEnd"/>
      <w:r w:rsidRPr="00BA57A6">
        <w:rPr>
          <w:rFonts w:ascii="Times New Roman" w:hAnsi="Times New Roman" w:cs="Times New Roman"/>
          <w:b/>
          <w:sz w:val="24"/>
          <w:szCs w:val="24"/>
        </w:rPr>
        <w:t xml:space="preserve">іально-економічних проблем об’єднаної територіальної громади, </w:t>
      </w:r>
      <w:r w:rsidRPr="00BA57A6">
        <w:rPr>
          <w:rFonts w:ascii="Times New Roman" w:hAnsi="Times New Roman" w:cs="Times New Roman"/>
          <w:sz w:val="24"/>
          <w:szCs w:val="24"/>
        </w:rPr>
        <w:t>зокрема:</w:t>
      </w:r>
    </w:p>
    <w:p w:rsidR="00077A65" w:rsidRPr="00BA57A6" w:rsidRDefault="00077A65" w:rsidP="00077A65">
      <w:pPr>
        <w:pStyle w:val="ab"/>
        <w:spacing w:line="276" w:lineRule="auto"/>
        <w:ind w:firstLine="709"/>
        <w:rPr>
          <w:sz w:val="24"/>
        </w:rPr>
      </w:pPr>
      <w:r w:rsidRPr="00BA57A6">
        <w:rPr>
          <w:sz w:val="24"/>
        </w:rPr>
        <w:t xml:space="preserve">1.1. Збільшити видаткову частину загального фонду бюджету на суму </w:t>
      </w:r>
      <w:r w:rsidRPr="00BA57A6">
        <w:rPr>
          <w:b/>
          <w:sz w:val="24"/>
        </w:rPr>
        <w:t xml:space="preserve">1 031 740 </w:t>
      </w:r>
      <w:r w:rsidRPr="00BA57A6">
        <w:rPr>
          <w:sz w:val="24"/>
        </w:rPr>
        <w:t xml:space="preserve">грн., </w:t>
      </w:r>
      <w:proofErr w:type="gramStart"/>
      <w:r w:rsidRPr="00BA57A6">
        <w:rPr>
          <w:sz w:val="24"/>
        </w:rPr>
        <w:t>у</w:t>
      </w:r>
      <w:proofErr w:type="gramEnd"/>
      <w:r w:rsidRPr="00BA57A6">
        <w:rPr>
          <w:sz w:val="24"/>
        </w:rPr>
        <w:t xml:space="preserve"> тому числі за рахунок спрямування вільного залишку сільського бюджету, що склався станом на 01.01.2020 року, у тому числі: </w:t>
      </w:r>
    </w:p>
    <w:p w:rsidR="00077A65" w:rsidRPr="00BA57A6" w:rsidRDefault="00077A65" w:rsidP="00077A65">
      <w:pPr>
        <w:pStyle w:val="ab"/>
        <w:spacing w:line="276" w:lineRule="auto"/>
        <w:ind w:firstLine="709"/>
        <w:rPr>
          <w:sz w:val="24"/>
        </w:rPr>
      </w:pPr>
      <w:r w:rsidRPr="00BA57A6">
        <w:rPr>
          <w:sz w:val="24"/>
        </w:rPr>
        <w:t xml:space="preserve">1.1.1. </w:t>
      </w:r>
      <w:proofErr w:type="gramStart"/>
      <w:r w:rsidRPr="00BA57A6">
        <w:rPr>
          <w:sz w:val="24"/>
        </w:rPr>
        <w:t xml:space="preserve">КПКВК 0111090 «Надання позашкільної освіти закладами позашкільної освіти, заходи із позашкільної роботи з дітьми» на суму </w:t>
      </w:r>
      <w:r w:rsidRPr="00BA57A6">
        <w:rPr>
          <w:b/>
          <w:sz w:val="24"/>
        </w:rPr>
        <w:t xml:space="preserve">14 470 </w:t>
      </w:r>
      <w:r w:rsidRPr="00BA57A6">
        <w:rPr>
          <w:sz w:val="24"/>
        </w:rPr>
        <w:t>грн., а саме по КЕКВ 2240 «Оплата послуг (крім комунальних)» на оплату послуг з обслуговування електрогосподарства ДОТ «Голубі озера» - 5 680 грн., по КЕКВ 2120 «Нарахування на оплату праці» - 8 790 грн.;</w:t>
      </w:r>
      <w:proofErr w:type="gramEnd"/>
    </w:p>
    <w:p w:rsidR="00077A65" w:rsidRPr="00BA57A6" w:rsidRDefault="00077A65" w:rsidP="00077A65">
      <w:pPr>
        <w:tabs>
          <w:tab w:val="left" w:pos="993"/>
        </w:tabs>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1.1.2. КПКВК 0110150 «Організаційне, інформаційно-аналітичне та матеріально-технічне забезпечення діяльності обласної  ради, районної ради, районної у мі</w:t>
      </w:r>
      <w:proofErr w:type="gramStart"/>
      <w:r w:rsidRPr="00BA57A6">
        <w:rPr>
          <w:rFonts w:ascii="Times New Roman" w:hAnsi="Times New Roman" w:cs="Times New Roman"/>
          <w:sz w:val="24"/>
          <w:szCs w:val="24"/>
        </w:rPr>
        <w:t>ст</w:t>
      </w:r>
      <w:proofErr w:type="gramEnd"/>
      <w:r w:rsidRPr="00BA57A6">
        <w:rPr>
          <w:rFonts w:ascii="Times New Roman" w:hAnsi="Times New Roman" w:cs="Times New Roman"/>
          <w:sz w:val="24"/>
          <w:szCs w:val="24"/>
        </w:rPr>
        <w:t xml:space="preserve">і ради (у разі її створення), міської, селищної, сільської рад та їх виконавчих комітетів» на суму </w:t>
      </w:r>
      <w:r w:rsidRPr="00BA57A6">
        <w:rPr>
          <w:rFonts w:ascii="Times New Roman" w:hAnsi="Times New Roman" w:cs="Times New Roman"/>
          <w:b/>
          <w:sz w:val="24"/>
          <w:szCs w:val="24"/>
        </w:rPr>
        <w:t xml:space="preserve">20 000 </w:t>
      </w:r>
      <w:r w:rsidRPr="00BA57A6">
        <w:rPr>
          <w:rFonts w:ascii="Times New Roman" w:hAnsi="Times New Roman" w:cs="Times New Roman"/>
          <w:sz w:val="24"/>
          <w:szCs w:val="24"/>
        </w:rPr>
        <w:t>грн. по КЕКВ 2240 «Оплата послуг (крім комунальних)» на оплату послуг з сертифікації енергетичної ефективності будівлі с</w:t>
      </w:r>
      <w:proofErr w:type="gramStart"/>
      <w:r w:rsidRPr="00BA57A6">
        <w:rPr>
          <w:rFonts w:ascii="Times New Roman" w:hAnsi="Times New Roman" w:cs="Times New Roman"/>
          <w:sz w:val="24"/>
          <w:szCs w:val="24"/>
        </w:rPr>
        <w:t>.П</w:t>
      </w:r>
      <w:proofErr w:type="gramEnd"/>
      <w:r w:rsidRPr="00BA57A6">
        <w:rPr>
          <w:rFonts w:ascii="Times New Roman" w:hAnsi="Times New Roman" w:cs="Times New Roman"/>
          <w:sz w:val="24"/>
          <w:szCs w:val="24"/>
        </w:rPr>
        <w:t>олянь, вул.Шкільна,10а/1 та с.Лисиче, вул.Шкільна,1;</w:t>
      </w:r>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1.1.3. КПКВК 0119710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по КЕКВ 2620 «Поточні трансферти органам державного управління інших </w:t>
      </w:r>
      <w:proofErr w:type="gramStart"/>
      <w:r w:rsidRPr="00BA57A6">
        <w:rPr>
          <w:rFonts w:ascii="Times New Roman" w:hAnsi="Times New Roman" w:cs="Times New Roman"/>
          <w:sz w:val="24"/>
          <w:szCs w:val="24"/>
        </w:rPr>
        <w:t>р</w:t>
      </w:r>
      <w:proofErr w:type="gramEnd"/>
      <w:r w:rsidRPr="00BA57A6">
        <w:rPr>
          <w:rFonts w:ascii="Times New Roman" w:hAnsi="Times New Roman" w:cs="Times New Roman"/>
          <w:sz w:val="24"/>
          <w:szCs w:val="24"/>
        </w:rPr>
        <w:t xml:space="preserve">івнів» на суму </w:t>
      </w:r>
      <w:r w:rsidRPr="00BA57A6">
        <w:rPr>
          <w:rFonts w:ascii="Times New Roman" w:hAnsi="Times New Roman" w:cs="Times New Roman"/>
          <w:b/>
          <w:sz w:val="24"/>
          <w:szCs w:val="24"/>
        </w:rPr>
        <w:t xml:space="preserve">59 960 </w:t>
      </w:r>
      <w:r w:rsidRPr="00BA57A6">
        <w:rPr>
          <w:rFonts w:ascii="Times New Roman" w:hAnsi="Times New Roman" w:cs="Times New Roman"/>
          <w:sz w:val="24"/>
          <w:szCs w:val="24"/>
        </w:rPr>
        <w:t xml:space="preserve">грн., в тому числі:  </w:t>
      </w:r>
    </w:p>
    <w:p w:rsidR="00077A65" w:rsidRPr="00BA57A6" w:rsidRDefault="00077A65" w:rsidP="00077A65">
      <w:pPr>
        <w:numPr>
          <w:ilvl w:val="0"/>
          <w:numId w:val="36"/>
        </w:numPr>
        <w:tabs>
          <w:tab w:val="left" w:pos="993"/>
        </w:tabs>
        <w:spacing w:after="0"/>
        <w:ind w:left="0" w:firstLine="709"/>
        <w:jc w:val="both"/>
        <w:rPr>
          <w:rFonts w:ascii="Times New Roman" w:hAnsi="Times New Roman" w:cs="Times New Roman"/>
          <w:sz w:val="24"/>
          <w:szCs w:val="24"/>
        </w:rPr>
      </w:pPr>
      <w:r w:rsidRPr="00BA57A6">
        <w:rPr>
          <w:rFonts w:ascii="Times New Roman" w:hAnsi="Times New Roman" w:cs="Times New Roman"/>
          <w:sz w:val="24"/>
          <w:szCs w:val="24"/>
        </w:rPr>
        <w:t>для КП «Славутський центр ПМСД» - 2 700 грн. на придбання туберкуліну;</w:t>
      </w:r>
    </w:p>
    <w:p w:rsidR="00077A65" w:rsidRPr="00BA57A6" w:rsidRDefault="00077A65" w:rsidP="00077A65">
      <w:pPr>
        <w:numPr>
          <w:ilvl w:val="0"/>
          <w:numId w:val="36"/>
        </w:numPr>
        <w:tabs>
          <w:tab w:val="left" w:pos="993"/>
        </w:tabs>
        <w:spacing w:after="0"/>
        <w:ind w:left="0"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для КП «Славутська центральна районна лікарня ім.Ф.М.Михайлова» - 8 870 грн. </w:t>
      </w:r>
      <w:proofErr w:type="gramStart"/>
      <w:r w:rsidRPr="00BA57A6">
        <w:rPr>
          <w:rFonts w:ascii="Times New Roman" w:hAnsi="Times New Roman" w:cs="Times New Roman"/>
          <w:sz w:val="24"/>
          <w:szCs w:val="24"/>
        </w:rPr>
        <w:t>для</w:t>
      </w:r>
      <w:proofErr w:type="gramEnd"/>
      <w:r w:rsidRPr="00BA57A6">
        <w:rPr>
          <w:rFonts w:ascii="Times New Roman" w:hAnsi="Times New Roman" w:cs="Times New Roman"/>
          <w:sz w:val="24"/>
          <w:szCs w:val="24"/>
        </w:rPr>
        <w:t xml:space="preserve"> відшкодування вартості інсуліну; </w:t>
      </w:r>
    </w:p>
    <w:p w:rsidR="00077A65" w:rsidRPr="00BA57A6" w:rsidRDefault="00077A65" w:rsidP="00077A65">
      <w:pPr>
        <w:numPr>
          <w:ilvl w:val="0"/>
          <w:numId w:val="36"/>
        </w:numPr>
        <w:tabs>
          <w:tab w:val="left" w:pos="993"/>
        </w:tabs>
        <w:spacing w:after="0"/>
        <w:ind w:left="0" w:firstLine="709"/>
        <w:jc w:val="both"/>
        <w:rPr>
          <w:rFonts w:ascii="Times New Roman" w:hAnsi="Times New Roman" w:cs="Times New Roman"/>
          <w:sz w:val="24"/>
          <w:szCs w:val="24"/>
        </w:rPr>
      </w:pPr>
      <w:r w:rsidRPr="00BA57A6">
        <w:rPr>
          <w:rFonts w:ascii="Times New Roman" w:hAnsi="Times New Roman" w:cs="Times New Roman"/>
          <w:color w:val="000000"/>
          <w:sz w:val="24"/>
          <w:szCs w:val="24"/>
        </w:rPr>
        <w:t>для Відділу з гуманітарних питань Улашанівської сільської ради</w:t>
      </w:r>
      <w:r w:rsidRPr="00BA57A6">
        <w:rPr>
          <w:rFonts w:ascii="Times New Roman" w:hAnsi="Times New Roman" w:cs="Times New Roman"/>
          <w:sz w:val="24"/>
          <w:szCs w:val="24"/>
        </w:rPr>
        <w:t xml:space="preserve"> – 23 390 грн., а саме на </w:t>
      </w:r>
      <w:proofErr w:type="gramStart"/>
      <w:r w:rsidRPr="00BA57A6">
        <w:rPr>
          <w:rFonts w:ascii="Times New Roman" w:hAnsi="Times New Roman" w:cs="Times New Roman"/>
          <w:sz w:val="24"/>
          <w:szCs w:val="24"/>
        </w:rPr>
        <w:t>п</w:t>
      </w:r>
      <w:proofErr w:type="gramEnd"/>
      <w:r w:rsidRPr="00BA57A6">
        <w:rPr>
          <w:rFonts w:ascii="Times New Roman" w:hAnsi="Times New Roman" w:cs="Times New Roman"/>
          <w:sz w:val="24"/>
          <w:szCs w:val="24"/>
        </w:rPr>
        <w:t>ідвищення заробітної плати тренерам ДЮСШ - 12 990 грн., на утримання 0,33 штатної одиниці керівника гуртка  – 10 400 грн.;</w:t>
      </w:r>
    </w:p>
    <w:p w:rsidR="00077A65" w:rsidRPr="00BA57A6" w:rsidRDefault="00077A65" w:rsidP="00077A65">
      <w:pPr>
        <w:numPr>
          <w:ilvl w:val="0"/>
          <w:numId w:val="36"/>
        </w:numPr>
        <w:tabs>
          <w:tab w:val="left" w:pos="993"/>
        </w:tabs>
        <w:spacing w:after="0"/>
        <w:ind w:left="0" w:firstLine="709"/>
        <w:jc w:val="both"/>
        <w:rPr>
          <w:rFonts w:ascii="Times New Roman" w:hAnsi="Times New Roman" w:cs="Times New Roman"/>
          <w:sz w:val="24"/>
          <w:szCs w:val="24"/>
        </w:rPr>
      </w:pPr>
      <w:r w:rsidRPr="00BA57A6">
        <w:rPr>
          <w:rFonts w:ascii="Times New Roman" w:hAnsi="Times New Roman" w:cs="Times New Roman"/>
          <w:sz w:val="24"/>
          <w:szCs w:val="24"/>
        </w:rPr>
        <w:t>для КУ «Славутська міська рятувально-водолазна служба» - 25 000 грн. для проведення пошуково-рятувальних та водолазних робіт на водних об’єктах.</w:t>
      </w:r>
    </w:p>
    <w:p w:rsidR="00077A65" w:rsidRPr="00BA57A6" w:rsidRDefault="00077A65" w:rsidP="00077A65">
      <w:pPr>
        <w:tabs>
          <w:tab w:val="left" w:pos="7020"/>
        </w:tabs>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1.1.4. КПКВК 0111020 «Надання загальної середньої освіти закладами загальної середньої освіти (у тому числі з дошкільними </w:t>
      </w:r>
      <w:proofErr w:type="gramStart"/>
      <w:r w:rsidRPr="00BA57A6">
        <w:rPr>
          <w:rFonts w:ascii="Times New Roman" w:hAnsi="Times New Roman" w:cs="Times New Roman"/>
          <w:sz w:val="24"/>
          <w:szCs w:val="24"/>
        </w:rPr>
        <w:t>п</w:t>
      </w:r>
      <w:proofErr w:type="gramEnd"/>
      <w:r w:rsidRPr="00BA57A6">
        <w:rPr>
          <w:rFonts w:ascii="Times New Roman" w:hAnsi="Times New Roman" w:cs="Times New Roman"/>
          <w:sz w:val="24"/>
          <w:szCs w:val="24"/>
        </w:rPr>
        <w:t xml:space="preserve">ідрозділами (відділеннями, групами))» на суму </w:t>
      </w:r>
      <w:r w:rsidRPr="00BA57A6">
        <w:rPr>
          <w:rFonts w:ascii="Times New Roman" w:hAnsi="Times New Roman" w:cs="Times New Roman"/>
          <w:b/>
          <w:sz w:val="24"/>
          <w:szCs w:val="24"/>
        </w:rPr>
        <w:t xml:space="preserve">185 790 </w:t>
      </w:r>
      <w:r w:rsidRPr="00BA57A6">
        <w:rPr>
          <w:rFonts w:ascii="Times New Roman" w:hAnsi="Times New Roman" w:cs="Times New Roman"/>
          <w:sz w:val="24"/>
          <w:szCs w:val="24"/>
        </w:rPr>
        <w:t xml:space="preserve">грн., в тому числі  по КЕКВ 2210 «Предмети, матеріали, обладнання та інвентар» на суму 20 750 грн., а саме придбання брошури «Погляд Янгола» - 9 750 грн., велосипеда - 6 000 грн., насіння та добриво - 5 000 грн., по КЕКВ 2240 «Оплата послуг (крім комунальних)» на суму 143 040 грн., а саме на оплату послуг з програмного забезпечення (7 200 грн.), вогнезахисне оброблення дерев'яних елементів стропильної системи горищного приміщення </w:t>
      </w:r>
      <w:proofErr w:type="gramStart"/>
      <w:r w:rsidRPr="00BA57A6">
        <w:rPr>
          <w:rFonts w:ascii="Times New Roman" w:hAnsi="Times New Roman" w:cs="Times New Roman"/>
          <w:sz w:val="24"/>
          <w:szCs w:val="24"/>
        </w:rPr>
        <w:t>на</w:t>
      </w:r>
      <w:proofErr w:type="gramEnd"/>
      <w:r w:rsidRPr="00BA57A6">
        <w:rPr>
          <w:rFonts w:ascii="Times New Roman" w:hAnsi="Times New Roman" w:cs="Times New Roman"/>
          <w:sz w:val="24"/>
          <w:szCs w:val="24"/>
        </w:rPr>
        <w:t xml:space="preserve"> об'єкті: Буді</w:t>
      </w:r>
      <w:proofErr w:type="gramStart"/>
      <w:r w:rsidRPr="00BA57A6">
        <w:rPr>
          <w:rFonts w:ascii="Times New Roman" w:hAnsi="Times New Roman" w:cs="Times New Roman"/>
          <w:sz w:val="24"/>
          <w:szCs w:val="24"/>
        </w:rPr>
        <w:t>вл</w:t>
      </w:r>
      <w:proofErr w:type="gramEnd"/>
      <w:r w:rsidRPr="00BA57A6">
        <w:rPr>
          <w:rFonts w:ascii="Times New Roman" w:hAnsi="Times New Roman" w:cs="Times New Roman"/>
          <w:sz w:val="24"/>
          <w:szCs w:val="24"/>
        </w:rPr>
        <w:t xml:space="preserve">і їдальні Головлівського НВК (14 995 грн.), вогнезахисне оброблення дерев'яних елементів стропильної системи горищного приміщення на об'єкті: Будівля школи Головлівського НВК (43 385 грн.), вогнезахисне </w:t>
      </w:r>
      <w:r w:rsidRPr="00BA57A6">
        <w:rPr>
          <w:rFonts w:ascii="Times New Roman" w:hAnsi="Times New Roman" w:cs="Times New Roman"/>
          <w:sz w:val="24"/>
          <w:szCs w:val="24"/>
        </w:rPr>
        <w:lastRenderedPageBreak/>
        <w:t xml:space="preserve">оброблення дерев'яних елементів стропильної системи горищного приміщення </w:t>
      </w:r>
      <w:proofErr w:type="gramStart"/>
      <w:r w:rsidRPr="00BA57A6">
        <w:rPr>
          <w:rFonts w:ascii="Times New Roman" w:hAnsi="Times New Roman" w:cs="Times New Roman"/>
          <w:sz w:val="24"/>
          <w:szCs w:val="24"/>
        </w:rPr>
        <w:t>на</w:t>
      </w:r>
      <w:proofErr w:type="gramEnd"/>
      <w:r w:rsidRPr="00BA57A6">
        <w:rPr>
          <w:rFonts w:ascii="Times New Roman" w:hAnsi="Times New Roman" w:cs="Times New Roman"/>
          <w:sz w:val="24"/>
          <w:szCs w:val="24"/>
        </w:rPr>
        <w:t xml:space="preserve"> об'єкті: Будівля школи Лисиченського НВК (60 575 грн.), вогнезахисне оброблення дерев'яних елементів стропильної системи горищного приміщення </w:t>
      </w:r>
      <w:proofErr w:type="gramStart"/>
      <w:r w:rsidRPr="00BA57A6">
        <w:rPr>
          <w:rFonts w:ascii="Times New Roman" w:hAnsi="Times New Roman" w:cs="Times New Roman"/>
          <w:sz w:val="24"/>
          <w:szCs w:val="24"/>
        </w:rPr>
        <w:t>на</w:t>
      </w:r>
      <w:proofErr w:type="gramEnd"/>
      <w:r w:rsidRPr="00BA57A6">
        <w:rPr>
          <w:rFonts w:ascii="Times New Roman" w:hAnsi="Times New Roman" w:cs="Times New Roman"/>
          <w:sz w:val="24"/>
          <w:szCs w:val="24"/>
        </w:rPr>
        <w:t xml:space="preserve"> об'єкті: Дошкільний заклад з ї</w:t>
      </w:r>
      <w:proofErr w:type="gramStart"/>
      <w:r w:rsidRPr="00BA57A6">
        <w:rPr>
          <w:rFonts w:ascii="Times New Roman" w:hAnsi="Times New Roman" w:cs="Times New Roman"/>
          <w:sz w:val="24"/>
          <w:szCs w:val="24"/>
        </w:rPr>
        <w:t>дальнею</w:t>
      </w:r>
      <w:proofErr w:type="gramEnd"/>
      <w:r w:rsidRPr="00BA57A6">
        <w:rPr>
          <w:rFonts w:ascii="Times New Roman" w:hAnsi="Times New Roman" w:cs="Times New Roman"/>
          <w:sz w:val="24"/>
          <w:szCs w:val="24"/>
        </w:rPr>
        <w:t xml:space="preserve"> Лисиченського НВК (16 885 грн.), по КЕКВ 2275 «Оплата інших енергоносіїв та інших комунальних послуг» на суму 22 000 грн. для придбання вугілля.</w:t>
      </w:r>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1.1.5. </w:t>
      </w:r>
      <w:proofErr w:type="gramStart"/>
      <w:r w:rsidRPr="00BA57A6">
        <w:rPr>
          <w:rFonts w:ascii="Times New Roman" w:hAnsi="Times New Roman" w:cs="Times New Roman"/>
          <w:sz w:val="24"/>
          <w:szCs w:val="24"/>
        </w:rPr>
        <w:t xml:space="preserve">КПКВК 0116030 «Організація благоустрою населених пунктів» на суму </w:t>
      </w:r>
      <w:r w:rsidRPr="00BA57A6">
        <w:rPr>
          <w:rFonts w:ascii="Times New Roman" w:hAnsi="Times New Roman" w:cs="Times New Roman"/>
          <w:b/>
          <w:sz w:val="24"/>
          <w:szCs w:val="24"/>
        </w:rPr>
        <w:t xml:space="preserve">268 470 </w:t>
      </w:r>
      <w:r w:rsidRPr="00BA57A6">
        <w:rPr>
          <w:rFonts w:ascii="Times New Roman" w:hAnsi="Times New Roman" w:cs="Times New Roman"/>
          <w:sz w:val="24"/>
          <w:szCs w:val="24"/>
        </w:rPr>
        <w:t>грн., в тому числі по КЕКВ 2111 «Заробітна плата» – 47 230 грн. для оплати праці згідно цивільно-правових договорів,  по КЕКВ 2120 «Нарахування на оплату праці» - 10 390 грн., по КЕКВ 2210 «Предмети, матеріали, обладнання та інвентар» на суму 36 800 грн., а</w:t>
      </w:r>
      <w:proofErr w:type="gramEnd"/>
      <w:r w:rsidRPr="00BA57A6">
        <w:rPr>
          <w:rFonts w:ascii="Times New Roman" w:hAnsi="Times New Roman" w:cs="Times New Roman"/>
          <w:sz w:val="24"/>
          <w:szCs w:val="24"/>
        </w:rPr>
        <w:t xml:space="preserve"> саме для придбання контейнерів для сміття (30 000 грн.), придбання ліхтарів вуличногоосвітлення на сонячних батереях (6 800 грн.), по КЕКВ 2240 «Оплата послуг (крім комунальних)» на суму 174 050 грн., а саме на проведення гідродинамічного очищення водозабірної свердловини с. Стригани (75 100 грн.) та с</w:t>
      </w:r>
      <w:proofErr w:type="gramStart"/>
      <w:r w:rsidRPr="00BA57A6">
        <w:rPr>
          <w:rFonts w:ascii="Times New Roman" w:hAnsi="Times New Roman" w:cs="Times New Roman"/>
          <w:sz w:val="24"/>
          <w:szCs w:val="24"/>
        </w:rPr>
        <w:t>.П</w:t>
      </w:r>
      <w:proofErr w:type="gramEnd"/>
      <w:r w:rsidRPr="00BA57A6">
        <w:rPr>
          <w:rFonts w:ascii="Times New Roman" w:hAnsi="Times New Roman" w:cs="Times New Roman"/>
          <w:sz w:val="24"/>
          <w:szCs w:val="24"/>
        </w:rPr>
        <w:t>олянь (64 100 грн.), проведення телеінспекції водозабірної свердловини с</w:t>
      </w:r>
      <w:proofErr w:type="gramStart"/>
      <w:r w:rsidRPr="00BA57A6">
        <w:rPr>
          <w:rFonts w:ascii="Times New Roman" w:hAnsi="Times New Roman" w:cs="Times New Roman"/>
          <w:sz w:val="24"/>
          <w:szCs w:val="24"/>
        </w:rPr>
        <w:t>.С</w:t>
      </w:r>
      <w:proofErr w:type="gramEnd"/>
      <w:r w:rsidRPr="00BA57A6">
        <w:rPr>
          <w:rFonts w:ascii="Times New Roman" w:hAnsi="Times New Roman" w:cs="Times New Roman"/>
          <w:sz w:val="24"/>
          <w:szCs w:val="24"/>
        </w:rPr>
        <w:t xml:space="preserve">тригани (19 300 грн.) та с.Полянь (7 000 грн.), поточний ремонт альтанки по вул.Кринична с.Крупець (6 550 грн.), проведення експертної оцінки водонапірних свердловин в с.Стригани та с.Полянь (2 000 грн.).  </w:t>
      </w:r>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1.1.6. КПКВК 0114060 «Палаци і будинки культури, клуби та інші заклади клубного типу» на суму </w:t>
      </w:r>
      <w:r w:rsidRPr="00BA57A6">
        <w:rPr>
          <w:rFonts w:ascii="Times New Roman" w:hAnsi="Times New Roman" w:cs="Times New Roman"/>
          <w:b/>
          <w:sz w:val="24"/>
          <w:szCs w:val="24"/>
        </w:rPr>
        <w:t xml:space="preserve">267 460 </w:t>
      </w:r>
      <w:r w:rsidRPr="00BA57A6">
        <w:rPr>
          <w:rFonts w:ascii="Times New Roman" w:hAnsi="Times New Roman" w:cs="Times New Roman"/>
          <w:sz w:val="24"/>
          <w:szCs w:val="24"/>
        </w:rPr>
        <w:t>грн., в тому числі по КЕКВ 2240 «Оплата послуг (крім комунальних)» на суму 115 010 грн., а саме на проведення обстеження технічного стану будівлі за адресою вул.Б.Хмельницького, 12 с</w:t>
      </w:r>
      <w:proofErr w:type="gramStart"/>
      <w:r w:rsidRPr="00BA57A6">
        <w:rPr>
          <w:rFonts w:ascii="Times New Roman" w:hAnsi="Times New Roman" w:cs="Times New Roman"/>
          <w:sz w:val="24"/>
          <w:szCs w:val="24"/>
        </w:rPr>
        <w:t>.П</w:t>
      </w:r>
      <w:proofErr w:type="gramEnd"/>
      <w:r w:rsidRPr="00BA57A6">
        <w:rPr>
          <w:rFonts w:ascii="Times New Roman" w:hAnsi="Times New Roman" w:cs="Times New Roman"/>
          <w:sz w:val="24"/>
          <w:szCs w:val="24"/>
        </w:rPr>
        <w:t>отереба, Славутського району Хмельницької області (9 450 грн.), оплата послуг по монтажу електрообігрівачів в будівлі клубу с</w:t>
      </w:r>
      <w:proofErr w:type="gramStart"/>
      <w:r w:rsidRPr="00BA57A6">
        <w:rPr>
          <w:rFonts w:ascii="Times New Roman" w:hAnsi="Times New Roman" w:cs="Times New Roman"/>
          <w:sz w:val="24"/>
          <w:szCs w:val="24"/>
        </w:rPr>
        <w:t>.П</w:t>
      </w:r>
      <w:proofErr w:type="gramEnd"/>
      <w:r w:rsidRPr="00BA57A6">
        <w:rPr>
          <w:rFonts w:ascii="Times New Roman" w:hAnsi="Times New Roman" w:cs="Times New Roman"/>
          <w:sz w:val="24"/>
          <w:szCs w:val="24"/>
        </w:rPr>
        <w:t>олянь (64 880 грн.), оплата послуг по монтажу електрообігрівачів в будівлі клубу с.Колом’є (40 680 грн.), по КЕКВ 2210 «Предмети, матеріали, обладнання та інвентар» на суму 152 450 грн. для придбання обігрівачів у будівлю клубу с.Полянь (89 870 грн.) та с. Колом’є (62 580 грн.).</w:t>
      </w:r>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1.1.7. КПКВК 0112112 «Первинна медична допомога населенню, що надається фельдшерсько-акушерськими пунктами» на суму </w:t>
      </w:r>
      <w:r w:rsidRPr="00BA57A6">
        <w:rPr>
          <w:rFonts w:ascii="Times New Roman" w:hAnsi="Times New Roman" w:cs="Times New Roman"/>
          <w:b/>
          <w:sz w:val="24"/>
          <w:szCs w:val="24"/>
        </w:rPr>
        <w:t xml:space="preserve">12 940 </w:t>
      </w:r>
      <w:r w:rsidRPr="00BA57A6">
        <w:rPr>
          <w:rFonts w:ascii="Times New Roman" w:hAnsi="Times New Roman" w:cs="Times New Roman"/>
          <w:sz w:val="24"/>
          <w:szCs w:val="24"/>
        </w:rPr>
        <w:t>грн., а саме по КЕКВ 2240 «Оплата послуг (крім комунальних)» на обслуговування електрогосподарства ФП – 10 200 грн., оплату послуг з поточного ремонту опалення ФП с</w:t>
      </w:r>
      <w:proofErr w:type="gramStart"/>
      <w:r w:rsidRPr="00BA57A6">
        <w:rPr>
          <w:rFonts w:ascii="Times New Roman" w:hAnsi="Times New Roman" w:cs="Times New Roman"/>
          <w:sz w:val="24"/>
          <w:szCs w:val="24"/>
        </w:rPr>
        <w:t>.Л</w:t>
      </w:r>
      <w:proofErr w:type="gramEnd"/>
      <w:r w:rsidRPr="00BA57A6">
        <w:rPr>
          <w:rFonts w:ascii="Times New Roman" w:hAnsi="Times New Roman" w:cs="Times New Roman"/>
          <w:sz w:val="24"/>
          <w:szCs w:val="24"/>
        </w:rPr>
        <w:t>исиче – 760 грн., по КЕКВ 2210 «Предмети, матеріали, обладнання та інвентар» на придбання лічильника - 1 980 грн.</w:t>
      </w:r>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1.1.8. КПКВК 0117130 «Здійснення заходів із землеустрою» на суму </w:t>
      </w:r>
      <w:r w:rsidRPr="00BA57A6">
        <w:rPr>
          <w:rFonts w:ascii="Times New Roman" w:hAnsi="Times New Roman" w:cs="Times New Roman"/>
          <w:b/>
          <w:sz w:val="24"/>
          <w:szCs w:val="24"/>
        </w:rPr>
        <w:t xml:space="preserve">199 400 </w:t>
      </w:r>
      <w:r w:rsidRPr="00BA57A6">
        <w:rPr>
          <w:rFonts w:ascii="Times New Roman" w:hAnsi="Times New Roman" w:cs="Times New Roman"/>
          <w:sz w:val="24"/>
          <w:szCs w:val="24"/>
        </w:rPr>
        <w:t>грн. по КЕКВ 2240 «Оплата послуг (крім комунальних)» на виготовлення проектів землеустрою щодо встановлення (змін) меж с</w:t>
      </w:r>
      <w:proofErr w:type="gramStart"/>
      <w:r w:rsidRPr="00BA57A6">
        <w:rPr>
          <w:rFonts w:ascii="Times New Roman" w:hAnsi="Times New Roman" w:cs="Times New Roman"/>
          <w:sz w:val="24"/>
          <w:szCs w:val="24"/>
        </w:rPr>
        <w:t>.С</w:t>
      </w:r>
      <w:proofErr w:type="gramEnd"/>
      <w:r w:rsidRPr="00BA57A6">
        <w:rPr>
          <w:rFonts w:ascii="Times New Roman" w:hAnsi="Times New Roman" w:cs="Times New Roman"/>
          <w:sz w:val="24"/>
          <w:szCs w:val="24"/>
        </w:rPr>
        <w:t>тригани (81 400 грн.), с.Крупець (42 800 грн.), с.Комарівка (75 200 грн.).</w:t>
      </w:r>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1.1.9. КПКВК 0114030 «Забезпечення діяльності бібліотек» на суму </w:t>
      </w:r>
      <w:r w:rsidRPr="00BA57A6">
        <w:rPr>
          <w:rFonts w:ascii="Times New Roman" w:hAnsi="Times New Roman" w:cs="Times New Roman"/>
          <w:b/>
          <w:sz w:val="24"/>
          <w:szCs w:val="24"/>
        </w:rPr>
        <w:t xml:space="preserve">3 250 </w:t>
      </w:r>
      <w:r w:rsidRPr="00BA57A6">
        <w:rPr>
          <w:rFonts w:ascii="Times New Roman" w:hAnsi="Times New Roman" w:cs="Times New Roman"/>
          <w:sz w:val="24"/>
          <w:szCs w:val="24"/>
        </w:rPr>
        <w:t>грн. по КЕКВ 2210 «Предмети, матеріали, обладнання та інвентар» на придбання брошури «</w:t>
      </w:r>
      <w:proofErr w:type="gramStart"/>
      <w:r w:rsidRPr="00BA57A6">
        <w:rPr>
          <w:rFonts w:ascii="Times New Roman" w:hAnsi="Times New Roman" w:cs="Times New Roman"/>
          <w:sz w:val="24"/>
          <w:szCs w:val="24"/>
        </w:rPr>
        <w:t>Погляд</w:t>
      </w:r>
      <w:proofErr w:type="gramEnd"/>
      <w:r w:rsidRPr="00BA57A6">
        <w:rPr>
          <w:rFonts w:ascii="Times New Roman" w:hAnsi="Times New Roman" w:cs="Times New Roman"/>
          <w:sz w:val="24"/>
          <w:szCs w:val="24"/>
        </w:rPr>
        <w:t xml:space="preserve"> Янгола».</w:t>
      </w:r>
    </w:p>
    <w:p w:rsidR="00077A65" w:rsidRPr="00BA57A6" w:rsidRDefault="00077A65" w:rsidP="00077A65">
      <w:pPr>
        <w:pStyle w:val="ab"/>
        <w:spacing w:line="276" w:lineRule="auto"/>
        <w:ind w:firstLine="709"/>
        <w:rPr>
          <w:sz w:val="24"/>
        </w:rPr>
      </w:pPr>
      <w:r w:rsidRPr="00BA57A6">
        <w:rPr>
          <w:sz w:val="24"/>
        </w:rPr>
        <w:t xml:space="preserve">1.2. Збільшити видаткову частину спеціального фонду на суму </w:t>
      </w:r>
      <w:r w:rsidRPr="00BA57A6">
        <w:rPr>
          <w:b/>
          <w:sz w:val="24"/>
        </w:rPr>
        <w:t xml:space="preserve">1 933 010 </w:t>
      </w:r>
      <w:r w:rsidRPr="00BA57A6">
        <w:rPr>
          <w:sz w:val="24"/>
        </w:rPr>
        <w:t xml:space="preserve">грн., у тому числі за рахунок за рахунок передачі коштів із загального фонду сільського бюджету </w:t>
      </w:r>
      <w:proofErr w:type="gramStart"/>
      <w:r w:rsidRPr="00BA57A6">
        <w:rPr>
          <w:sz w:val="24"/>
        </w:rPr>
        <w:t>до</w:t>
      </w:r>
      <w:proofErr w:type="gramEnd"/>
      <w:r w:rsidRPr="00BA57A6">
        <w:rPr>
          <w:sz w:val="24"/>
        </w:rPr>
        <w:t xml:space="preserve"> спеціального фонду (бюджету розвитку) у тому числі: </w:t>
      </w:r>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1.2.1. КПКВК 0111020 «Надання загальної середньої освіти закладами загальної середньої освіти (у тому числі з дошкільними </w:t>
      </w:r>
      <w:proofErr w:type="gramStart"/>
      <w:r w:rsidRPr="00BA57A6">
        <w:rPr>
          <w:rFonts w:ascii="Times New Roman" w:hAnsi="Times New Roman" w:cs="Times New Roman"/>
          <w:sz w:val="24"/>
          <w:szCs w:val="24"/>
        </w:rPr>
        <w:t>п</w:t>
      </w:r>
      <w:proofErr w:type="gramEnd"/>
      <w:r w:rsidRPr="00BA57A6">
        <w:rPr>
          <w:rFonts w:ascii="Times New Roman" w:hAnsi="Times New Roman" w:cs="Times New Roman"/>
          <w:sz w:val="24"/>
          <w:szCs w:val="24"/>
        </w:rPr>
        <w:t xml:space="preserve">ідрозділами (відділеннями, групами))» на суму </w:t>
      </w:r>
      <w:r w:rsidRPr="00BA57A6">
        <w:rPr>
          <w:rFonts w:ascii="Times New Roman" w:hAnsi="Times New Roman" w:cs="Times New Roman"/>
          <w:b/>
          <w:sz w:val="24"/>
          <w:szCs w:val="24"/>
        </w:rPr>
        <w:t xml:space="preserve">143 930 </w:t>
      </w:r>
      <w:r w:rsidRPr="00BA57A6">
        <w:rPr>
          <w:rFonts w:ascii="Times New Roman" w:hAnsi="Times New Roman" w:cs="Times New Roman"/>
          <w:sz w:val="24"/>
          <w:szCs w:val="24"/>
        </w:rPr>
        <w:t xml:space="preserve">грн. по КЕКВ 3110 «Придбання обладнання і предметів довгострокового користування» на придбання дитячого павільйону (28 280 грн.), дитячого майданчика для </w:t>
      </w:r>
      <w:r w:rsidRPr="00BA57A6">
        <w:rPr>
          <w:rFonts w:ascii="Times New Roman" w:hAnsi="Times New Roman" w:cs="Times New Roman"/>
          <w:sz w:val="24"/>
          <w:szCs w:val="24"/>
        </w:rPr>
        <w:lastRenderedPageBreak/>
        <w:t>Крупецького ліцею (55 650 грн.), дитячих майданчиків для Лисиченського НВК та Головлівського НВК (60 000 грн.).</w:t>
      </w:r>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1.2.2. </w:t>
      </w:r>
      <w:proofErr w:type="gramStart"/>
      <w:r w:rsidRPr="00BA57A6">
        <w:rPr>
          <w:rFonts w:ascii="Times New Roman" w:hAnsi="Times New Roman" w:cs="Times New Roman"/>
          <w:sz w:val="24"/>
          <w:szCs w:val="24"/>
        </w:rPr>
        <w:t xml:space="preserve">КПКВК 0116030 «Організація благоустрою населених пунктів» на суму </w:t>
      </w:r>
      <w:r w:rsidRPr="00BA57A6">
        <w:rPr>
          <w:rFonts w:ascii="Times New Roman" w:hAnsi="Times New Roman" w:cs="Times New Roman"/>
          <w:b/>
          <w:sz w:val="24"/>
          <w:szCs w:val="24"/>
        </w:rPr>
        <w:t xml:space="preserve">87 720 </w:t>
      </w:r>
      <w:r w:rsidRPr="00BA57A6">
        <w:rPr>
          <w:rFonts w:ascii="Times New Roman" w:hAnsi="Times New Roman" w:cs="Times New Roman"/>
          <w:sz w:val="24"/>
          <w:szCs w:val="24"/>
        </w:rPr>
        <w:t>грн. по КЕКВ 3110 «Придбання обладнання і предметів довгострокового користування», а саме на придбання альтанки для відпочинку – 52 000 грн. (4 шт. по 13 000 грн. за одиницю), перил для мосту – 35 720 грн. (2 шт. по 17 860 грн. за одиницю).</w:t>
      </w:r>
      <w:proofErr w:type="gramEnd"/>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1.2.3. КПКВК 0110150 «Організаційне, інформаційно-аналітичне та матеріально-технічне забезпечення діяльності обласної  ради, районної ради, районної у мі</w:t>
      </w:r>
      <w:proofErr w:type="gramStart"/>
      <w:r w:rsidRPr="00BA57A6">
        <w:rPr>
          <w:rFonts w:ascii="Times New Roman" w:hAnsi="Times New Roman" w:cs="Times New Roman"/>
          <w:sz w:val="24"/>
          <w:szCs w:val="24"/>
        </w:rPr>
        <w:t>ст</w:t>
      </w:r>
      <w:proofErr w:type="gramEnd"/>
      <w:r w:rsidRPr="00BA57A6">
        <w:rPr>
          <w:rFonts w:ascii="Times New Roman" w:hAnsi="Times New Roman" w:cs="Times New Roman"/>
          <w:sz w:val="24"/>
          <w:szCs w:val="24"/>
        </w:rPr>
        <w:t xml:space="preserve">і ради (у разі її створення), міської, селищної, сільської рад та їх виконавчих комітетів» на суму </w:t>
      </w:r>
      <w:r w:rsidRPr="00BA57A6">
        <w:rPr>
          <w:rFonts w:ascii="Times New Roman" w:hAnsi="Times New Roman" w:cs="Times New Roman"/>
          <w:b/>
          <w:sz w:val="24"/>
          <w:szCs w:val="24"/>
        </w:rPr>
        <w:t xml:space="preserve">23 200 </w:t>
      </w:r>
      <w:r w:rsidRPr="00BA57A6">
        <w:rPr>
          <w:rFonts w:ascii="Times New Roman" w:hAnsi="Times New Roman" w:cs="Times New Roman"/>
          <w:sz w:val="24"/>
          <w:szCs w:val="24"/>
        </w:rPr>
        <w:t>грн. по  КЕКВ 3110 «Придбання обладнання і предметів довгострокового користування» для придбання комп’ютерної техніки (системного блоку – 9 200 грн.), придбання станка для прошивки документів (14 000 грн.).</w:t>
      </w:r>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1.2.4. КПКВК 0119710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по КЕКВ 3220 «Капітальні трансферти органам державного управління інших </w:t>
      </w:r>
      <w:proofErr w:type="gramStart"/>
      <w:r w:rsidRPr="00BA57A6">
        <w:rPr>
          <w:rFonts w:ascii="Times New Roman" w:hAnsi="Times New Roman" w:cs="Times New Roman"/>
          <w:sz w:val="24"/>
          <w:szCs w:val="24"/>
        </w:rPr>
        <w:t>р</w:t>
      </w:r>
      <w:proofErr w:type="gramEnd"/>
      <w:r w:rsidRPr="00BA57A6">
        <w:rPr>
          <w:rFonts w:ascii="Times New Roman" w:hAnsi="Times New Roman" w:cs="Times New Roman"/>
          <w:sz w:val="24"/>
          <w:szCs w:val="24"/>
        </w:rPr>
        <w:t xml:space="preserve">івнів» – </w:t>
      </w:r>
      <w:r w:rsidRPr="00BA57A6">
        <w:rPr>
          <w:rFonts w:ascii="Times New Roman" w:hAnsi="Times New Roman" w:cs="Times New Roman"/>
          <w:b/>
          <w:sz w:val="24"/>
          <w:szCs w:val="24"/>
        </w:rPr>
        <w:t xml:space="preserve">115 500 </w:t>
      </w:r>
      <w:r w:rsidRPr="00BA57A6">
        <w:rPr>
          <w:rFonts w:ascii="Times New Roman" w:hAnsi="Times New Roman" w:cs="Times New Roman"/>
          <w:sz w:val="24"/>
          <w:szCs w:val="24"/>
        </w:rPr>
        <w:t>грн. на надання іншої субвенції Славутському району:</w:t>
      </w:r>
    </w:p>
    <w:p w:rsidR="00077A65" w:rsidRPr="00BA57A6" w:rsidRDefault="00077A65" w:rsidP="00077A65">
      <w:pPr>
        <w:numPr>
          <w:ilvl w:val="0"/>
          <w:numId w:val="36"/>
        </w:numPr>
        <w:tabs>
          <w:tab w:val="left" w:pos="993"/>
        </w:tabs>
        <w:spacing w:after="0"/>
        <w:ind w:left="0" w:firstLine="709"/>
        <w:jc w:val="both"/>
        <w:rPr>
          <w:rFonts w:ascii="Times New Roman" w:hAnsi="Times New Roman" w:cs="Times New Roman"/>
          <w:sz w:val="24"/>
          <w:szCs w:val="24"/>
        </w:rPr>
      </w:pPr>
      <w:r w:rsidRPr="00BA57A6">
        <w:rPr>
          <w:rFonts w:ascii="Times New Roman" w:hAnsi="Times New Roman" w:cs="Times New Roman"/>
          <w:sz w:val="24"/>
          <w:szCs w:val="24"/>
        </w:rPr>
        <w:t>для КП «Славутський центр ПМСД» - 15 500 грн. на придбання офісних меблі</w:t>
      </w:r>
      <w:proofErr w:type="gramStart"/>
      <w:r w:rsidRPr="00BA57A6">
        <w:rPr>
          <w:rFonts w:ascii="Times New Roman" w:hAnsi="Times New Roman" w:cs="Times New Roman"/>
          <w:sz w:val="24"/>
          <w:szCs w:val="24"/>
        </w:rPr>
        <w:t>в</w:t>
      </w:r>
      <w:proofErr w:type="gramEnd"/>
      <w:r w:rsidRPr="00BA57A6">
        <w:rPr>
          <w:rFonts w:ascii="Times New Roman" w:hAnsi="Times New Roman" w:cs="Times New Roman"/>
          <w:sz w:val="24"/>
          <w:szCs w:val="24"/>
        </w:rPr>
        <w:t xml:space="preserve">. </w:t>
      </w:r>
    </w:p>
    <w:p w:rsidR="00077A65" w:rsidRPr="00BA57A6" w:rsidRDefault="00077A65" w:rsidP="00077A65">
      <w:pPr>
        <w:numPr>
          <w:ilvl w:val="0"/>
          <w:numId w:val="37"/>
        </w:numPr>
        <w:tabs>
          <w:tab w:val="left" w:pos="993"/>
        </w:tabs>
        <w:spacing w:after="0"/>
        <w:ind w:left="0" w:firstLine="709"/>
        <w:jc w:val="both"/>
        <w:rPr>
          <w:rFonts w:ascii="Times New Roman" w:hAnsi="Times New Roman" w:cs="Times New Roman"/>
          <w:sz w:val="24"/>
          <w:szCs w:val="24"/>
        </w:rPr>
      </w:pPr>
      <w:r w:rsidRPr="00BA57A6">
        <w:rPr>
          <w:rFonts w:ascii="Times New Roman" w:hAnsi="Times New Roman" w:cs="Times New Roman"/>
          <w:sz w:val="24"/>
          <w:szCs w:val="24"/>
        </w:rPr>
        <w:t>для КП «Славутська центральна районна лікарня ім.Ф.М.Михайлова» – 100 000 грн. на проведення капітального ремонту інфекційного відділення.</w:t>
      </w:r>
    </w:p>
    <w:p w:rsidR="00077A65" w:rsidRPr="00BA57A6" w:rsidRDefault="00077A65" w:rsidP="00077A65">
      <w:pPr>
        <w:spacing w:after="0"/>
        <w:ind w:firstLine="567"/>
        <w:jc w:val="both"/>
        <w:rPr>
          <w:rFonts w:ascii="Times New Roman" w:hAnsi="Times New Roman" w:cs="Times New Roman"/>
          <w:sz w:val="24"/>
          <w:szCs w:val="24"/>
        </w:rPr>
      </w:pPr>
      <w:r w:rsidRPr="00BA57A6">
        <w:rPr>
          <w:rFonts w:ascii="Times New Roman" w:hAnsi="Times New Roman" w:cs="Times New Roman"/>
          <w:sz w:val="24"/>
          <w:szCs w:val="24"/>
        </w:rPr>
        <w:t>1.2.5. КПКВК 0117461 «</w:t>
      </w:r>
      <w:r w:rsidRPr="00BA57A6">
        <w:rPr>
          <w:rFonts w:ascii="Times New Roman" w:hAnsi="Times New Roman" w:cs="Times New Roman"/>
          <w:bCs/>
          <w:sz w:val="24"/>
          <w:szCs w:val="24"/>
        </w:rPr>
        <w:t>Утримання та розвиток автомобільних доріг та дорожньої інфраструктури за рахунок коштів місцевого бюджету</w:t>
      </w:r>
      <w:r w:rsidRPr="00BA57A6">
        <w:rPr>
          <w:rFonts w:ascii="Times New Roman" w:hAnsi="Times New Roman" w:cs="Times New Roman"/>
          <w:sz w:val="24"/>
          <w:szCs w:val="24"/>
        </w:rPr>
        <w:t xml:space="preserve">» по 3132 «Капітальний ремонт інших об`єктів» на суму </w:t>
      </w:r>
      <w:r w:rsidRPr="00BA57A6">
        <w:rPr>
          <w:rFonts w:ascii="Times New Roman" w:hAnsi="Times New Roman" w:cs="Times New Roman"/>
          <w:b/>
          <w:sz w:val="24"/>
          <w:szCs w:val="24"/>
        </w:rPr>
        <w:t xml:space="preserve">109 990 </w:t>
      </w:r>
      <w:r w:rsidRPr="00BA57A6">
        <w:rPr>
          <w:rFonts w:ascii="Times New Roman" w:hAnsi="Times New Roman" w:cs="Times New Roman"/>
          <w:sz w:val="24"/>
          <w:szCs w:val="24"/>
        </w:rPr>
        <w:t>грн., а саме на виготовлення робочого проекту «Капітальний ремонт покриття вул</w:t>
      </w:r>
      <w:proofErr w:type="gramStart"/>
      <w:r w:rsidRPr="00BA57A6">
        <w:rPr>
          <w:rFonts w:ascii="Times New Roman" w:hAnsi="Times New Roman" w:cs="Times New Roman"/>
          <w:sz w:val="24"/>
          <w:szCs w:val="24"/>
        </w:rPr>
        <w:t>.Н</w:t>
      </w:r>
      <w:proofErr w:type="gramEnd"/>
      <w:r w:rsidRPr="00BA57A6">
        <w:rPr>
          <w:rFonts w:ascii="Times New Roman" w:hAnsi="Times New Roman" w:cs="Times New Roman"/>
          <w:sz w:val="24"/>
          <w:szCs w:val="24"/>
        </w:rPr>
        <w:t>езалежності с.Крупець Славутського району Хмельницької області» (42 105 грн.), на виготовлення робочого проекту «Капітальний ремонт покриття вул</w:t>
      </w:r>
      <w:proofErr w:type="gramStart"/>
      <w:r w:rsidRPr="00BA57A6">
        <w:rPr>
          <w:rFonts w:ascii="Times New Roman" w:hAnsi="Times New Roman" w:cs="Times New Roman"/>
          <w:sz w:val="24"/>
          <w:szCs w:val="24"/>
        </w:rPr>
        <w:t>.О</w:t>
      </w:r>
      <w:proofErr w:type="gramEnd"/>
      <w:r w:rsidRPr="00BA57A6">
        <w:rPr>
          <w:rFonts w:ascii="Times New Roman" w:hAnsi="Times New Roman" w:cs="Times New Roman"/>
          <w:sz w:val="24"/>
          <w:szCs w:val="24"/>
        </w:rPr>
        <w:t>лександра Гуменюка с.Крупець Славутського району Хмельницької області» (42 105 грн.), на проведення експертизи проектної документації «Капітальний ремонт покриття вул.Незалежності с.Крупець Славутського району Хмельницької області» (12 310 грн.), на проведення експертизи проектної документації  «Капітальний ремонт покриття вул. Олександра Гуменюка с</w:t>
      </w:r>
      <w:proofErr w:type="gramStart"/>
      <w:r w:rsidRPr="00BA57A6">
        <w:rPr>
          <w:rFonts w:ascii="Times New Roman" w:hAnsi="Times New Roman" w:cs="Times New Roman"/>
          <w:sz w:val="24"/>
          <w:szCs w:val="24"/>
        </w:rPr>
        <w:t>.К</w:t>
      </w:r>
      <w:proofErr w:type="gramEnd"/>
      <w:r w:rsidRPr="00BA57A6">
        <w:rPr>
          <w:rFonts w:ascii="Times New Roman" w:hAnsi="Times New Roman" w:cs="Times New Roman"/>
          <w:sz w:val="24"/>
          <w:szCs w:val="24"/>
        </w:rPr>
        <w:t>рупець Славутського району Хмельницької області» (13 470 грн.).</w:t>
      </w:r>
    </w:p>
    <w:p w:rsidR="00077A65" w:rsidRPr="00BA57A6" w:rsidRDefault="00077A65" w:rsidP="00077A65">
      <w:pPr>
        <w:spacing w:after="0"/>
        <w:ind w:firstLine="567"/>
        <w:jc w:val="both"/>
        <w:rPr>
          <w:rFonts w:ascii="Times New Roman" w:hAnsi="Times New Roman" w:cs="Times New Roman"/>
          <w:sz w:val="24"/>
          <w:szCs w:val="24"/>
        </w:rPr>
      </w:pPr>
      <w:r w:rsidRPr="00BA57A6">
        <w:rPr>
          <w:rFonts w:ascii="Times New Roman" w:hAnsi="Times New Roman" w:cs="Times New Roman"/>
          <w:sz w:val="24"/>
          <w:szCs w:val="24"/>
        </w:rPr>
        <w:t xml:space="preserve">1.2.6. КПКВК 0114060 «Палаци і будинки культури, клуби та інші заклади клубного типу» на суму </w:t>
      </w:r>
      <w:r w:rsidRPr="00BA57A6">
        <w:rPr>
          <w:rFonts w:ascii="Times New Roman" w:hAnsi="Times New Roman" w:cs="Times New Roman"/>
          <w:b/>
          <w:sz w:val="24"/>
          <w:szCs w:val="24"/>
        </w:rPr>
        <w:t xml:space="preserve">574 280 </w:t>
      </w:r>
      <w:r w:rsidRPr="00BA57A6">
        <w:rPr>
          <w:rFonts w:ascii="Times New Roman" w:hAnsi="Times New Roman" w:cs="Times New Roman"/>
          <w:sz w:val="24"/>
          <w:szCs w:val="24"/>
        </w:rPr>
        <w:t>грн., а саме по  КЕКВ 3110 «Придбання обладнання і предметів довгострокового користування» на суму 25 800 грн. для придбання електрообігрівача клубу с</w:t>
      </w:r>
      <w:proofErr w:type="gramStart"/>
      <w:r w:rsidRPr="00BA57A6">
        <w:rPr>
          <w:rFonts w:ascii="Times New Roman" w:hAnsi="Times New Roman" w:cs="Times New Roman"/>
          <w:sz w:val="24"/>
          <w:szCs w:val="24"/>
        </w:rPr>
        <w:t>.П</w:t>
      </w:r>
      <w:proofErr w:type="gramEnd"/>
      <w:r w:rsidRPr="00BA57A6">
        <w:rPr>
          <w:rFonts w:ascii="Times New Roman" w:hAnsi="Times New Roman" w:cs="Times New Roman"/>
          <w:sz w:val="24"/>
          <w:szCs w:val="24"/>
        </w:rPr>
        <w:t>олянь, по КЕКВ 3132 «Капітальний ремонт інших об`єктів» на суму 28 480 грн. для розроблення проектної документації на капітальний ремонт приміщення фойє та бібліотеки будівлі Крупецького сільського будинку культури в с</w:t>
      </w:r>
      <w:proofErr w:type="gramStart"/>
      <w:r w:rsidRPr="00BA57A6">
        <w:rPr>
          <w:rFonts w:ascii="Times New Roman" w:hAnsi="Times New Roman" w:cs="Times New Roman"/>
          <w:sz w:val="24"/>
          <w:szCs w:val="24"/>
        </w:rPr>
        <w:t>.К</w:t>
      </w:r>
      <w:proofErr w:type="gramEnd"/>
      <w:r w:rsidRPr="00BA57A6">
        <w:rPr>
          <w:rFonts w:ascii="Times New Roman" w:hAnsi="Times New Roman" w:cs="Times New Roman"/>
          <w:sz w:val="24"/>
          <w:szCs w:val="24"/>
        </w:rPr>
        <w:t>рупець Славутського району Хмельницької області, по КЕКВ 3122 «Капітальне будівництво (придбання) інших об’єктів» на суму 520 000 грн. на придбання будівля магазину "Будинок торгівлі" с.Колом'є.</w:t>
      </w:r>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t xml:space="preserve">1.2.7. КПКВК 0112112 «Первинна медична допомога населенню, що надається фельдшерсько-акушерськими пунктами» на суму </w:t>
      </w:r>
      <w:r w:rsidRPr="00BA57A6">
        <w:rPr>
          <w:rFonts w:ascii="Times New Roman" w:hAnsi="Times New Roman" w:cs="Times New Roman"/>
          <w:b/>
          <w:sz w:val="24"/>
          <w:szCs w:val="24"/>
        </w:rPr>
        <w:t xml:space="preserve">865 130 </w:t>
      </w:r>
      <w:r w:rsidRPr="00BA57A6">
        <w:rPr>
          <w:rFonts w:ascii="Times New Roman" w:hAnsi="Times New Roman" w:cs="Times New Roman"/>
          <w:sz w:val="24"/>
          <w:szCs w:val="24"/>
        </w:rPr>
        <w:t>грн. по КЕКВ 3132 «Капітальний ремонт інших об`єкті</w:t>
      </w:r>
      <w:proofErr w:type="gramStart"/>
      <w:r w:rsidRPr="00BA57A6">
        <w:rPr>
          <w:rFonts w:ascii="Times New Roman" w:hAnsi="Times New Roman" w:cs="Times New Roman"/>
          <w:sz w:val="24"/>
          <w:szCs w:val="24"/>
        </w:rPr>
        <w:t>в</w:t>
      </w:r>
      <w:proofErr w:type="gramEnd"/>
      <w:r w:rsidRPr="00BA57A6">
        <w:rPr>
          <w:rFonts w:ascii="Times New Roman" w:hAnsi="Times New Roman" w:cs="Times New Roman"/>
          <w:sz w:val="24"/>
          <w:szCs w:val="24"/>
        </w:rPr>
        <w:t>» на проведення робіт по капітальному ремонту та благоустрій території Крупецької сільської лікарської амбулаторії за адресою: вул. Незалежності, 32а, с</w:t>
      </w:r>
      <w:proofErr w:type="gramStart"/>
      <w:r w:rsidRPr="00BA57A6">
        <w:rPr>
          <w:rFonts w:ascii="Times New Roman" w:hAnsi="Times New Roman" w:cs="Times New Roman"/>
          <w:sz w:val="24"/>
          <w:szCs w:val="24"/>
        </w:rPr>
        <w:t>.К</w:t>
      </w:r>
      <w:proofErr w:type="gramEnd"/>
      <w:r w:rsidRPr="00BA57A6">
        <w:rPr>
          <w:rFonts w:ascii="Times New Roman" w:hAnsi="Times New Roman" w:cs="Times New Roman"/>
          <w:sz w:val="24"/>
          <w:szCs w:val="24"/>
        </w:rPr>
        <w:t>рупець, Славутського району, Хмельницької області.</w:t>
      </w:r>
    </w:p>
    <w:p w:rsidR="00077A65" w:rsidRPr="00BA57A6" w:rsidRDefault="00077A65" w:rsidP="00077A65">
      <w:pPr>
        <w:spacing w:after="0"/>
        <w:ind w:firstLine="709"/>
        <w:jc w:val="both"/>
        <w:rPr>
          <w:rFonts w:ascii="Times New Roman" w:hAnsi="Times New Roman" w:cs="Times New Roman"/>
          <w:sz w:val="24"/>
          <w:szCs w:val="24"/>
        </w:rPr>
      </w:pPr>
      <w:r w:rsidRPr="00BA57A6">
        <w:rPr>
          <w:rFonts w:ascii="Times New Roman" w:hAnsi="Times New Roman" w:cs="Times New Roman"/>
          <w:sz w:val="24"/>
          <w:szCs w:val="24"/>
        </w:rPr>
        <w:lastRenderedPageBreak/>
        <w:t xml:space="preserve">1.2.8. КПКВК 0118110 «Заходи із запобігання та </w:t>
      </w:r>
      <w:proofErr w:type="gramStart"/>
      <w:r w:rsidRPr="00BA57A6">
        <w:rPr>
          <w:rFonts w:ascii="Times New Roman" w:hAnsi="Times New Roman" w:cs="Times New Roman"/>
          <w:sz w:val="24"/>
          <w:szCs w:val="24"/>
        </w:rPr>
        <w:t>л</w:t>
      </w:r>
      <w:proofErr w:type="gramEnd"/>
      <w:r w:rsidRPr="00BA57A6">
        <w:rPr>
          <w:rFonts w:ascii="Times New Roman" w:hAnsi="Times New Roman" w:cs="Times New Roman"/>
          <w:sz w:val="24"/>
          <w:szCs w:val="24"/>
        </w:rPr>
        <w:t xml:space="preserve">іквідації надзвичайних ситуацій та наслідків стихійного лиха» на суму </w:t>
      </w:r>
      <w:r w:rsidRPr="00BA57A6">
        <w:rPr>
          <w:rFonts w:ascii="Times New Roman" w:hAnsi="Times New Roman" w:cs="Times New Roman"/>
          <w:b/>
          <w:sz w:val="24"/>
          <w:szCs w:val="24"/>
        </w:rPr>
        <w:t xml:space="preserve">13 260 </w:t>
      </w:r>
      <w:r w:rsidRPr="00BA57A6">
        <w:rPr>
          <w:rFonts w:ascii="Times New Roman" w:hAnsi="Times New Roman" w:cs="Times New Roman"/>
          <w:sz w:val="24"/>
          <w:szCs w:val="24"/>
        </w:rPr>
        <w:t>грн. по КЕКВ 3110 «Придбання обладнання і предметів довгострокового користування» на придбання багатоканальної системи оповіщення.</w:t>
      </w:r>
    </w:p>
    <w:p w:rsidR="00077A65" w:rsidRPr="00BA57A6" w:rsidRDefault="00077A65" w:rsidP="00077A65">
      <w:pPr>
        <w:spacing w:after="0"/>
        <w:ind w:firstLine="574"/>
        <w:jc w:val="both"/>
        <w:rPr>
          <w:rFonts w:ascii="Times New Roman" w:hAnsi="Times New Roman" w:cs="Times New Roman"/>
          <w:sz w:val="24"/>
          <w:szCs w:val="24"/>
        </w:rPr>
      </w:pPr>
      <w:proofErr w:type="gramStart"/>
      <w:r w:rsidRPr="00BA57A6">
        <w:rPr>
          <w:rFonts w:ascii="Times New Roman" w:hAnsi="Times New Roman" w:cs="Times New Roman"/>
          <w:b/>
          <w:sz w:val="24"/>
          <w:szCs w:val="24"/>
        </w:rPr>
        <w:t xml:space="preserve">ІІ. </w:t>
      </w:r>
      <w:r w:rsidRPr="00BA57A6">
        <w:rPr>
          <w:rFonts w:ascii="Times New Roman" w:hAnsi="Times New Roman" w:cs="Times New Roman"/>
          <w:sz w:val="24"/>
          <w:szCs w:val="24"/>
        </w:rPr>
        <w:t xml:space="preserve">Відповідно до „Порядку та умов надання освітньої субвенції з державного бюджету місцевим бюджетам”, затвердженого постановою КМУ від 14.02.2015 р. (із змінами), </w:t>
      </w:r>
      <w:r w:rsidRPr="00BA57A6">
        <w:rPr>
          <w:rFonts w:ascii="Times New Roman" w:hAnsi="Times New Roman" w:cs="Times New Roman"/>
          <w:b/>
          <w:sz w:val="24"/>
          <w:szCs w:val="24"/>
        </w:rPr>
        <w:t>направленовільний залишок коштів освітньої субвенції загального фонду бюджету</w:t>
      </w:r>
      <w:r w:rsidRPr="00BA57A6">
        <w:rPr>
          <w:rFonts w:ascii="Times New Roman" w:hAnsi="Times New Roman" w:cs="Times New Roman"/>
          <w:sz w:val="24"/>
          <w:szCs w:val="24"/>
        </w:rPr>
        <w:t xml:space="preserve">, який утворився станом на 1 січня 2020 року </w:t>
      </w:r>
      <w:r w:rsidRPr="00BA57A6">
        <w:rPr>
          <w:rFonts w:ascii="Times New Roman" w:hAnsi="Times New Roman" w:cs="Times New Roman"/>
          <w:b/>
          <w:sz w:val="24"/>
          <w:szCs w:val="24"/>
        </w:rPr>
        <w:t xml:space="preserve">в обсязі456 726 грн. </w:t>
      </w:r>
      <w:r w:rsidRPr="00BA57A6">
        <w:rPr>
          <w:rFonts w:ascii="Times New Roman" w:hAnsi="Times New Roman" w:cs="Times New Roman"/>
          <w:sz w:val="24"/>
          <w:szCs w:val="24"/>
        </w:rPr>
        <w:t>на</w:t>
      </w:r>
      <w:r w:rsidRPr="00BA57A6">
        <w:rPr>
          <w:rFonts w:ascii="Times New Roman" w:hAnsi="Times New Roman" w:cs="Times New Roman"/>
          <w:b/>
          <w:sz w:val="24"/>
          <w:szCs w:val="24"/>
          <w:shd w:val="clear" w:color="auto" w:fill="FFFFFF"/>
        </w:rPr>
        <w:t xml:space="preserve"> капітальні видаткиспеціального фонду</w:t>
      </w:r>
      <w:r w:rsidRPr="00BA57A6">
        <w:rPr>
          <w:rFonts w:ascii="Times New Roman" w:hAnsi="Times New Roman" w:cs="Times New Roman"/>
          <w:sz w:val="24"/>
          <w:szCs w:val="24"/>
          <w:shd w:val="clear" w:color="auto" w:fill="FFFFFF"/>
        </w:rPr>
        <w:t xml:space="preserve"> по </w:t>
      </w:r>
      <w:r w:rsidRPr="00BA57A6">
        <w:rPr>
          <w:rFonts w:ascii="Times New Roman" w:hAnsi="Times New Roman" w:cs="Times New Roman"/>
          <w:sz w:val="24"/>
          <w:szCs w:val="24"/>
        </w:rPr>
        <w:t>КПКВК</w:t>
      </w:r>
      <w:proofErr w:type="gramEnd"/>
      <w:r w:rsidRPr="00BA57A6">
        <w:rPr>
          <w:rFonts w:ascii="Times New Roman" w:hAnsi="Times New Roman" w:cs="Times New Roman"/>
          <w:sz w:val="24"/>
          <w:szCs w:val="24"/>
        </w:rPr>
        <w:t xml:space="preserve"> 0111020 «Надання загальної середньої освіти закладами загальної середньої освіти (у тому числі з дошкільними </w:t>
      </w:r>
      <w:proofErr w:type="gramStart"/>
      <w:r w:rsidRPr="00BA57A6">
        <w:rPr>
          <w:rFonts w:ascii="Times New Roman" w:hAnsi="Times New Roman" w:cs="Times New Roman"/>
          <w:sz w:val="24"/>
          <w:szCs w:val="24"/>
        </w:rPr>
        <w:t>п</w:t>
      </w:r>
      <w:proofErr w:type="gramEnd"/>
      <w:r w:rsidRPr="00BA57A6">
        <w:rPr>
          <w:rFonts w:ascii="Times New Roman" w:hAnsi="Times New Roman" w:cs="Times New Roman"/>
          <w:sz w:val="24"/>
          <w:szCs w:val="24"/>
        </w:rPr>
        <w:t xml:space="preserve">ідрозділами (відділеннями, групами))» по КЕКВ 3110 «Придбання обладнання і предметів довгострокового користування», а саме на придбання портативного комп’ютера учня з жорстким диском – 18 540 грн. (1 шт.), телевізора – 63 336 грн. (4 шт. по 15 834 грн. за одиницю), портативний комп’ютер учня (ноутбук) – 143 028 грн. (9 шт. по 15 892 грн. за одиницю), багатофункціональний пристрій – 30 168 грн. (4 шт. по 7 542 грн. за одиницю), меблі – 103 539 грн. (комплекти навчальних класів (парти та </w:t>
      </w:r>
      <w:proofErr w:type="gramStart"/>
      <w:r w:rsidRPr="00BA57A6">
        <w:rPr>
          <w:rFonts w:ascii="Times New Roman" w:hAnsi="Times New Roman" w:cs="Times New Roman"/>
          <w:sz w:val="24"/>
          <w:szCs w:val="24"/>
        </w:rPr>
        <w:t>ст</w:t>
      </w:r>
      <w:proofErr w:type="gramEnd"/>
      <w:r w:rsidRPr="00BA57A6">
        <w:rPr>
          <w:rFonts w:ascii="Times New Roman" w:hAnsi="Times New Roman" w:cs="Times New Roman"/>
          <w:sz w:val="24"/>
          <w:szCs w:val="24"/>
        </w:rPr>
        <w:t>ільці)</w:t>
      </w:r>
      <w:r w:rsidRPr="00BA57A6">
        <w:rPr>
          <w:rFonts w:ascii="Times New Roman" w:hAnsi="Times New Roman" w:cs="Times New Roman"/>
          <w:sz w:val="24"/>
          <w:szCs w:val="24"/>
          <w:shd w:val="clear" w:color="auto" w:fill="FFFFFF"/>
        </w:rPr>
        <w:t>), плита електрична – 33 122 грн. (2 шт. по 16 561 грн. за одиницю), м’ясорубка – 16 770 грн., шкаф холодильно-морозильний – 22 803 грн., шкаф морозильний – 25 420 грн.</w:t>
      </w:r>
    </w:p>
    <w:p w:rsidR="00077A65" w:rsidRPr="00BA57A6" w:rsidRDefault="00077A65" w:rsidP="00077A65">
      <w:pPr>
        <w:spacing w:after="0"/>
        <w:ind w:firstLine="567"/>
        <w:jc w:val="both"/>
        <w:rPr>
          <w:rFonts w:ascii="Times New Roman" w:hAnsi="Times New Roman" w:cs="Times New Roman"/>
          <w:sz w:val="24"/>
          <w:szCs w:val="24"/>
        </w:rPr>
      </w:pPr>
      <w:r w:rsidRPr="00BA57A6">
        <w:rPr>
          <w:rFonts w:ascii="Times New Roman" w:hAnsi="Times New Roman" w:cs="Times New Roman"/>
          <w:sz w:val="24"/>
          <w:szCs w:val="24"/>
          <w:shd w:val="clear" w:color="auto" w:fill="FFFFFF"/>
        </w:rPr>
        <w:t xml:space="preserve">Оскільки дані ресурси є вільним залишком коштів загального фонду, то для здійснення капітальних видатків </w:t>
      </w:r>
      <w:r w:rsidRPr="00BA57A6">
        <w:rPr>
          <w:rFonts w:ascii="Times New Roman" w:hAnsi="Times New Roman" w:cs="Times New Roman"/>
          <w:sz w:val="24"/>
          <w:szCs w:val="24"/>
        </w:rPr>
        <w:t xml:space="preserve">їх необхідно передати </w:t>
      </w:r>
      <w:proofErr w:type="gramStart"/>
      <w:r w:rsidRPr="00BA57A6">
        <w:rPr>
          <w:rFonts w:ascii="Times New Roman" w:hAnsi="Times New Roman" w:cs="Times New Roman"/>
          <w:b/>
          <w:sz w:val="24"/>
          <w:szCs w:val="24"/>
        </w:rPr>
        <w:t>до</w:t>
      </w:r>
      <w:proofErr w:type="gramEnd"/>
      <w:r w:rsidRPr="00BA57A6">
        <w:rPr>
          <w:rFonts w:ascii="Times New Roman" w:hAnsi="Times New Roman" w:cs="Times New Roman"/>
          <w:b/>
          <w:sz w:val="24"/>
          <w:szCs w:val="24"/>
        </w:rPr>
        <w:t xml:space="preserve"> </w:t>
      </w:r>
      <w:proofErr w:type="gramStart"/>
      <w:r w:rsidRPr="00BA57A6">
        <w:rPr>
          <w:rFonts w:ascii="Times New Roman" w:hAnsi="Times New Roman" w:cs="Times New Roman"/>
          <w:b/>
          <w:sz w:val="24"/>
          <w:szCs w:val="24"/>
        </w:rPr>
        <w:t>бюджету</w:t>
      </w:r>
      <w:proofErr w:type="gramEnd"/>
      <w:r w:rsidRPr="00BA57A6">
        <w:rPr>
          <w:rFonts w:ascii="Times New Roman" w:hAnsi="Times New Roman" w:cs="Times New Roman"/>
          <w:b/>
          <w:sz w:val="24"/>
          <w:szCs w:val="24"/>
        </w:rPr>
        <w:t xml:space="preserve"> розвитку</w:t>
      </w:r>
      <w:r w:rsidRPr="00BA57A6">
        <w:rPr>
          <w:rFonts w:ascii="Times New Roman" w:hAnsi="Times New Roman" w:cs="Times New Roman"/>
          <w:sz w:val="24"/>
          <w:szCs w:val="24"/>
        </w:rPr>
        <w:t xml:space="preserve"> спеціального фонду сільського бюджету, як того вимагає Бюджетний кодекс України.</w:t>
      </w:r>
    </w:p>
    <w:p w:rsidR="00077A65" w:rsidRPr="00BA57A6" w:rsidRDefault="00077A65" w:rsidP="00077A65">
      <w:pPr>
        <w:spacing w:after="0"/>
        <w:ind w:firstLine="574"/>
        <w:jc w:val="both"/>
        <w:rPr>
          <w:rFonts w:ascii="Times New Roman" w:hAnsi="Times New Roman" w:cs="Times New Roman"/>
          <w:color w:val="000000"/>
          <w:sz w:val="24"/>
          <w:szCs w:val="24"/>
        </w:rPr>
      </w:pPr>
      <w:proofErr w:type="gramStart"/>
      <w:r w:rsidRPr="00BA57A6">
        <w:rPr>
          <w:rFonts w:ascii="Times New Roman" w:hAnsi="Times New Roman" w:cs="Times New Roman"/>
          <w:b/>
          <w:sz w:val="24"/>
          <w:szCs w:val="24"/>
          <w:shd w:val="clear" w:color="auto" w:fill="FFFFFF"/>
        </w:rPr>
        <w:t>ІІІ.</w:t>
      </w:r>
      <w:r w:rsidRPr="00BA57A6">
        <w:rPr>
          <w:rFonts w:ascii="Times New Roman" w:hAnsi="Times New Roman" w:cs="Times New Roman"/>
          <w:b/>
          <w:sz w:val="24"/>
          <w:szCs w:val="24"/>
        </w:rPr>
        <w:t xml:space="preserve"> Направленовільний залишок коштів спеціального фонду бюджету</w:t>
      </w:r>
      <w:r w:rsidRPr="00BA57A6">
        <w:rPr>
          <w:rFonts w:ascii="Times New Roman" w:hAnsi="Times New Roman" w:cs="Times New Roman"/>
          <w:sz w:val="24"/>
          <w:szCs w:val="24"/>
        </w:rPr>
        <w:t xml:space="preserve">, який утворився станом на 1 січня 2020 року </w:t>
      </w:r>
      <w:r w:rsidRPr="00BA57A6">
        <w:rPr>
          <w:rFonts w:ascii="Times New Roman" w:hAnsi="Times New Roman" w:cs="Times New Roman"/>
          <w:b/>
          <w:sz w:val="24"/>
          <w:szCs w:val="24"/>
        </w:rPr>
        <w:t xml:space="preserve">в сумі57 600 грн. </w:t>
      </w:r>
      <w:r w:rsidRPr="00BA57A6">
        <w:rPr>
          <w:rFonts w:ascii="Times New Roman" w:hAnsi="Times New Roman" w:cs="Times New Roman"/>
          <w:sz w:val="24"/>
          <w:szCs w:val="24"/>
        </w:rPr>
        <w:t xml:space="preserve">за рахунок коштів бюджету розвитку, по </w:t>
      </w:r>
      <w:r w:rsidRPr="00BA57A6">
        <w:rPr>
          <w:rFonts w:ascii="Times New Roman" w:hAnsi="Times New Roman" w:cs="Times New Roman"/>
          <w:color w:val="000000"/>
          <w:sz w:val="24"/>
          <w:szCs w:val="24"/>
        </w:rPr>
        <w:t xml:space="preserve">КПКВК </w:t>
      </w:r>
      <w:r w:rsidRPr="00BA57A6">
        <w:rPr>
          <w:rFonts w:ascii="Times New Roman" w:hAnsi="Times New Roman" w:cs="Times New Roman"/>
          <w:sz w:val="24"/>
          <w:szCs w:val="24"/>
        </w:rPr>
        <w:t>0116030 «Організація благоустрою населених пунктів» КЕКВ 3132 «Капітальний ремонт інших об’єктів» на виготовлення проектної документації на капітальний ремонт вуличного освітлення с</w:t>
      </w:r>
      <w:proofErr w:type="gramEnd"/>
      <w:r w:rsidRPr="00BA57A6">
        <w:rPr>
          <w:rFonts w:ascii="Times New Roman" w:hAnsi="Times New Roman" w:cs="Times New Roman"/>
          <w:sz w:val="24"/>
          <w:szCs w:val="24"/>
        </w:rPr>
        <w:t>і</w:t>
      </w:r>
      <w:proofErr w:type="gramStart"/>
      <w:r w:rsidRPr="00BA57A6">
        <w:rPr>
          <w:rFonts w:ascii="Times New Roman" w:hAnsi="Times New Roman" w:cs="Times New Roman"/>
          <w:sz w:val="24"/>
          <w:szCs w:val="24"/>
        </w:rPr>
        <w:t>л</w:t>
      </w:r>
      <w:proofErr w:type="gramEnd"/>
      <w:r w:rsidRPr="00BA57A6">
        <w:rPr>
          <w:rFonts w:ascii="Times New Roman" w:hAnsi="Times New Roman" w:cs="Times New Roman"/>
          <w:sz w:val="24"/>
          <w:szCs w:val="24"/>
        </w:rPr>
        <w:t xml:space="preserve"> Лисиче, Потереба, Дідова Гора.</w:t>
      </w:r>
    </w:p>
    <w:p w:rsidR="00077A65" w:rsidRPr="00BA57A6" w:rsidRDefault="00077A65" w:rsidP="00077A65">
      <w:pPr>
        <w:pStyle w:val="ab"/>
        <w:spacing w:line="276" w:lineRule="auto"/>
        <w:ind w:firstLine="709"/>
        <w:rPr>
          <w:b/>
          <w:sz w:val="24"/>
        </w:rPr>
      </w:pPr>
      <w:r w:rsidRPr="00BA57A6">
        <w:rPr>
          <w:b/>
          <w:sz w:val="24"/>
          <w:shd w:val="clear" w:color="auto" w:fill="FFFFFF"/>
        </w:rPr>
        <w:t>ІV</w:t>
      </w:r>
      <w:r w:rsidRPr="00BA57A6">
        <w:rPr>
          <w:b/>
          <w:sz w:val="24"/>
        </w:rPr>
        <w:t xml:space="preserve">. Внести зміни до помісячного розпису видатків: </w:t>
      </w:r>
    </w:p>
    <w:p w:rsidR="00077A65" w:rsidRPr="00BA57A6" w:rsidRDefault="00077A65" w:rsidP="00077A65">
      <w:pPr>
        <w:pStyle w:val="ab"/>
        <w:spacing w:line="276" w:lineRule="auto"/>
        <w:ind w:firstLine="709"/>
        <w:rPr>
          <w:sz w:val="24"/>
        </w:rPr>
      </w:pPr>
      <w:r w:rsidRPr="00BA57A6">
        <w:rPr>
          <w:sz w:val="24"/>
        </w:rPr>
        <w:t>4.1. по КПКВК 0110150 «Організаційне, інформаційно-аналітичне та матеріально-технічне забезпечення діяльності обласної  ради, районної ради, районної у мі</w:t>
      </w:r>
      <w:proofErr w:type="gramStart"/>
      <w:r w:rsidRPr="00BA57A6">
        <w:rPr>
          <w:sz w:val="24"/>
        </w:rPr>
        <w:t>ст</w:t>
      </w:r>
      <w:proofErr w:type="gramEnd"/>
      <w:r w:rsidRPr="00BA57A6">
        <w:rPr>
          <w:sz w:val="24"/>
        </w:rPr>
        <w:t xml:space="preserve">і ради (у разі її створення), міської, селищної, сільської рад та їх виконавчих комітетів» по КЕКВ 2282 «Окремі заходи по реалізації державних (регіональних) програм, не віднесені до заходів» перенести планові призначення з грудня – 500 грн.  на лютий – 500 грн; по КЕКВ 2240 «Оплата послуг (крім комунальних)» перенести планові призначання з </w:t>
      </w:r>
      <w:proofErr w:type="gramStart"/>
      <w:r w:rsidRPr="00BA57A6">
        <w:rPr>
          <w:sz w:val="24"/>
        </w:rPr>
        <w:t>лютого</w:t>
      </w:r>
      <w:proofErr w:type="gramEnd"/>
      <w:r w:rsidRPr="00BA57A6">
        <w:rPr>
          <w:sz w:val="24"/>
        </w:rPr>
        <w:t xml:space="preserve"> – 500 грн. на грудень – 500 грн. </w:t>
      </w:r>
    </w:p>
    <w:p w:rsidR="00077A65" w:rsidRPr="00BA57A6" w:rsidRDefault="00077A65" w:rsidP="00077A65">
      <w:pPr>
        <w:pStyle w:val="ab"/>
        <w:spacing w:line="276" w:lineRule="auto"/>
        <w:ind w:firstLine="709"/>
        <w:rPr>
          <w:sz w:val="24"/>
        </w:rPr>
      </w:pPr>
      <w:r w:rsidRPr="00BA57A6">
        <w:rPr>
          <w:sz w:val="24"/>
        </w:rPr>
        <w:t>4.2. по КПКВК 0116030 «Організація благоустрою населених пунктів» зменшити планові призначання по КЕКВ 2273 «Оплата електроенергії» на суму 5 000 грн.</w:t>
      </w:r>
    </w:p>
    <w:p w:rsidR="00077A65" w:rsidRPr="00BA57A6" w:rsidRDefault="00077A65" w:rsidP="00077A65">
      <w:pPr>
        <w:pStyle w:val="ab"/>
        <w:spacing w:line="276" w:lineRule="auto"/>
        <w:ind w:firstLine="709"/>
        <w:rPr>
          <w:sz w:val="24"/>
        </w:rPr>
      </w:pPr>
      <w:r w:rsidRPr="00BA57A6">
        <w:rPr>
          <w:sz w:val="24"/>
        </w:rPr>
        <w:t>4.3. по КПКВК 0112112 «Первинна медична допомога населенню, що надається фельдшерсько-акушерськими пунктами» збільшити планові призначення по КЕКВ 2273 «Оплата електроенергії» на 5 000 грн.</w:t>
      </w:r>
    </w:p>
    <w:p w:rsidR="00077A65" w:rsidRPr="00BA57A6" w:rsidRDefault="00077A65" w:rsidP="00077A65">
      <w:pPr>
        <w:pStyle w:val="ab"/>
        <w:spacing w:line="276" w:lineRule="auto"/>
        <w:ind w:firstLine="709"/>
        <w:rPr>
          <w:sz w:val="24"/>
        </w:rPr>
      </w:pPr>
      <w:r w:rsidRPr="00BA57A6">
        <w:rPr>
          <w:sz w:val="24"/>
        </w:rPr>
        <w:t xml:space="preserve">4.4. по КПКВК 0111020 «Надання загальної середньої освіти закладами загальної середньої освіти (у тому числі з дошкільними </w:t>
      </w:r>
      <w:proofErr w:type="gramStart"/>
      <w:r w:rsidRPr="00BA57A6">
        <w:rPr>
          <w:sz w:val="24"/>
        </w:rPr>
        <w:t>п</w:t>
      </w:r>
      <w:proofErr w:type="gramEnd"/>
      <w:r w:rsidRPr="00BA57A6">
        <w:rPr>
          <w:sz w:val="24"/>
        </w:rPr>
        <w:t xml:space="preserve">ідрозділами (відділеннями, групами))» по КЕКВ 2111 «Заробітна плата» зменшити планові призначення в січні – 10 261 грн., збільшити планові призначення  в червні – 10 261 грн.; по КЕКВ 2120 «Нарахування на оплату праці» збільшити планові призначання </w:t>
      </w:r>
      <w:proofErr w:type="gramStart"/>
      <w:r w:rsidRPr="00BA57A6">
        <w:rPr>
          <w:sz w:val="24"/>
        </w:rPr>
        <w:t>в</w:t>
      </w:r>
      <w:proofErr w:type="gramEnd"/>
      <w:r w:rsidRPr="00BA57A6">
        <w:rPr>
          <w:sz w:val="24"/>
        </w:rPr>
        <w:t xml:space="preserve"> січні– 10 261 грн. зменшити планові призначення в червні – 10 261 грн. </w:t>
      </w:r>
    </w:p>
    <w:p w:rsidR="004B3BAF" w:rsidRPr="00426F78" w:rsidRDefault="00077A65" w:rsidP="00426F78">
      <w:pPr>
        <w:spacing w:after="0"/>
        <w:rPr>
          <w:rFonts w:ascii="Times New Roman" w:hAnsi="Times New Roman" w:cs="Times New Roman"/>
          <w:sz w:val="24"/>
          <w:szCs w:val="24"/>
        </w:rPr>
      </w:pPr>
      <w:r w:rsidRPr="00BA57A6">
        <w:rPr>
          <w:rFonts w:ascii="Times New Roman" w:hAnsi="Times New Roman" w:cs="Times New Roman"/>
          <w:sz w:val="24"/>
          <w:szCs w:val="24"/>
        </w:rPr>
        <w:t>Начальник відділу фінансів                                                      О.М.Голубовська</w:t>
      </w:r>
    </w:p>
    <w:sectPr w:rsidR="004B3BAF" w:rsidRPr="00426F78" w:rsidSect="007F21DC">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FF2" w:rsidRDefault="00BA7FF2" w:rsidP="00B17F93">
      <w:pPr>
        <w:spacing w:after="0" w:line="240" w:lineRule="auto"/>
      </w:pPr>
      <w:r>
        <w:separator/>
      </w:r>
    </w:p>
  </w:endnote>
  <w:endnote w:type="continuationSeparator" w:id="1">
    <w:p w:rsidR="00BA7FF2" w:rsidRDefault="00BA7FF2" w:rsidP="00B17F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FF2" w:rsidRDefault="00BA7FF2">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FF2" w:rsidRDefault="00BA7FF2">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FF2" w:rsidRDefault="00BA7FF2">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FF2" w:rsidRDefault="00BA7FF2" w:rsidP="00B17F93">
      <w:pPr>
        <w:spacing w:after="0" w:line="240" w:lineRule="auto"/>
      </w:pPr>
      <w:r>
        <w:separator/>
      </w:r>
    </w:p>
  </w:footnote>
  <w:footnote w:type="continuationSeparator" w:id="1">
    <w:p w:rsidR="00BA7FF2" w:rsidRDefault="00BA7FF2" w:rsidP="00B17F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FF2" w:rsidRDefault="00BA7FF2">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FF2" w:rsidRDefault="00BA7FF2">
    <w:pPr>
      <w:pStyle w:val="af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FF2" w:rsidRDefault="00BA7FF2">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color w:val="000000"/>
        <w:lang w:val="uk-UA"/>
      </w:rPr>
    </w:lvl>
  </w:abstractNum>
  <w:abstractNum w:abstractNumId="2">
    <w:nsid w:val="00000003"/>
    <w:multiLevelType w:val="singleLevel"/>
    <w:tmpl w:val="00000003"/>
    <w:name w:val="WW8Num3"/>
    <w:lvl w:ilvl="0">
      <w:start w:val="1"/>
      <w:numFmt w:val="decimal"/>
      <w:lvlText w:val="%1."/>
      <w:lvlJc w:val="left"/>
      <w:pPr>
        <w:tabs>
          <w:tab w:val="num" w:pos="0"/>
        </w:tabs>
        <w:ind w:left="359" w:hanging="360"/>
      </w:pPr>
      <w:rPr>
        <w:rFonts w:ascii="Times New Roman" w:hAnsi="Times New Roman" w:cs="Times New Roman" w:hint="default"/>
        <w:b w:val="0"/>
        <w:bCs w:val="0"/>
        <w:kern w:val="1"/>
        <w:sz w:val="26"/>
        <w:szCs w:val="26"/>
        <w:lang w:val="uk-UA"/>
      </w:rPr>
    </w:lvl>
  </w:abstractNum>
  <w:abstractNum w:abstractNumId="3">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5">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6">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7">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8">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9">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10">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4">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5">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8">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1">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F"/>
    <w:multiLevelType w:val="multilevel"/>
    <w:tmpl w:val="0000001F"/>
    <w:name w:val="WW8Num35"/>
    <w:lvl w:ilvl="0">
      <w:start w:val="1"/>
      <w:numFmt w:val="decimal"/>
      <w:lvlText w:val="%1."/>
      <w:lvlJc w:val="left"/>
      <w:pPr>
        <w:tabs>
          <w:tab w:val="num" w:pos="0"/>
        </w:tabs>
        <w:ind w:left="1070" w:hanging="360"/>
      </w:pPr>
      <w:rPr>
        <w:lang w:val="uk-UA"/>
      </w:rPr>
    </w:lvl>
    <w:lvl w:ilvl="1">
      <w:start w:val="1"/>
      <w:numFmt w:val="decimal"/>
      <w:lvlText w:val="%1.%2."/>
      <w:lvlJc w:val="left"/>
      <w:pPr>
        <w:tabs>
          <w:tab w:val="num" w:pos="0"/>
        </w:tabs>
        <w:ind w:left="1140" w:hanging="420"/>
      </w:pPr>
      <w:rPr>
        <w:lang w:val="uk-UA"/>
      </w:rPr>
    </w:lvl>
    <w:lvl w:ilvl="2">
      <w:start w:val="1"/>
      <w:numFmt w:val="decimal"/>
      <w:lvlText w:val="%1.%2.%3."/>
      <w:lvlJc w:val="left"/>
      <w:pPr>
        <w:tabs>
          <w:tab w:val="num" w:pos="0"/>
        </w:tabs>
        <w:ind w:left="1440" w:hanging="720"/>
      </w:pPr>
      <w:rPr>
        <w:lang w:val="uk-UA"/>
      </w:rPr>
    </w:lvl>
    <w:lvl w:ilvl="3">
      <w:start w:val="1"/>
      <w:numFmt w:val="decimal"/>
      <w:lvlText w:val="%1.%2.%3.%4."/>
      <w:lvlJc w:val="left"/>
      <w:pPr>
        <w:tabs>
          <w:tab w:val="num" w:pos="0"/>
        </w:tabs>
        <w:ind w:left="1440" w:hanging="720"/>
      </w:pPr>
      <w:rPr>
        <w:lang w:val="uk-UA"/>
      </w:rPr>
    </w:lvl>
    <w:lvl w:ilvl="4">
      <w:start w:val="1"/>
      <w:numFmt w:val="decimal"/>
      <w:lvlText w:val="%1.%2.%3.%4.%5."/>
      <w:lvlJc w:val="left"/>
      <w:pPr>
        <w:tabs>
          <w:tab w:val="num" w:pos="0"/>
        </w:tabs>
        <w:ind w:left="1800" w:hanging="1080"/>
      </w:pPr>
      <w:rPr>
        <w:lang w:val="uk-UA"/>
      </w:rPr>
    </w:lvl>
    <w:lvl w:ilvl="5">
      <w:start w:val="1"/>
      <w:numFmt w:val="decimal"/>
      <w:lvlText w:val="%1.%2.%3.%4.%5.%6."/>
      <w:lvlJc w:val="left"/>
      <w:pPr>
        <w:tabs>
          <w:tab w:val="num" w:pos="0"/>
        </w:tabs>
        <w:ind w:left="1800" w:hanging="1080"/>
      </w:pPr>
      <w:rPr>
        <w:lang w:val="uk-UA"/>
      </w:rPr>
    </w:lvl>
    <w:lvl w:ilvl="6">
      <w:start w:val="1"/>
      <w:numFmt w:val="decimal"/>
      <w:lvlText w:val="%1.%2.%3.%4.%5.%6.%7."/>
      <w:lvlJc w:val="left"/>
      <w:pPr>
        <w:tabs>
          <w:tab w:val="num" w:pos="0"/>
        </w:tabs>
        <w:ind w:left="2160" w:hanging="1440"/>
      </w:pPr>
      <w:rPr>
        <w:lang w:val="uk-UA"/>
      </w:rPr>
    </w:lvl>
    <w:lvl w:ilvl="7">
      <w:start w:val="1"/>
      <w:numFmt w:val="decimal"/>
      <w:lvlText w:val="%1.%2.%3.%4.%5.%6.%7.%8."/>
      <w:lvlJc w:val="left"/>
      <w:pPr>
        <w:tabs>
          <w:tab w:val="num" w:pos="0"/>
        </w:tabs>
        <w:ind w:left="2160" w:hanging="1440"/>
      </w:pPr>
      <w:rPr>
        <w:lang w:val="uk-UA"/>
      </w:rPr>
    </w:lvl>
    <w:lvl w:ilvl="8">
      <w:start w:val="1"/>
      <w:numFmt w:val="decimal"/>
      <w:lvlText w:val="%1.%2.%3.%4.%5.%6.%7.%8.%9."/>
      <w:lvlJc w:val="left"/>
      <w:pPr>
        <w:tabs>
          <w:tab w:val="num" w:pos="0"/>
        </w:tabs>
        <w:ind w:left="2520" w:hanging="1800"/>
      </w:pPr>
      <w:rPr>
        <w:lang w:val="uk-UA"/>
      </w:rPr>
    </w:lvl>
  </w:abstractNum>
  <w:abstractNum w:abstractNumId="28">
    <w:nsid w:val="03102874"/>
    <w:multiLevelType w:val="hybridMultilevel"/>
    <w:tmpl w:val="A3B2706C"/>
    <w:lvl w:ilvl="0" w:tplc="F7621720">
      <w:start w:val="1"/>
      <w:numFmt w:val="decimal"/>
      <w:lvlText w:val="%1."/>
      <w:lvlJc w:val="left"/>
      <w:pPr>
        <w:ind w:left="960" w:hanging="360"/>
      </w:pPr>
      <w:rPr>
        <w:rFonts w:eastAsia="Calibri"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9">
    <w:nsid w:val="0C402DF1"/>
    <w:multiLevelType w:val="multilevel"/>
    <w:tmpl w:val="7390FA5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1DD93AD1"/>
    <w:multiLevelType w:val="hybridMultilevel"/>
    <w:tmpl w:val="213ECEE2"/>
    <w:lvl w:ilvl="0" w:tplc="D6644C64">
      <w:start w:val="3"/>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2">
    <w:nsid w:val="22083A84"/>
    <w:multiLevelType w:val="hybridMultilevel"/>
    <w:tmpl w:val="40A20526"/>
    <w:lvl w:ilvl="0" w:tplc="5950AB1E">
      <w:start w:val="1"/>
      <w:numFmt w:val="decimal"/>
      <w:lvlText w:val="%1."/>
      <w:lvlJc w:val="left"/>
      <w:pPr>
        <w:ind w:left="975" w:hanging="37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3">
    <w:nsid w:val="2558581A"/>
    <w:multiLevelType w:val="multilevel"/>
    <w:tmpl w:val="70DAC58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5">
    <w:nsid w:val="27D25617"/>
    <w:multiLevelType w:val="hybridMultilevel"/>
    <w:tmpl w:val="1CEE30CE"/>
    <w:lvl w:ilvl="0" w:tplc="0422000F">
      <w:start w:val="8"/>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6">
    <w:nsid w:val="2C765EF7"/>
    <w:multiLevelType w:val="multilevel"/>
    <w:tmpl w:val="DB74A0A4"/>
    <w:lvl w:ilvl="0">
      <w:start w:val="1"/>
      <w:numFmt w:val="decimal"/>
      <w:lvlText w:val="%1."/>
      <w:lvlJc w:val="left"/>
      <w:pPr>
        <w:ind w:left="1683" w:hanging="975"/>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3378" w:hanging="720"/>
      </w:pPr>
      <w:rPr>
        <w:rFonts w:cs="Times New Roman"/>
      </w:rPr>
    </w:lvl>
    <w:lvl w:ilvl="3">
      <w:start w:val="1"/>
      <w:numFmt w:val="decimal"/>
      <w:isLgl/>
      <w:lvlText w:val="%1.%2.%3.%4."/>
      <w:lvlJc w:val="left"/>
      <w:pPr>
        <w:ind w:left="4713" w:hanging="1080"/>
      </w:pPr>
      <w:rPr>
        <w:rFonts w:cs="Times New Roman"/>
      </w:rPr>
    </w:lvl>
    <w:lvl w:ilvl="4">
      <w:start w:val="1"/>
      <w:numFmt w:val="decimal"/>
      <w:isLgl/>
      <w:lvlText w:val="%1.%2.%3.%4.%5."/>
      <w:lvlJc w:val="left"/>
      <w:pPr>
        <w:ind w:left="5688" w:hanging="1080"/>
      </w:pPr>
      <w:rPr>
        <w:rFonts w:cs="Times New Roman"/>
      </w:rPr>
    </w:lvl>
    <w:lvl w:ilvl="5">
      <w:start w:val="1"/>
      <w:numFmt w:val="decimal"/>
      <w:isLgl/>
      <w:lvlText w:val="%1.%2.%3.%4.%5.%6."/>
      <w:lvlJc w:val="left"/>
      <w:pPr>
        <w:ind w:left="7023" w:hanging="1440"/>
      </w:pPr>
      <w:rPr>
        <w:rFonts w:cs="Times New Roman"/>
      </w:rPr>
    </w:lvl>
    <w:lvl w:ilvl="6">
      <w:start w:val="1"/>
      <w:numFmt w:val="decimal"/>
      <w:isLgl/>
      <w:lvlText w:val="%1.%2.%3.%4.%5.%6.%7."/>
      <w:lvlJc w:val="left"/>
      <w:pPr>
        <w:ind w:left="8358" w:hanging="1800"/>
      </w:pPr>
      <w:rPr>
        <w:rFonts w:cs="Times New Roman"/>
      </w:rPr>
    </w:lvl>
    <w:lvl w:ilvl="7">
      <w:start w:val="1"/>
      <w:numFmt w:val="decimal"/>
      <w:isLgl/>
      <w:lvlText w:val="%1.%2.%3.%4.%5.%6.%7.%8."/>
      <w:lvlJc w:val="left"/>
      <w:pPr>
        <w:ind w:left="9333" w:hanging="1800"/>
      </w:pPr>
      <w:rPr>
        <w:rFonts w:cs="Times New Roman"/>
      </w:rPr>
    </w:lvl>
    <w:lvl w:ilvl="8">
      <w:start w:val="1"/>
      <w:numFmt w:val="decimal"/>
      <w:isLgl/>
      <w:lvlText w:val="%1.%2.%3.%4.%5.%6.%7.%8.%9."/>
      <w:lvlJc w:val="left"/>
      <w:pPr>
        <w:ind w:left="10668" w:hanging="2160"/>
      </w:pPr>
      <w:rPr>
        <w:rFonts w:cs="Times New Roman"/>
      </w:rPr>
    </w:lvl>
  </w:abstractNum>
  <w:abstractNum w:abstractNumId="37">
    <w:nsid w:val="2F5E733C"/>
    <w:multiLevelType w:val="hybridMultilevel"/>
    <w:tmpl w:val="4D460BE0"/>
    <w:lvl w:ilvl="0" w:tplc="134CC9F4">
      <w:start w:val="1"/>
      <w:numFmt w:val="decimal"/>
      <w:lvlText w:val="%1."/>
      <w:lvlJc w:val="left"/>
      <w:pPr>
        <w:ind w:left="1536"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8">
    <w:nsid w:val="2F8A6F3C"/>
    <w:multiLevelType w:val="multilevel"/>
    <w:tmpl w:val="38A8D8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32215AF0"/>
    <w:multiLevelType w:val="multilevel"/>
    <w:tmpl w:val="EDEACE1C"/>
    <w:lvl w:ilvl="0">
      <w:start w:val="4"/>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3">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5">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6">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47">
    <w:nsid w:val="50D4145C"/>
    <w:multiLevelType w:val="hybridMultilevel"/>
    <w:tmpl w:val="E0605C48"/>
    <w:lvl w:ilvl="0" w:tplc="F6CEE5E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8">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9">
    <w:nsid w:val="5F004E9D"/>
    <w:multiLevelType w:val="hybridMultilevel"/>
    <w:tmpl w:val="E05CAFBA"/>
    <w:lvl w:ilvl="0" w:tplc="E3D2B288">
      <w:start w:val="1"/>
      <w:numFmt w:val="decimal"/>
      <w:lvlText w:val="%1."/>
      <w:lvlJc w:val="left"/>
      <w:pPr>
        <w:ind w:left="720"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nsid w:val="6E5464E3"/>
    <w:multiLevelType w:val="hybridMultilevel"/>
    <w:tmpl w:val="4E5E066C"/>
    <w:lvl w:ilvl="0" w:tplc="C02625D8">
      <w:start w:val="2020"/>
      <w:numFmt w:val="decimal"/>
      <w:lvlText w:val="%1"/>
      <w:lvlJc w:val="left"/>
      <w:pPr>
        <w:ind w:left="840" w:hanging="4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3">
    <w:nsid w:val="7985426F"/>
    <w:multiLevelType w:val="hybridMultilevel"/>
    <w:tmpl w:val="BB7E6948"/>
    <w:lvl w:ilvl="0" w:tplc="D6D89EC6">
      <w:numFmt w:val="bullet"/>
      <w:lvlText w:val="-"/>
      <w:lvlJc w:val="left"/>
      <w:pPr>
        <w:ind w:left="609"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54">
    <w:nsid w:val="7CEE032E"/>
    <w:multiLevelType w:val="hybridMultilevel"/>
    <w:tmpl w:val="6E4A7C9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nsid w:val="7D5B630F"/>
    <w:multiLevelType w:val="hybridMultilevel"/>
    <w:tmpl w:val="8020AFD4"/>
    <w:lvl w:ilvl="0" w:tplc="D23A9BDA">
      <w:numFmt w:val="bullet"/>
      <w:lvlText w:val="-"/>
      <w:lvlJc w:val="left"/>
      <w:pPr>
        <w:ind w:left="644"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2"/>
    <w:lvlOverride w:ilvl="0">
      <w:startOverride w:val="20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8"/>
  </w:num>
  <w:num w:numId="11">
    <w:abstractNumId w:val="32"/>
  </w:num>
  <w:num w:numId="12">
    <w:abstractNumId w:val="47"/>
  </w:num>
  <w:num w:numId="13">
    <w:abstractNumId w:val="43"/>
  </w:num>
  <w:num w:numId="14">
    <w:abstractNumId w:val="49"/>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num>
  <w:num w:numId="17">
    <w:abstractNumId w:val="53"/>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3"/>
      <w:lvl w:ilvl="0">
        <w:start w:val="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4"/>
      <w:lvl w:ilvl="0">
        <w:start w:val="4"/>
        <w:numFmt w:val="decimal"/>
        <w:lvlText w:val=""/>
        <w:lvlJc w:val="left"/>
        <w:pPr>
          <w:ind w:left="0" w:firstLine="0"/>
        </w:pPr>
      </w:lvl>
    </w:lvlOverride>
    <w:lvlOverride w:ilvl="1">
      <w:startOverride w:val="7"/>
      <w:lvl w:ilvl="1">
        <w:start w:val="7"/>
        <w:numFmt w:val="decimal"/>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2">
    <w:abstractNumId w:val="39"/>
    <w:lvlOverride w:ilvl="0">
      <w:startOverride w:val="4"/>
      <w:lvl w:ilvl="0">
        <w:start w:val="4"/>
        <w:numFmt w:val="decimal"/>
        <w:lvlText w:val=""/>
        <w:lvlJc w:val="left"/>
        <w:pPr>
          <w:ind w:left="0" w:firstLine="0"/>
        </w:pPr>
      </w:lvl>
    </w:lvlOverride>
    <w:lvlOverride w:ilvl="1">
      <w:startOverride w:val="7"/>
      <w:lvl w:ilvl="1">
        <w:start w:val="7"/>
        <w:numFmt w:val="decimal"/>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abstractNumId w:val="29"/>
    <w:lvlOverride w:ilvl="0">
      <w:startOverride w:val="4"/>
      <w:lvl w:ilvl="0">
        <w:start w:val="4"/>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4"/>
  </w:num>
  <w:num w:numId="27">
    <w:abstractNumId w:val="28"/>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lvl w:ilvl="0">
        <w:numFmt w:val="decimal"/>
        <w:lvlText w:val="%1."/>
        <w:lvlJc w:val="left"/>
      </w:lvl>
    </w:lvlOverride>
  </w:num>
  <w:num w:numId="32">
    <w:abstractNumId w:val="38"/>
  </w:num>
  <w:num w:numId="33">
    <w:abstractNumId w:val="39"/>
    <w:lvlOverride w:ilvl="0">
      <w:lvl w:ilvl="0">
        <w:numFmt w:val="decimal"/>
        <w:lvlText w:val=""/>
        <w:lvlJc w:val="left"/>
      </w:lvl>
    </w:lvlOverride>
    <w:lvlOverride w:ilvl="1">
      <w:lvl w:ilvl="1">
        <w:numFmt w:val="decimal"/>
        <w:lvlText w:val="%2."/>
        <w:lvlJc w:val="left"/>
      </w:lvl>
    </w:lvlOverride>
  </w:num>
  <w:num w:numId="34">
    <w:abstractNumId w:val="39"/>
    <w:lvlOverride w:ilvl="0">
      <w:lvl w:ilvl="0">
        <w:numFmt w:val="decimal"/>
        <w:lvlText w:val=""/>
        <w:lvlJc w:val="left"/>
      </w:lvl>
    </w:lvlOverride>
    <w:lvlOverride w:ilvl="1">
      <w:lvl w:ilvl="1">
        <w:numFmt w:val="decimal"/>
        <w:lvlText w:val="%2."/>
        <w:lvlJc w:val="left"/>
      </w:lvl>
    </w:lvlOverride>
  </w:num>
  <w:num w:numId="35">
    <w:abstractNumId w:val="29"/>
    <w:lvlOverride w:ilvl="0">
      <w:lvl w:ilvl="0">
        <w:numFmt w:val="decimal"/>
        <w:lvlText w:val="%1."/>
        <w:lvlJc w:val="left"/>
      </w:lvl>
    </w:lvlOverride>
  </w:num>
  <w:num w:numId="36">
    <w:abstractNumId w:val="46"/>
  </w:num>
  <w:num w:numId="37">
    <w:abstractNumId w:val="3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hideGrammaticalErrors/>
  <w:proofState w:grammar="clean"/>
  <w:defaultTabStop w:val="708"/>
  <w:hyphenationZone w:val="425"/>
  <w:characterSpacingControl w:val="doNotCompress"/>
  <w:hdrShapeDefaults>
    <o:shapedefaults v:ext="edit" spidmax="10241"/>
  </w:hdrShapeDefaults>
  <w:footnotePr>
    <w:footnote w:id="0"/>
    <w:footnote w:id="1"/>
  </w:footnotePr>
  <w:endnotePr>
    <w:endnote w:id="0"/>
    <w:endnote w:id="1"/>
  </w:endnotePr>
  <w:compat>
    <w:useFELayout/>
  </w:compat>
  <w:rsids>
    <w:rsidRoot w:val="007C08D6"/>
    <w:rsid w:val="0001038E"/>
    <w:rsid w:val="00011E75"/>
    <w:rsid w:val="00013181"/>
    <w:rsid w:val="00013B65"/>
    <w:rsid w:val="00013D3F"/>
    <w:rsid w:val="00020637"/>
    <w:rsid w:val="00023796"/>
    <w:rsid w:val="0002450B"/>
    <w:rsid w:val="000253D2"/>
    <w:rsid w:val="00031147"/>
    <w:rsid w:val="00032A55"/>
    <w:rsid w:val="00033F59"/>
    <w:rsid w:val="0004088B"/>
    <w:rsid w:val="00041368"/>
    <w:rsid w:val="0004158D"/>
    <w:rsid w:val="0004282C"/>
    <w:rsid w:val="000465F2"/>
    <w:rsid w:val="00054719"/>
    <w:rsid w:val="000623F4"/>
    <w:rsid w:val="00063FE9"/>
    <w:rsid w:val="0006402A"/>
    <w:rsid w:val="00065609"/>
    <w:rsid w:val="000679D8"/>
    <w:rsid w:val="000704A5"/>
    <w:rsid w:val="00073E42"/>
    <w:rsid w:val="000754A2"/>
    <w:rsid w:val="000760AA"/>
    <w:rsid w:val="00077A65"/>
    <w:rsid w:val="0008175C"/>
    <w:rsid w:val="00084757"/>
    <w:rsid w:val="00090D0C"/>
    <w:rsid w:val="00097C3A"/>
    <w:rsid w:val="000A4638"/>
    <w:rsid w:val="000A5DFC"/>
    <w:rsid w:val="000B2297"/>
    <w:rsid w:val="000B24EB"/>
    <w:rsid w:val="000B3C33"/>
    <w:rsid w:val="000C06B0"/>
    <w:rsid w:val="000D0DCD"/>
    <w:rsid w:val="000D1FF9"/>
    <w:rsid w:val="000D395B"/>
    <w:rsid w:val="000D7580"/>
    <w:rsid w:val="000E2824"/>
    <w:rsid w:val="000E32C3"/>
    <w:rsid w:val="000F2240"/>
    <w:rsid w:val="000F2A24"/>
    <w:rsid w:val="001144AA"/>
    <w:rsid w:val="001357B8"/>
    <w:rsid w:val="00136498"/>
    <w:rsid w:val="0014330C"/>
    <w:rsid w:val="00146068"/>
    <w:rsid w:val="001468B8"/>
    <w:rsid w:val="00146CEE"/>
    <w:rsid w:val="00146D08"/>
    <w:rsid w:val="00151137"/>
    <w:rsid w:val="00153C20"/>
    <w:rsid w:val="001548A0"/>
    <w:rsid w:val="00157CAD"/>
    <w:rsid w:val="00170C0C"/>
    <w:rsid w:val="00174E66"/>
    <w:rsid w:val="001752A9"/>
    <w:rsid w:val="00182B74"/>
    <w:rsid w:val="00192F52"/>
    <w:rsid w:val="00196A4B"/>
    <w:rsid w:val="001A13C5"/>
    <w:rsid w:val="001A3278"/>
    <w:rsid w:val="001A34E6"/>
    <w:rsid w:val="001A6F49"/>
    <w:rsid w:val="001B372E"/>
    <w:rsid w:val="001C1954"/>
    <w:rsid w:val="001C5874"/>
    <w:rsid w:val="001D3D96"/>
    <w:rsid w:val="001D6D85"/>
    <w:rsid w:val="001E104C"/>
    <w:rsid w:val="001E11AA"/>
    <w:rsid w:val="001E1CB7"/>
    <w:rsid w:val="001E4CC7"/>
    <w:rsid w:val="001F6894"/>
    <w:rsid w:val="002010A0"/>
    <w:rsid w:val="002031EC"/>
    <w:rsid w:val="00205D6B"/>
    <w:rsid w:val="00207702"/>
    <w:rsid w:val="00210C62"/>
    <w:rsid w:val="00216996"/>
    <w:rsid w:val="002215B4"/>
    <w:rsid w:val="0022238A"/>
    <w:rsid w:val="00223B2E"/>
    <w:rsid w:val="00224A2B"/>
    <w:rsid w:val="00224A8A"/>
    <w:rsid w:val="002425C2"/>
    <w:rsid w:val="002448B2"/>
    <w:rsid w:val="00246923"/>
    <w:rsid w:val="002471DB"/>
    <w:rsid w:val="00251CE2"/>
    <w:rsid w:val="00252683"/>
    <w:rsid w:val="00256174"/>
    <w:rsid w:val="002576F4"/>
    <w:rsid w:val="0026028A"/>
    <w:rsid w:val="00260744"/>
    <w:rsid w:val="00260EA5"/>
    <w:rsid w:val="00275651"/>
    <w:rsid w:val="002768EE"/>
    <w:rsid w:val="00283E1A"/>
    <w:rsid w:val="0028533E"/>
    <w:rsid w:val="00287612"/>
    <w:rsid w:val="00294618"/>
    <w:rsid w:val="002A0099"/>
    <w:rsid w:val="002A384F"/>
    <w:rsid w:val="002B06E1"/>
    <w:rsid w:val="002B078F"/>
    <w:rsid w:val="002B5505"/>
    <w:rsid w:val="002B66C5"/>
    <w:rsid w:val="002C4BD1"/>
    <w:rsid w:val="002D2F55"/>
    <w:rsid w:val="002D4387"/>
    <w:rsid w:val="002E6CF7"/>
    <w:rsid w:val="002F6263"/>
    <w:rsid w:val="003045C3"/>
    <w:rsid w:val="00310E41"/>
    <w:rsid w:val="00310EC5"/>
    <w:rsid w:val="003119C6"/>
    <w:rsid w:val="00321107"/>
    <w:rsid w:val="00321AC1"/>
    <w:rsid w:val="003309E3"/>
    <w:rsid w:val="00334422"/>
    <w:rsid w:val="00341822"/>
    <w:rsid w:val="0034707E"/>
    <w:rsid w:val="00353DE6"/>
    <w:rsid w:val="003606DD"/>
    <w:rsid w:val="00363A23"/>
    <w:rsid w:val="003711BC"/>
    <w:rsid w:val="00373FE6"/>
    <w:rsid w:val="0038351C"/>
    <w:rsid w:val="00383BC8"/>
    <w:rsid w:val="00386D0A"/>
    <w:rsid w:val="00393089"/>
    <w:rsid w:val="00393E4C"/>
    <w:rsid w:val="00394EB1"/>
    <w:rsid w:val="003A23E9"/>
    <w:rsid w:val="003A5A7A"/>
    <w:rsid w:val="003A7357"/>
    <w:rsid w:val="003B2350"/>
    <w:rsid w:val="003B2579"/>
    <w:rsid w:val="003C1289"/>
    <w:rsid w:val="003C1B18"/>
    <w:rsid w:val="003C43A5"/>
    <w:rsid w:val="003D0A0A"/>
    <w:rsid w:val="003D367A"/>
    <w:rsid w:val="003D3C59"/>
    <w:rsid w:val="003D4313"/>
    <w:rsid w:val="003D4810"/>
    <w:rsid w:val="003D7495"/>
    <w:rsid w:val="003E3C35"/>
    <w:rsid w:val="003F0561"/>
    <w:rsid w:val="003F0BFE"/>
    <w:rsid w:val="003F2C71"/>
    <w:rsid w:val="003F2EE1"/>
    <w:rsid w:val="003F3D46"/>
    <w:rsid w:val="003F6497"/>
    <w:rsid w:val="003F7F58"/>
    <w:rsid w:val="00401B28"/>
    <w:rsid w:val="00401CAD"/>
    <w:rsid w:val="00406AED"/>
    <w:rsid w:val="00421713"/>
    <w:rsid w:val="00426EB7"/>
    <w:rsid w:val="00426F78"/>
    <w:rsid w:val="004301EE"/>
    <w:rsid w:val="004317A4"/>
    <w:rsid w:val="004339DE"/>
    <w:rsid w:val="0043519A"/>
    <w:rsid w:val="00442731"/>
    <w:rsid w:val="00444E42"/>
    <w:rsid w:val="00454498"/>
    <w:rsid w:val="00466BF8"/>
    <w:rsid w:val="004725EE"/>
    <w:rsid w:val="00480750"/>
    <w:rsid w:val="004843C4"/>
    <w:rsid w:val="0049115C"/>
    <w:rsid w:val="00491ECF"/>
    <w:rsid w:val="0049423B"/>
    <w:rsid w:val="004956F5"/>
    <w:rsid w:val="00495875"/>
    <w:rsid w:val="0049727F"/>
    <w:rsid w:val="004A13D2"/>
    <w:rsid w:val="004A2D16"/>
    <w:rsid w:val="004A61DC"/>
    <w:rsid w:val="004A6B2F"/>
    <w:rsid w:val="004B24BE"/>
    <w:rsid w:val="004B3BAF"/>
    <w:rsid w:val="004B5FC6"/>
    <w:rsid w:val="004B676C"/>
    <w:rsid w:val="004B7C61"/>
    <w:rsid w:val="004C13CF"/>
    <w:rsid w:val="004C5A15"/>
    <w:rsid w:val="004C7A93"/>
    <w:rsid w:val="004F11D3"/>
    <w:rsid w:val="004F6E2A"/>
    <w:rsid w:val="004F7B3B"/>
    <w:rsid w:val="005054B8"/>
    <w:rsid w:val="005056DF"/>
    <w:rsid w:val="00505827"/>
    <w:rsid w:val="00510CB2"/>
    <w:rsid w:val="0051298A"/>
    <w:rsid w:val="00512F62"/>
    <w:rsid w:val="005148DD"/>
    <w:rsid w:val="00516563"/>
    <w:rsid w:val="00521A95"/>
    <w:rsid w:val="005247BD"/>
    <w:rsid w:val="0052755D"/>
    <w:rsid w:val="005324EF"/>
    <w:rsid w:val="00533E4F"/>
    <w:rsid w:val="00537D96"/>
    <w:rsid w:val="00537E22"/>
    <w:rsid w:val="00553C31"/>
    <w:rsid w:val="00555A48"/>
    <w:rsid w:val="005618AD"/>
    <w:rsid w:val="005645A1"/>
    <w:rsid w:val="00570898"/>
    <w:rsid w:val="00570E24"/>
    <w:rsid w:val="005713C5"/>
    <w:rsid w:val="00581A20"/>
    <w:rsid w:val="00583C6D"/>
    <w:rsid w:val="005841BF"/>
    <w:rsid w:val="00594ACF"/>
    <w:rsid w:val="005B5DAC"/>
    <w:rsid w:val="005C2627"/>
    <w:rsid w:val="005C3095"/>
    <w:rsid w:val="005C6072"/>
    <w:rsid w:val="005C6B79"/>
    <w:rsid w:val="005D7DF8"/>
    <w:rsid w:val="005E13D6"/>
    <w:rsid w:val="005E1634"/>
    <w:rsid w:val="005E428D"/>
    <w:rsid w:val="005E58AB"/>
    <w:rsid w:val="005E7126"/>
    <w:rsid w:val="005F0344"/>
    <w:rsid w:val="005F15D0"/>
    <w:rsid w:val="005F4C84"/>
    <w:rsid w:val="005F7F9E"/>
    <w:rsid w:val="0060528D"/>
    <w:rsid w:val="00612059"/>
    <w:rsid w:val="006127BF"/>
    <w:rsid w:val="00615F61"/>
    <w:rsid w:val="00622635"/>
    <w:rsid w:val="00625453"/>
    <w:rsid w:val="00626C21"/>
    <w:rsid w:val="00627DAE"/>
    <w:rsid w:val="00635AFF"/>
    <w:rsid w:val="006419C9"/>
    <w:rsid w:val="006449D6"/>
    <w:rsid w:val="00644A82"/>
    <w:rsid w:val="00651DCA"/>
    <w:rsid w:val="00652490"/>
    <w:rsid w:val="006639D1"/>
    <w:rsid w:val="00670BC5"/>
    <w:rsid w:val="006732BC"/>
    <w:rsid w:val="006956A3"/>
    <w:rsid w:val="006A3A75"/>
    <w:rsid w:val="006B052E"/>
    <w:rsid w:val="006B346D"/>
    <w:rsid w:val="006B6487"/>
    <w:rsid w:val="006C2390"/>
    <w:rsid w:val="006C30D2"/>
    <w:rsid w:val="006C4EC3"/>
    <w:rsid w:val="006C591F"/>
    <w:rsid w:val="006C7E19"/>
    <w:rsid w:val="006D3BC3"/>
    <w:rsid w:val="006E023B"/>
    <w:rsid w:val="006E37F3"/>
    <w:rsid w:val="006E383C"/>
    <w:rsid w:val="006E3E86"/>
    <w:rsid w:val="006E6ABD"/>
    <w:rsid w:val="006F1FA2"/>
    <w:rsid w:val="00704016"/>
    <w:rsid w:val="0070527E"/>
    <w:rsid w:val="00711DA8"/>
    <w:rsid w:val="00714F6D"/>
    <w:rsid w:val="00725C30"/>
    <w:rsid w:val="007271DA"/>
    <w:rsid w:val="007320E9"/>
    <w:rsid w:val="007410C9"/>
    <w:rsid w:val="00742249"/>
    <w:rsid w:val="00744526"/>
    <w:rsid w:val="0074727E"/>
    <w:rsid w:val="00750A60"/>
    <w:rsid w:val="00754D64"/>
    <w:rsid w:val="00757D0C"/>
    <w:rsid w:val="007610F6"/>
    <w:rsid w:val="00772EEB"/>
    <w:rsid w:val="00773266"/>
    <w:rsid w:val="00773E1C"/>
    <w:rsid w:val="00776B3D"/>
    <w:rsid w:val="0078030B"/>
    <w:rsid w:val="00783C07"/>
    <w:rsid w:val="007864D0"/>
    <w:rsid w:val="00793419"/>
    <w:rsid w:val="0079557F"/>
    <w:rsid w:val="007A0922"/>
    <w:rsid w:val="007A703A"/>
    <w:rsid w:val="007B0307"/>
    <w:rsid w:val="007B1E11"/>
    <w:rsid w:val="007B21F3"/>
    <w:rsid w:val="007B4B66"/>
    <w:rsid w:val="007B6C32"/>
    <w:rsid w:val="007C03F6"/>
    <w:rsid w:val="007C052F"/>
    <w:rsid w:val="007C08D6"/>
    <w:rsid w:val="007E1D73"/>
    <w:rsid w:val="007E3C4D"/>
    <w:rsid w:val="007F21DC"/>
    <w:rsid w:val="007F5626"/>
    <w:rsid w:val="007F5A0C"/>
    <w:rsid w:val="00800649"/>
    <w:rsid w:val="00810FD7"/>
    <w:rsid w:val="00811821"/>
    <w:rsid w:val="00815985"/>
    <w:rsid w:val="00830513"/>
    <w:rsid w:val="00830B01"/>
    <w:rsid w:val="00834715"/>
    <w:rsid w:val="00836D82"/>
    <w:rsid w:val="00840C34"/>
    <w:rsid w:val="00845B5A"/>
    <w:rsid w:val="00862BFD"/>
    <w:rsid w:val="0086543B"/>
    <w:rsid w:val="00866610"/>
    <w:rsid w:val="008947F0"/>
    <w:rsid w:val="00897B2B"/>
    <w:rsid w:val="008A37A2"/>
    <w:rsid w:val="008B1D0E"/>
    <w:rsid w:val="008B660D"/>
    <w:rsid w:val="008B6C15"/>
    <w:rsid w:val="008B71B9"/>
    <w:rsid w:val="008B71D6"/>
    <w:rsid w:val="008B7F3B"/>
    <w:rsid w:val="008C0C7C"/>
    <w:rsid w:val="008C2D63"/>
    <w:rsid w:val="008C3483"/>
    <w:rsid w:val="008C500F"/>
    <w:rsid w:val="008C584B"/>
    <w:rsid w:val="008C5FD6"/>
    <w:rsid w:val="008D7A9A"/>
    <w:rsid w:val="008E15A6"/>
    <w:rsid w:val="008E4FC1"/>
    <w:rsid w:val="008E6611"/>
    <w:rsid w:val="008F2036"/>
    <w:rsid w:val="008F43A7"/>
    <w:rsid w:val="00900B36"/>
    <w:rsid w:val="00902F7B"/>
    <w:rsid w:val="00904203"/>
    <w:rsid w:val="00914EC2"/>
    <w:rsid w:val="009178BF"/>
    <w:rsid w:val="0093624A"/>
    <w:rsid w:val="00936C40"/>
    <w:rsid w:val="00940FA1"/>
    <w:rsid w:val="00944DE7"/>
    <w:rsid w:val="009460CC"/>
    <w:rsid w:val="00950801"/>
    <w:rsid w:val="00951EC1"/>
    <w:rsid w:val="00956AC5"/>
    <w:rsid w:val="009625E5"/>
    <w:rsid w:val="0096416E"/>
    <w:rsid w:val="00965A8C"/>
    <w:rsid w:val="009721F1"/>
    <w:rsid w:val="00973837"/>
    <w:rsid w:val="0097777F"/>
    <w:rsid w:val="00983BDE"/>
    <w:rsid w:val="00993189"/>
    <w:rsid w:val="00993741"/>
    <w:rsid w:val="00996FC0"/>
    <w:rsid w:val="009A2DEE"/>
    <w:rsid w:val="009A5AD3"/>
    <w:rsid w:val="009A60A4"/>
    <w:rsid w:val="009A69FB"/>
    <w:rsid w:val="009B2BAF"/>
    <w:rsid w:val="009B5D2F"/>
    <w:rsid w:val="009B6685"/>
    <w:rsid w:val="009C7AF3"/>
    <w:rsid w:val="009D2825"/>
    <w:rsid w:val="009D560E"/>
    <w:rsid w:val="009E27F2"/>
    <w:rsid w:val="009F2135"/>
    <w:rsid w:val="00A0178F"/>
    <w:rsid w:val="00A0627B"/>
    <w:rsid w:val="00A07340"/>
    <w:rsid w:val="00A11C9D"/>
    <w:rsid w:val="00A21F25"/>
    <w:rsid w:val="00A25C58"/>
    <w:rsid w:val="00A26E8C"/>
    <w:rsid w:val="00A279A9"/>
    <w:rsid w:val="00A32F00"/>
    <w:rsid w:val="00A33F94"/>
    <w:rsid w:val="00A37824"/>
    <w:rsid w:val="00A46644"/>
    <w:rsid w:val="00A473FB"/>
    <w:rsid w:val="00A512F0"/>
    <w:rsid w:val="00A52192"/>
    <w:rsid w:val="00A57893"/>
    <w:rsid w:val="00A630F7"/>
    <w:rsid w:val="00A663BC"/>
    <w:rsid w:val="00A675F1"/>
    <w:rsid w:val="00A71D78"/>
    <w:rsid w:val="00A736A2"/>
    <w:rsid w:val="00A754D0"/>
    <w:rsid w:val="00A77A4F"/>
    <w:rsid w:val="00A80157"/>
    <w:rsid w:val="00A8721D"/>
    <w:rsid w:val="00A87CFC"/>
    <w:rsid w:val="00A9290C"/>
    <w:rsid w:val="00A92DD7"/>
    <w:rsid w:val="00A92F98"/>
    <w:rsid w:val="00A94879"/>
    <w:rsid w:val="00A94E09"/>
    <w:rsid w:val="00A97B49"/>
    <w:rsid w:val="00AA0D0A"/>
    <w:rsid w:val="00AA4429"/>
    <w:rsid w:val="00AA5EF2"/>
    <w:rsid w:val="00AA6952"/>
    <w:rsid w:val="00AA7907"/>
    <w:rsid w:val="00AB06AE"/>
    <w:rsid w:val="00AC51DB"/>
    <w:rsid w:val="00AC746D"/>
    <w:rsid w:val="00AC7A00"/>
    <w:rsid w:val="00AD38D5"/>
    <w:rsid w:val="00AD3C87"/>
    <w:rsid w:val="00AD3EAF"/>
    <w:rsid w:val="00AE1966"/>
    <w:rsid w:val="00AE293D"/>
    <w:rsid w:val="00AE3311"/>
    <w:rsid w:val="00AF3D43"/>
    <w:rsid w:val="00AF4827"/>
    <w:rsid w:val="00AF5D22"/>
    <w:rsid w:val="00B01677"/>
    <w:rsid w:val="00B10D2B"/>
    <w:rsid w:val="00B121CC"/>
    <w:rsid w:val="00B1240A"/>
    <w:rsid w:val="00B17F93"/>
    <w:rsid w:val="00B217DC"/>
    <w:rsid w:val="00B25885"/>
    <w:rsid w:val="00B347E8"/>
    <w:rsid w:val="00B42958"/>
    <w:rsid w:val="00B43AB9"/>
    <w:rsid w:val="00B44B63"/>
    <w:rsid w:val="00B456D3"/>
    <w:rsid w:val="00B61035"/>
    <w:rsid w:val="00B6316E"/>
    <w:rsid w:val="00B641B5"/>
    <w:rsid w:val="00B678D9"/>
    <w:rsid w:val="00B71189"/>
    <w:rsid w:val="00B73101"/>
    <w:rsid w:val="00B80464"/>
    <w:rsid w:val="00B81D67"/>
    <w:rsid w:val="00B83C6C"/>
    <w:rsid w:val="00B84119"/>
    <w:rsid w:val="00B914C2"/>
    <w:rsid w:val="00B9340A"/>
    <w:rsid w:val="00B93EE7"/>
    <w:rsid w:val="00B94FCE"/>
    <w:rsid w:val="00B9787B"/>
    <w:rsid w:val="00BA46F7"/>
    <w:rsid w:val="00BA7FF2"/>
    <w:rsid w:val="00BB3D58"/>
    <w:rsid w:val="00BB4E0C"/>
    <w:rsid w:val="00BB598C"/>
    <w:rsid w:val="00BB5BDA"/>
    <w:rsid w:val="00BD3282"/>
    <w:rsid w:val="00BE10B0"/>
    <w:rsid w:val="00BE3A11"/>
    <w:rsid w:val="00BE4B12"/>
    <w:rsid w:val="00BE6E7E"/>
    <w:rsid w:val="00BF0237"/>
    <w:rsid w:val="00BF08DB"/>
    <w:rsid w:val="00BF3FE1"/>
    <w:rsid w:val="00C00123"/>
    <w:rsid w:val="00C04061"/>
    <w:rsid w:val="00C13A8A"/>
    <w:rsid w:val="00C20C7B"/>
    <w:rsid w:val="00C21388"/>
    <w:rsid w:val="00C2573A"/>
    <w:rsid w:val="00C312B7"/>
    <w:rsid w:val="00C3145F"/>
    <w:rsid w:val="00C451D2"/>
    <w:rsid w:val="00C459E7"/>
    <w:rsid w:val="00C51630"/>
    <w:rsid w:val="00C57417"/>
    <w:rsid w:val="00C63167"/>
    <w:rsid w:val="00C63F15"/>
    <w:rsid w:val="00C63F64"/>
    <w:rsid w:val="00C702AC"/>
    <w:rsid w:val="00C70ADA"/>
    <w:rsid w:val="00C73393"/>
    <w:rsid w:val="00C77217"/>
    <w:rsid w:val="00C91792"/>
    <w:rsid w:val="00C94CA8"/>
    <w:rsid w:val="00C95A12"/>
    <w:rsid w:val="00C96D3B"/>
    <w:rsid w:val="00CA124B"/>
    <w:rsid w:val="00CA723A"/>
    <w:rsid w:val="00CB1375"/>
    <w:rsid w:val="00CB27D2"/>
    <w:rsid w:val="00CB3D77"/>
    <w:rsid w:val="00CB6B52"/>
    <w:rsid w:val="00CC3395"/>
    <w:rsid w:val="00CC3857"/>
    <w:rsid w:val="00CC69B7"/>
    <w:rsid w:val="00CD7702"/>
    <w:rsid w:val="00CF1C16"/>
    <w:rsid w:val="00CF693C"/>
    <w:rsid w:val="00D00C1D"/>
    <w:rsid w:val="00D01B2E"/>
    <w:rsid w:val="00D04E0A"/>
    <w:rsid w:val="00D1529F"/>
    <w:rsid w:val="00D23834"/>
    <w:rsid w:val="00D33C32"/>
    <w:rsid w:val="00D33D0B"/>
    <w:rsid w:val="00D35673"/>
    <w:rsid w:val="00D372EE"/>
    <w:rsid w:val="00D37E5C"/>
    <w:rsid w:val="00D41D2D"/>
    <w:rsid w:val="00D43C1B"/>
    <w:rsid w:val="00D52A7E"/>
    <w:rsid w:val="00D621DF"/>
    <w:rsid w:val="00D6315E"/>
    <w:rsid w:val="00D71C8A"/>
    <w:rsid w:val="00D87DB5"/>
    <w:rsid w:val="00D900D7"/>
    <w:rsid w:val="00D907AA"/>
    <w:rsid w:val="00D9625E"/>
    <w:rsid w:val="00D97187"/>
    <w:rsid w:val="00DA33B8"/>
    <w:rsid w:val="00DB36C7"/>
    <w:rsid w:val="00DB4B41"/>
    <w:rsid w:val="00DC01C5"/>
    <w:rsid w:val="00DC2546"/>
    <w:rsid w:val="00DD5E57"/>
    <w:rsid w:val="00DD7DE4"/>
    <w:rsid w:val="00DE011A"/>
    <w:rsid w:val="00DE1D24"/>
    <w:rsid w:val="00DF09BB"/>
    <w:rsid w:val="00DF7DF6"/>
    <w:rsid w:val="00E00609"/>
    <w:rsid w:val="00E009F8"/>
    <w:rsid w:val="00E061D4"/>
    <w:rsid w:val="00E13506"/>
    <w:rsid w:val="00E163A6"/>
    <w:rsid w:val="00E227E9"/>
    <w:rsid w:val="00E24A0D"/>
    <w:rsid w:val="00E25827"/>
    <w:rsid w:val="00E27EB5"/>
    <w:rsid w:val="00E337F3"/>
    <w:rsid w:val="00E40876"/>
    <w:rsid w:val="00E46A20"/>
    <w:rsid w:val="00E61472"/>
    <w:rsid w:val="00E66AEC"/>
    <w:rsid w:val="00E66CBC"/>
    <w:rsid w:val="00E67716"/>
    <w:rsid w:val="00E7225C"/>
    <w:rsid w:val="00E737A2"/>
    <w:rsid w:val="00E74FCB"/>
    <w:rsid w:val="00E75886"/>
    <w:rsid w:val="00E8518A"/>
    <w:rsid w:val="00E86E51"/>
    <w:rsid w:val="00E95BB4"/>
    <w:rsid w:val="00EA0912"/>
    <w:rsid w:val="00EA0C7F"/>
    <w:rsid w:val="00EA1497"/>
    <w:rsid w:val="00EA5D50"/>
    <w:rsid w:val="00EA76E5"/>
    <w:rsid w:val="00EB3A61"/>
    <w:rsid w:val="00EB4C29"/>
    <w:rsid w:val="00EC78AF"/>
    <w:rsid w:val="00ED0A61"/>
    <w:rsid w:val="00ED1771"/>
    <w:rsid w:val="00ED4386"/>
    <w:rsid w:val="00EE40F7"/>
    <w:rsid w:val="00EF08B3"/>
    <w:rsid w:val="00EF4528"/>
    <w:rsid w:val="00EF569B"/>
    <w:rsid w:val="00EF6904"/>
    <w:rsid w:val="00F00A1D"/>
    <w:rsid w:val="00F03BE6"/>
    <w:rsid w:val="00F07A36"/>
    <w:rsid w:val="00F15778"/>
    <w:rsid w:val="00F177D0"/>
    <w:rsid w:val="00F230AE"/>
    <w:rsid w:val="00F25C6E"/>
    <w:rsid w:val="00F27261"/>
    <w:rsid w:val="00F31F4A"/>
    <w:rsid w:val="00F33A91"/>
    <w:rsid w:val="00F43984"/>
    <w:rsid w:val="00F46E76"/>
    <w:rsid w:val="00F5281D"/>
    <w:rsid w:val="00F633E7"/>
    <w:rsid w:val="00F70704"/>
    <w:rsid w:val="00F70D3E"/>
    <w:rsid w:val="00F75829"/>
    <w:rsid w:val="00F81B41"/>
    <w:rsid w:val="00F92363"/>
    <w:rsid w:val="00FA6CEB"/>
    <w:rsid w:val="00FB59E1"/>
    <w:rsid w:val="00FC1864"/>
    <w:rsid w:val="00FC60DA"/>
    <w:rsid w:val="00FC63A6"/>
    <w:rsid w:val="00FD3574"/>
    <w:rsid w:val="00FD4286"/>
    <w:rsid w:val="00FD7AA9"/>
    <w:rsid w:val="00FE09AD"/>
    <w:rsid w:val="00FE11FE"/>
    <w:rsid w:val="00FE73BA"/>
    <w:rsid w:val="00FF0E70"/>
    <w:rsid w:val="00FF0F39"/>
    <w:rsid w:val="00FF331D"/>
    <w:rsid w:val="00FF52F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2,3,4,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CF7"/>
  </w:style>
  <w:style w:type="paragraph" w:styleId="1">
    <w:name w:val="heading 1"/>
    <w:basedOn w:val="a"/>
    <w:next w:val="a"/>
    <w:link w:val="10"/>
    <w:uiPriority w:val="9"/>
    <w:qFormat/>
    <w:rsid w:val="00866610"/>
    <w:pPr>
      <w:keepNext/>
      <w:spacing w:after="0" w:line="240" w:lineRule="auto"/>
      <w:jc w:val="center"/>
      <w:outlineLvl w:val="0"/>
    </w:pPr>
    <w:rPr>
      <w:rFonts w:ascii="Times New Roman" w:eastAsia="Times New Roman" w:hAnsi="Times New Roman" w:cs="Times New Roman"/>
      <w:b/>
      <w:color w:val="000000"/>
      <w:sz w:val="28"/>
      <w:szCs w:val="20"/>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866610"/>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semiHidden/>
    <w:unhideWhenUsed/>
    <w:qFormat/>
    <w:rsid w:val="00A77A4F"/>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nhideWhenUsed/>
    <w:qFormat/>
    <w:rsid w:val="00866610"/>
    <w:pPr>
      <w:keepNext/>
      <w:keepLines/>
      <w:spacing w:before="200" w:after="0"/>
      <w:outlineLvl w:val="6"/>
    </w:pPr>
    <w:rPr>
      <w:rFonts w:ascii="Cambria" w:eastAsia="Times New Roman" w:hAnsi="Cambria" w:cs="Times New Roman"/>
      <w:i/>
      <w:iCs/>
      <w:color w:val="404040"/>
    </w:rPr>
  </w:style>
  <w:style w:type="paragraph" w:styleId="8">
    <w:name w:val="heading 8"/>
    <w:basedOn w:val="a"/>
    <w:next w:val="a"/>
    <w:link w:val="80"/>
    <w:semiHidden/>
    <w:unhideWhenUsed/>
    <w:qFormat/>
    <w:rsid w:val="00A77A4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866610"/>
    <w:rPr>
      <w:rFonts w:ascii="Cambria" w:eastAsia="Times New Roman" w:hAnsi="Cambria" w:cs="Times New Roman"/>
      <w:color w:val="243F60"/>
    </w:rPr>
  </w:style>
  <w:style w:type="character" w:customStyle="1" w:styleId="70">
    <w:name w:val="Заголовок 7 Знак"/>
    <w:basedOn w:val="a0"/>
    <w:link w:val="7"/>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99"/>
    <w:qFormat/>
    <w:rsid w:val="00866610"/>
    <w:pPr>
      <w:spacing w:after="0" w:line="240" w:lineRule="auto"/>
      <w:ind w:left="720"/>
      <w:contextualSpacing/>
    </w:pPr>
    <w:rPr>
      <w:rFonts w:ascii="Times New Roman" w:eastAsia="Times New Roman" w:hAnsi="Times New Roman" w:cs="Times New Roman"/>
      <w:sz w:val="20"/>
      <w:szCs w:val="20"/>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uiPriority w:val="99"/>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uiPriority w:val="99"/>
    <w:rsid w:val="00866610"/>
    <w:pPr>
      <w:spacing w:before="100" w:beforeAutospacing="1" w:after="0" w:line="240" w:lineRule="auto"/>
      <w:jc w:val="both"/>
    </w:pPr>
    <w:rPr>
      <w:rFonts w:ascii="Bookman Old Style" w:eastAsia="Times New Roman" w:hAnsi="Bookman Old Style" w:cs="Times New Roman"/>
      <w:sz w:val="24"/>
      <w:szCs w:val="24"/>
    </w:r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iPriority w:val="99"/>
    <w:unhideWhenUsed/>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866610"/>
    <w:pPr>
      <w:keepNext/>
      <w:keepLines/>
      <w:spacing w:after="240" w:line="240" w:lineRule="auto"/>
      <w:ind w:left="3969"/>
      <w:jc w:val="center"/>
    </w:pPr>
    <w:rPr>
      <w:rFonts w:ascii="Antiqua" w:eastAsia="Calibri" w:hAnsi="Antiqua" w:cs="Times New Roman"/>
      <w:sz w:val="26"/>
      <w:szCs w:val="20"/>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uiPriority w:val="99"/>
    <w:qFormat/>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uiPriority w:val="99"/>
    <w:rsid w:val="00866610"/>
  </w:style>
  <w:style w:type="paragraph" w:customStyle="1" w:styleId="ad">
    <w:name w:val="Нормальний текст"/>
    <w:basedOn w:val="a"/>
    <w:qFormat/>
    <w:rsid w:val="00866610"/>
    <w:pPr>
      <w:spacing w:before="120" w:after="0" w:line="240" w:lineRule="auto"/>
      <w:ind w:firstLine="567"/>
    </w:pPr>
    <w:rPr>
      <w:rFonts w:ascii="Antiqua" w:eastAsia="Times New Roman" w:hAnsi="Antiqua" w:cs="Times New Roman"/>
      <w:sz w:val="26"/>
      <w:szCs w:val="20"/>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aliases w:val="Подпись к рис.,Ïîäïèñü ê ðèñ.,Iiaienu e ?en.,Body Text 2,Body Text 2 Знак"/>
    <w:basedOn w:val="a"/>
    <w:link w:val="af0"/>
    <w:uiPriority w:val="99"/>
    <w:qFormat/>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aliases w:val="Подпись к рис. Знак,Ïîäïèñü ê ðèñ. Знак,Iiaienu e ?en. Знак,Body Text 2 Знак1,Body Text 2 Знак Знак"/>
    <w:basedOn w:val="a0"/>
    <w:link w:val="af"/>
    <w:uiPriority w:val="99"/>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uiPriority w:val="99"/>
    <w:rsid w:val="00866610"/>
    <w:rPr>
      <w:color w:val="0000FF"/>
      <w:u w:val="single"/>
    </w:rPr>
  </w:style>
  <w:style w:type="paragraph" w:styleId="af2">
    <w:name w:val="footer"/>
    <w:basedOn w:val="a"/>
    <w:link w:val="af3"/>
    <w:uiPriority w:val="99"/>
    <w:rsid w:val="00866610"/>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866610"/>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fmc1">
    <w:name w:val="xfmc1"/>
    <w:basedOn w:val="a"/>
    <w:uiPriority w:val="99"/>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qFormat/>
    <w:rsid w:val="00866610"/>
    <w:pPr>
      <w:ind w:left="720"/>
    </w:pPr>
    <w:rPr>
      <w:rFonts w:ascii="Calibri" w:eastAsia="Times New Roman" w:hAnsi="Calibri" w:cs="Calibri"/>
      <w:lang w:eastAsia="en-US"/>
    </w:rPr>
  </w:style>
  <w:style w:type="paragraph" w:customStyle="1" w:styleId="Just">
    <w:name w:val="Just"/>
    <w:uiPriority w:val="99"/>
    <w:rsid w:val="00866610"/>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24">
    <w:name w:val="Без интервала2"/>
    <w:uiPriority w:val="99"/>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aliases w:val="Подпись к рис. Знак1,Ïîäïèñü ê ðèñ. Знак1,Iiaienu e ?en. Знак1,Body Text 2 Знак2,Body Text 2 Знак Знак1,Основной текст с отступом Знак2,Подпись к рис. Знак2,Ïîäïèñü ê ðèñ. Знак2,Iiaienu e ?en. Знак2,Body Text 2 Знак3"/>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2">
    <w:name w:val="Body Text Indent 3"/>
    <w:basedOn w:val="a"/>
    <w:link w:val="33"/>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iPriority w:val="99"/>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rsid w:val="00866610"/>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Основной текст + 8"/>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1">
    <w:name w:val="Основной текст (6)_"/>
    <w:link w:val="62"/>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2">
    <w:name w:val="Основной текст (6)"/>
    <w:basedOn w:val="a"/>
    <w:link w:val="61"/>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qFormat/>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 w:type="paragraph" w:styleId="aff9">
    <w:name w:val="Block Text"/>
    <w:basedOn w:val="a"/>
    <w:rsid w:val="00F177D0"/>
    <w:pPr>
      <w:spacing w:after="0" w:line="240" w:lineRule="auto"/>
      <w:ind w:left="-180" w:right="-1054" w:firstLine="540"/>
    </w:pPr>
    <w:rPr>
      <w:rFonts w:ascii="Times New Roman" w:eastAsia="Times New Roman" w:hAnsi="Times New Roman" w:cs="Times New Roman"/>
      <w:sz w:val="28"/>
      <w:szCs w:val="28"/>
    </w:rPr>
  </w:style>
  <w:style w:type="paragraph" w:customStyle="1" w:styleId="s8">
    <w:name w:val="s8"/>
    <w:basedOn w:val="a"/>
    <w:rsid w:val="001C19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mpedfont15">
    <w:name w:val="bumpedfont15"/>
    <w:basedOn w:val="a0"/>
    <w:rsid w:val="001C1954"/>
  </w:style>
  <w:style w:type="paragraph" w:customStyle="1" w:styleId="1e">
    <w:name w:val="Абзац списка1"/>
    <w:basedOn w:val="a"/>
    <w:uiPriority w:val="99"/>
    <w:qFormat/>
    <w:rsid w:val="004F7B3B"/>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EA1497"/>
  </w:style>
  <w:style w:type="paragraph" w:customStyle="1" w:styleId="rvps71">
    <w:name w:val="rvps71"/>
    <w:basedOn w:val="a"/>
    <w:rsid w:val="00C77217"/>
    <w:pPr>
      <w:spacing w:before="100" w:beforeAutospacing="1" w:after="120" w:line="360" w:lineRule="atLeast"/>
    </w:pPr>
    <w:rPr>
      <w:rFonts w:ascii="Courier New" w:eastAsia="Calibri" w:hAnsi="Courier New" w:cs="Courier New"/>
      <w:sz w:val="17"/>
      <w:szCs w:val="17"/>
    </w:rPr>
  </w:style>
  <w:style w:type="paragraph" w:customStyle="1" w:styleId="1f">
    <w:name w:val="Абзац списку1"/>
    <w:basedOn w:val="a"/>
    <w:uiPriority w:val="99"/>
    <w:qFormat/>
    <w:rsid w:val="00C77217"/>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C77217"/>
    <w:rPr>
      <w:color w:val="000000"/>
      <w:spacing w:val="0"/>
      <w:w w:val="100"/>
      <w:position w:val="0"/>
      <w:sz w:val="19"/>
      <w:szCs w:val="19"/>
      <w:shd w:val="clear" w:color="auto" w:fill="FFFFFF"/>
      <w:lang w:val="uk-UA"/>
    </w:rPr>
  </w:style>
  <w:style w:type="paragraph" w:customStyle="1" w:styleId="rtejustify">
    <w:name w:val="rtejustify"/>
    <w:basedOn w:val="a"/>
    <w:rsid w:val="00BE10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7">
    <w:name w:val="Основной текст3"/>
    <w:basedOn w:val="a"/>
    <w:uiPriority w:val="99"/>
    <w:qFormat/>
    <w:rsid w:val="00510CB2"/>
    <w:pPr>
      <w:shd w:val="clear" w:color="auto" w:fill="FFFFFF"/>
      <w:spacing w:before="180" w:after="420" w:line="219" w:lineRule="exact"/>
      <w:jc w:val="both"/>
    </w:pPr>
    <w:rPr>
      <w:sz w:val="19"/>
      <w:szCs w:val="19"/>
    </w:rPr>
  </w:style>
  <w:style w:type="paragraph" w:customStyle="1" w:styleId="1f0">
    <w:name w:val="Обычный1"/>
    <w:uiPriority w:val="99"/>
    <w:rsid w:val="00510CB2"/>
    <w:pPr>
      <w:spacing w:after="0"/>
    </w:pPr>
    <w:rPr>
      <w:rFonts w:ascii="Arial" w:eastAsia="Times New Roman" w:hAnsi="Arial" w:cs="Arial"/>
      <w:color w:val="000000"/>
    </w:rPr>
  </w:style>
  <w:style w:type="paragraph" w:customStyle="1" w:styleId="2b">
    <w:name w:val="Абзац списка2"/>
    <w:basedOn w:val="a"/>
    <w:uiPriority w:val="99"/>
    <w:qFormat/>
    <w:rsid w:val="00A9290C"/>
    <w:pPr>
      <w:ind w:left="720"/>
      <w:contextualSpacing/>
    </w:pPr>
    <w:rPr>
      <w:rFonts w:ascii="Calibri" w:eastAsia="Calibri" w:hAnsi="Calibri" w:cs="Times New Roman"/>
    </w:rPr>
  </w:style>
  <w:style w:type="paragraph" w:customStyle="1" w:styleId="1f1">
    <w:name w:val="Название объекта1"/>
    <w:basedOn w:val="a"/>
    <w:next w:val="a"/>
    <w:rsid w:val="00904203"/>
    <w:pPr>
      <w:widowControl w:val="0"/>
      <w:suppressAutoHyphens/>
      <w:spacing w:after="0" w:line="240" w:lineRule="auto"/>
      <w:jc w:val="center"/>
    </w:pPr>
    <w:rPr>
      <w:rFonts w:ascii="Times New Roman" w:eastAsia="SimSun" w:hAnsi="Times New Roman" w:cs="Lucida Sans"/>
      <w:kern w:val="1"/>
      <w:sz w:val="26"/>
      <w:szCs w:val="24"/>
      <w:lang w:eastAsia="hi-IN" w:bidi="hi-IN"/>
    </w:rPr>
  </w:style>
  <w:style w:type="paragraph" w:customStyle="1" w:styleId="msonormalcxspmiddle">
    <w:name w:val="msonormalcxspmiddle"/>
    <w:basedOn w:val="a"/>
    <w:rsid w:val="00B10D2B"/>
    <w:pPr>
      <w:spacing w:before="100" w:beforeAutospacing="1" w:after="100" w:afterAutospacing="1" w:line="240" w:lineRule="auto"/>
    </w:pPr>
    <w:rPr>
      <w:rFonts w:ascii="Times New Roman" w:eastAsia="Calibri" w:hAnsi="Times New Roman" w:cs="Times New Roman"/>
      <w:sz w:val="24"/>
      <w:szCs w:val="24"/>
    </w:rPr>
  </w:style>
  <w:style w:type="character" w:styleId="affa">
    <w:name w:val="page number"/>
    <w:basedOn w:val="a0"/>
    <w:rsid w:val="00A279A9"/>
  </w:style>
  <w:style w:type="paragraph" w:customStyle="1" w:styleId="affb">
    <w:name w:val="Знак Знак Знак"/>
    <w:aliases w:val="Основной текст с отступом1,Знак Знак Знак Знак Знак,Body Text Indent"/>
    <w:basedOn w:val="a"/>
    <w:uiPriority w:val="99"/>
    <w:qFormat/>
    <w:rsid w:val="00A279A9"/>
    <w:pPr>
      <w:spacing w:after="0" w:line="240" w:lineRule="auto"/>
    </w:pPr>
    <w:rPr>
      <w:rFonts w:ascii="Verdana" w:eastAsia="Times New Roman" w:hAnsi="Verdana" w:cs="Verdana"/>
      <w:sz w:val="20"/>
      <w:szCs w:val="20"/>
      <w:lang w:eastAsia="en-US"/>
    </w:rPr>
  </w:style>
  <w:style w:type="paragraph" w:customStyle="1" w:styleId="tl">
    <w:name w:val="tl"/>
    <w:basedOn w:val="a"/>
    <w:rsid w:val="00A279A9"/>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Subtle Emphasis"/>
    <w:basedOn w:val="a0"/>
    <w:uiPriority w:val="19"/>
    <w:qFormat/>
    <w:rsid w:val="00A279A9"/>
    <w:rPr>
      <w:i/>
      <w:iCs/>
      <w:color w:val="808080"/>
    </w:rPr>
  </w:style>
  <w:style w:type="paragraph" w:customStyle="1" w:styleId="210">
    <w:name w:val="Основной текст (2)1"/>
    <w:basedOn w:val="a"/>
    <w:rsid w:val="00A279A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8">
    <w:name w:val="Обычный (веб) Знак3"/>
    <w:aliases w:val="Знак Знак1,Обычный (веб) Знак Знак Знак2,Обычный (веб)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
    <w:uiPriority w:val="34"/>
    <w:locked/>
    <w:rsid w:val="00800649"/>
    <w:rPr>
      <w:rFonts w:ascii="Times New Roman" w:eastAsia="Times New Roman" w:hAnsi="Times New Roman" w:cs="Times New Roman"/>
      <w:sz w:val="24"/>
      <w:szCs w:val="24"/>
    </w:rPr>
  </w:style>
  <w:style w:type="character" w:customStyle="1" w:styleId="60">
    <w:name w:val="Заголовок 6 Знак"/>
    <w:basedOn w:val="a0"/>
    <w:link w:val="6"/>
    <w:semiHidden/>
    <w:rsid w:val="00A77A4F"/>
    <w:rPr>
      <w:rFonts w:ascii="Calibri" w:eastAsia="Times New Roman" w:hAnsi="Calibri" w:cs="Times New Roman"/>
      <w:b/>
      <w:bCs/>
      <w:lang w:val="ru-RU" w:eastAsia="ru-RU"/>
    </w:rPr>
  </w:style>
  <w:style w:type="character" w:customStyle="1" w:styleId="80">
    <w:name w:val="Заголовок 8 Знак"/>
    <w:basedOn w:val="a0"/>
    <w:link w:val="8"/>
    <w:semiHidden/>
    <w:rsid w:val="00A77A4F"/>
    <w:rPr>
      <w:rFonts w:asciiTheme="majorHAnsi" w:eastAsiaTheme="majorEastAsia" w:hAnsiTheme="majorHAnsi" w:cstheme="majorBidi"/>
      <w:color w:val="404040" w:themeColor="text1" w:themeTint="BF"/>
      <w:sz w:val="20"/>
      <w:szCs w:val="20"/>
    </w:rPr>
  </w:style>
  <w:style w:type="character" w:customStyle="1" w:styleId="affd">
    <w:name w:val="Текст сноски Знак"/>
    <w:basedOn w:val="a0"/>
    <w:link w:val="affe"/>
    <w:semiHidden/>
    <w:locked/>
    <w:rsid w:val="00A77A4F"/>
    <w:rPr>
      <w:rFonts w:ascii="Courier New" w:hAnsi="Courier New" w:cs="Courier New"/>
      <w:lang w:eastAsia="ru-RU"/>
    </w:rPr>
  </w:style>
  <w:style w:type="character" w:customStyle="1" w:styleId="afff">
    <w:name w:val="Текст концевой сноски Знак"/>
    <w:basedOn w:val="a0"/>
    <w:link w:val="afff0"/>
    <w:semiHidden/>
    <w:locked/>
    <w:rsid w:val="00A77A4F"/>
    <w:rPr>
      <w:lang w:eastAsia="ru-RU"/>
    </w:rPr>
  </w:style>
  <w:style w:type="character" w:customStyle="1" w:styleId="39">
    <w:name w:val="Основной текст 3 Знак"/>
    <w:basedOn w:val="a0"/>
    <w:link w:val="3a"/>
    <w:semiHidden/>
    <w:locked/>
    <w:rsid w:val="00A77A4F"/>
    <w:rPr>
      <w:sz w:val="16"/>
      <w:szCs w:val="16"/>
    </w:rPr>
  </w:style>
  <w:style w:type="character" w:customStyle="1" w:styleId="afff1">
    <w:name w:val="Схема документа Знак"/>
    <w:basedOn w:val="a0"/>
    <w:link w:val="afff2"/>
    <w:semiHidden/>
    <w:locked/>
    <w:rsid w:val="00A77A4F"/>
    <w:rPr>
      <w:rFonts w:ascii="Tahoma" w:hAnsi="Tahoma" w:cs="Tahoma"/>
      <w:lang w:val="ru-RU" w:eastAsia="ru-RU"/>
    </w:rPr>
  </w:style>
  <w:style w:type="character" w:customStyle="1" w:styleId="44">
    <w:name w:val="Обычный (веб) Знак4"/>
    <w:aliases w:val="Знак Знак3,Обычный (веб) Знак Знак Знак3,Обычный (веб) Знак Знак3,Обычный (веб) Знак Знак Знак Знак2,Обычный (веб) Знак2 Знак2,Обычный (веб) Знак1 Знак1 Знак Знак Знак Знак2,Обычный (веб) Знак1 Знак1 Знак Знак Знак Знак Знак Знак2"/>
    <w:locked/>
    <w:rsid w:val="00A77A4F"/>
    <w:rPr>
      <w:rFonts w:ascii="Calibri" w:eastAsia="SimSun" w:hAnsi="Calibri" w:cs="Times New Roman"/>
      <w:sz w:val="20"/>
      <w:szCs w:val="20"/>
      <w:lang w:val="en-US" w:eastAsia="zh-C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w:basedOn w:val="a"/>
    <w:uiPriority w:val="99"/>
    <w:qFormat/>
    <w:rsid w:val="00A77A4F"/>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msonormal1">
    <w:name w:val="msonormal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3">
    <w:name w:val="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2c">
    <w:name w:val="Знак Знак2"/>
    <w:basedOn w:val="a"/>
    <w:uiPriority w:val="99"/>
    <w:qFormat/>
    <w:rsid w:val="00A77A4F"/>
    <w:pPr>
      <w:spacing w:after="0" w:line="240" w:lineRule="auto"/>
    </w:pPr>
    <w:rPr>
      <w:rFonts w:ascii="Times New Roman" w:eastAsia="Times New Roman" w:hAnsi="Times New Roman" w:cs="Times New Roman"/>
      <w:sz w:val="20"/>
      <w:szCs w:val="20"/>
      <w:lang w:val="en-US" w:eastAsia="en-US"/>
    </w:rPr>
  </w:style>
  <w:style w:type="paragraph" w:customStyle="1" w:styleId="afff6">
    <w:name w:val="Бланк"/>
    <w:basedOn w:val="a"/>
    <w:uiPriority w:val="99"/>
    <w:qFormat/>
    <w:rsid w:val="00A77A4F"/>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character" w:customStyle="1" w:styleId="StyleZakonu0">
    <w:name w:val="StyleZakonu Знак Знак"/>
    <w:link w:val="StyleZakonu1"/>
    <w:locked/>
    <w:rsid w:val="00A77A4F"/>
    <w:rPr>
      <w:rFonts w:ascii="Calibri" w:eastAsia="Calibri" w:hAnsi="Calibri" w:cs="Calibri"/>
      <w:lang w:eastAsia="ru-RU"/>
    </w:rPr>
  </w:style>
  <w:style w:type="paragraph" w:customStyle="1" w:styleId="StyleZakonu1">
    <w:name w:val="StyleZakonu Знак"/>
    <w:basedOn w:val="a"/>
    <w:link w:val="StyleZakonu0"/>
    <w:qFormat/>
    <w:rsid w:val="00A77A4F"/>
    <w:pPr>
      <w:spacing w:before="120" w:after="60" w:line="220" w:lineRule="exact"/>
      <w:ind w:firstLine="284"/>
      <w:jc w:val="both"/>
    </w:pPr>
    <w:rPr>
      <w:rFonts w:ascii="Calibri" w:eastAsia="Calibri" w:hAnsi="Calibri" w:cs="Calibri"/>
    </w:rPr>
  </w:style>
  <w:style w:type="paragraph" w:customStyle="1" w:styleId="CharCharCharChar6">
    <w:name w:val="Char Знак Знак Char Знак Знак Char Знак Знак Char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uiPriority w:val="99"/>
    <w:qFormat/>
    <w:rsid w:val="00A77A4F"/>
    <w:pPr>
      <w:spacing w:after="0" w:line="240" w:lineRule="auto"/>
      <w:ind w:left="708"/>
    </w:pPr>
    <w:rPr>
      <w:rFonts w:ascii="Times New Roman" w:eastAsia="Times New Roman" w:hAnsi="Times New Roman" w:cs="Times New Roman"/>
      <w:sz w:val="24"/>
      <w:szCs w:val="24"/>
    </w:rPr>
  </w:style>
  <w:style w:type="paragraph" w:customStyle="1" w:styleId="1f3">
    <w:name w:val="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uiPriority w:val="99"/>
    <w:qFormat/>
    <w:rsid w:val="00A77A4F"/>
    <w:pPr>
      <w:spacing w:after="0" w:line="240" w:lineRule="auto"/>
    </w:pPr>
    <w:rPr>
      <w:rFonts w:ascii="Times New Roman" w:eastAsia="Calibri" w:hAnsi="Times New Roman" w:cs="Mangal"/>
      <w:kern w:val="28"/>
      <w:sz w:val="28"/>
      <w:szCs w:val="28"/>
      <w:lang w:eastAsia="en-US"/>
    </w:rPr>
  </w:style>
  <w:style w:type="paragraph" w:customStyle="1" w:styleId="afff9">
    <w:name w:val="Стиль"/>
    <w:uiPriority w:val="99"/>
    <w:qFormat/>
    <w:rsid w:val="00A77A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uiPriority w:val="99"/>
    <w:qFormat/>
    <w:rsid w:val="00A77A4F"/>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Default">
    <w:name w:val="Default"/>
    <w:uiPriority w:val="99"/>
    <w:qFormat/>
    <w:rsid w:val="00A77A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d">
    <w:name w:val="Без інтервалів2"/>
    <w:uiPriority w:val="99"/>
    <w:qFormat/>
    <w:rsid w:val="00A77A4F"/>
    <w:pPr>
      <w:spacing w:after="0" w:line="240" w:lineRule="auto"/>
    </w:pPr>
    <w:rPr>
      <w:rFonts w:ascii="Times New Roman" w:eastAsia="Times New Roman" w:hAnsi="Times New Roman" w:cs="Times New Roman"/>
      <w:sz w:val="24"/>
      <w:szCs w:val="24"/>
    </w:rPr>
  </w:style>
  <w:style w:type="paragraph" w:customStyle="1" w:styleId="rvps6">
    <w:name w:val="rvps6"/>
    <w:basedOn w:val="a"/>
    <w:uiPriority w:val="99"/>
    <w:qFormat/>
    <w:rsid w:val="00A77A4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f4">
    <w:name w:val="Знак Знак1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uiPriority w:val="99"/>
    <w:qFormat/>
    <w:rsid w:val="00A77A4F"/>
    <w:pPr>
      <w:spacing w:before="120" w:after="0" w:line="240" w:lineRule="auto"/>
      <w:ind w:firstLine="567"/>
      <w:jc w:val="both"/>
    </w:pPr>
    <w:rPr>
      <w:rFonts w:ascii="Antiqua" w:eastAsia="Times New Roman" w:hAnsi="Antiqua" w:cs="Times New Roman"/>
      <w:sz w:val="26"/>
      <w:szCs w:val="20"/>
      <w:lang w:val="en-US"/>
    </w:rPr>
  </w:style>
  <w:style w:type="paragraph" w:customStyle="1" w:styleId="211">
    <w:name w:val="Основной текст 21"/>
    <w:basedOn w:val="a"/>
    <w:uiPriority w:val="99"/>
    <w:qFormat/>
    <w:rsid w:val="00A77A4F"/>
    <w:pPr>
      <w:autoSpaceDE w:val="0"/>
      <w:autoSpaceDN w:val="0"/>
      <w:spacing w:after="0" w:line="240" w:lineRule="auto"/>
      <w:jc w:val="both"/>
    </w:pPr>
    <w:rPr>
      <w:rFonts w:ascii="Arial" w:eastAsia="Times New Roman" w:hAnsi="Arial" w:cs="Arial"/>
      <w:sz w:val="20"/>
      <w:szCs w:val="20"/>
    </w:rPr>
  </w:style>
  <w:style w:type="paragraph" w:customStyle="1" w:styleId="1f5">
    <w:name w:val="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6">
    <w:name w:val="Знак Знак Знак Знак 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7">
    <w:name w:val="Знак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StyleZakonu2">
    <w:name w:val="StyleZakonu"/>
    <w:basedOn w:val="a"/>
    <w:uiPriority w:val="99"/>
    <w:qFormat/>
    <w:rsid w:val="00A77A4F"/>
    <w:pPr>
      <w:spacing w:after="60" w:line="220" w:lineRule="exact"/>
      <w:ind w:firstLine="284"/>
      <w:jc w:val="both"/>
    </w:pPr>
    <w:rPr>
      <w:rFonts w:ascii="Times New Roman" w:eastAsia="Times New Roman" w:hAnsi="Times New Roman" w:cs="Times New Roman"/>
      <w:sz w:val="20"/>
      <w:szCs w:val="20"/>
    </w:rPr>
  </w:style>
  <w:style w:type="paragraph" w:customStyle="1" w:styleId="afffb">
    <w:name w:val="Розділ"/>
    <w:basedOn w:val="StyleZakonu2"/>
    <w:uiPriority w:val="99"/>
    <w:qFormat/>
    <w:rsid w:val="00A77A4F"/>
  </w:style>
  <w:style w:type="paragraph" w:customStyle="1" w:styleId="Style5">
    <w:name w:val="Style5"/>
    <w:basedOn w:val="a"/>
    <w:uiPriority w:val="99"/>
    <w:qFormat/>
    <w:rsid w:val="00A77A4F"/>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e">
    <w:name w:val="Основний текст2"/>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fffc">
    <w:name w:val="заголов"/>
    <w:basedOn w:val="a"/>
    <w:uiPriority w:val="99"/>
    <w:qFormat/>
    <w:rsid w:val="00A77A4F"/>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3b">
    <w:name w:val="Знак Знак3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d">
    <w:name w:val="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e">
    <w:name w:val="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8">
    <w:name w:val="Знак Знак1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9">
    <w:name w:val="Знак Знак1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a">
    <w:name w:val="Знак Знак1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f">
    <w:name w:val="Основний текст"/>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40">
    <w:name w:val="a4"/>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0">
    <w:name w:val="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10">
    <w:name w:val="a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1">
    <w:name w:val="Заголовок 7 Знак1"/>
    <w:basedOn w:val="a0"/>
    <w:semiHidden/>
    <w:rsid w:val="00A77A4F"/>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A77A4F"/>
    <w:rPr>
      <w:rFonts w:asciiTheme="majorHAnsi" w:eastAsiaTheme="majorEastAsia" w:hAnsiTheme="majorHAnsi" w:cstheme="majorBidi"/>
      <w:color w:val="404040" w:themeColor="text1" w:themeTint="BF"/>
    </w:rPr>
  </w:style>
  <w:style w:type="character" w:customStyle="1" w:styleId="1fb">
    <w:name w:val="Основной текст Знак1"/>
    <w:basedOn w:val="a0"/>
    <w:semiHidden/>
    <w:rsid w:val="00A77A4F"/>
  </w:style>
  <w:style w:type="paragraph" w:styleId="affe">
    <w:name w:val="footnote text"/>
    <w:basedOn w:val="a"/>
    <w:link w:val="affd"/>
    <w:semiHidden/>
    <w:unhideWhenUsed/>
    <w:rsid w:val="00A77A4F"/>
    <w:pPr>
      <w:spacing w:after="0" w:line="240" w:lineRule="auto"/>
    </w:pPr>
    <w:rPr>
      <w:rFonts w:ascii="Courier New" w:hAnsi="Courier New" w:cs="Courier New"/>
    </w:rPr>
  </w:style>
  <w:style w:type="character" w:customStyle="1" w:styleId="1fc">
    <w:name w:val="Текст сноски Знак1"/>
    <w:basedOn w:val="a0"/>
    <w:semiHidden/>
    <w:rsid w:val="00A77A4F"/>
    <w:rPr>
      <w:sz w:val="20"/>
      <w:szCs w:val="20"/>
    </w:rPr>
  </w:style>
  <w:style w:type="character" w:customStyle="1" w:styleId="1fd">
    <w:name w:val="Верхний колонтитул Знак1"/>
    <w:basedOn w:val="a0"/>
    <w:uiPriority w:val="99"/>
    <w:semiHidden/>
    <w:rsid w:val="00A77A4F"/>
  </w:style>
  <w:style w:type="character" w:customStyle="1" w:styleId="1fe">
    <w:name w:val="Нижний колонтитул Знак1"/>
    <w:basedOn w:val="a0"/>
    <w:uiPriority w:val="99"/>
    <w:semiHidden/>
    <w:rsid w:val="00A77A4F"/>
  </w:style>
  <w:style w:type="paragraph" w:styleId="afff0">
    <w:name w:val="endnote text"/>
    <w:basedOn w:val="a"/>
    <w:link w:val="afff"/>
    <w:semiHidden/>
    <w:unhideWhenUsed/>
    <w:rsid w:val="00A77A4F"/>
    <w:pPr>
      <w:spacing w:after="0" w:line="240" w:lineRule="auto"/>
    </w:pPr>
  </w:style>
  <w:style w:type="character" w:customStyle="1" w:styleId="1ff">
    <w:name w:val="Текст концевой сноски Знак1"/>
    <w:basedOn w:val="a0"/>
    <w:semiHidden/>
    <w:rsid w:val="00A77A4F"/>
    <w:rPr>
      <w:sz w:val="20"/>
      <w:szCs w:val="20"/>
    </w:rPr>
  </w:style>
  <w:style w:type="character" w:customStyle="1" w:styleId="1ff0">
    <w:name w:val="Название Знак1"/>
    <w:basedOn w:val="a0"/>
    <w:rsid w:val="00A77A4F"/>
    <w:rPr>
      <w:rFonts w:asciiTheme="majorHAnsi" w:eastAsiaTheme="majorEastAsia" w:hAnsiTheme="majorHAnsi" w:cstheme="majorBidi"/>
      <w:color w:val="17365D" w:themeColor="text2" w:themeShade="BF"/>
      <w:spacing w:val="5"/>
      <w:kern w:val="28"/>
      <w:sz w:val="52"/>
      <w:szCs w:val="52"/>
    </w:rPr>
  </w:style>
  <w:style w:type="character" w:customStyle="1" w:styleId="212">
    <w:name w:val="Основной текст 2 Знак1"/>
    <w:basedOn w:val="a0"/>
    <w:semiHidden/>
    <w:rsid w:val="00A77A4F"/>
  </w:style>
  <w:style w:type="paragraph" w:styleId="3a">
    <w:name w:val="Body Text 3"/>
    <w:basedOn w:val="a"/>
    <w:link w:val="39"/>
    <w:semiHidden/>
    <w:unhideWhenUsed/>
    <w:rsid w:val="00A77A4F"/>
    <w:pPr>
      <w:spacing w:after="120"/>
    </w:pPr>
    <w:rPr>
      <w:sz w:val="16"/>
      <w:szCs w:val="16"/>
    </w:rPr>
  </w:style>
  <w:style w:type="character" w:customStyle="1" w:styleId="311">
    <w:name w:val="Основной текст 3 Знак1"/>
    <w:basedOn w:val="a0"/>
    <w:semiHidden/>
    <w:rsid w:val="00A77A4F"/>
    <w:rPr>
      <w:sz w:val="16"/>
      <w:szCs w:val="16"/>
    </w:rPr>
  </w:style>
  <w:style w:type="character" w:customStyle="1" w:styleId="213">
    <w:name w:val="Основной текст с отступом 2 Знак1"/>
    <w:basedOn w:val="a0"/>
    <w:semiHidden/>
    <w:rsid w:val="00A77A4F"/>
  </w:style>
  <w:style w:type="character" w:customStyle="1" w:styleId="312">
    <w:name w:val="Основной текст с отступом 3 Знак1"/>
    <w:basedOn w:val="a0"/>
    <w:semiHidden/>
    <w:rsid w:val="00A77A4F"/>
    <w:rPr>
      <w:sz w:val="16"/>
      <w:szCs w:val="16"/>
    </w:rPr>
  </w:style>
  <w:style w:type="paragraph" w:styleId="afff2">
    <w:name w:val="Document Map"/>
    <w:basedOn w:val="a"/>
    <w:link w:val="afff1"/>
    <w:semiHidden/>
    <w:unhideWhenUsed/>
    <w:rsid w:val="00A77A4F"/>
    <w:pPr>
      <w:spacing w:after="0" w:line="240" w:lineRule="auto"/>
    </w:pPr>
    <w:rPr>
      <w:rFonts w:ascii="Tahoma" w:hAnsi="Tahoma" w:cs="Tahoma"/>
    </w:rPr>
  </w:style>
  <w:style w:type="character" w:customStyle="1" w:styleId="1ff1">
    <w:name w:val="Схема документа Знак1"/>
    <w:basedOn w:val="a0"/>
    <w:semiHidden/>
    <w:rsid w:val="00A77A4F"/>
    <w:rPr>
      <w:rFonts w:ascii="Tahoma" w:hAnsi="Tahoma" w:cs="Tahoma"/>
      <w:sz w:val="16"/>
      <w:szCs w:val="16"/>
    </w:rPr>
  </w:style>
  <w:style w:type="character" w:customStyle="1" w:styleId="1ff2">
    <w:name w:val="Текст Знак1"/>
    <w:basedOn w:val="a0"/>
    <w:semiHidden/>
    <w:rsid w:val="00A77A4F"/>
    <w:rPr>
      <w:rFonts w:ascii="Consolas" w:hAnsi="Consolas" w:cs="Consolas"/>
      <w:sz w:val="21"/>
      <w:szCs w:val="21"/>
    </w:rPr>
  </w:style>
  <w:style w:type="character" w:customStyle="1" w:styleId="1ff3">
    <w:name w:val="Текст выноски Знак1"/>
    <w:basedOn w:val="a0"/>
    <w:uiPriority w:val="99"/>
    <w:semiHidden/>
    <w:rsid w:val="00A77A4F"/>
    <w:rPr>
      <w:rFonts w:ascii="Tahoma" w:hAnsi="Tahoma" w:cs="Tahoma"/>
      <w:sz w:val="16"/>
      <w:szCs w:val="16"/>
    </w:rPr>
  </w:style>
  <w:style w:type="character" w:customStyle="1" w:styleId="longtext">
    <w:name w:val="long_text"/>
    <w:basedOn w:val="a0"/>
    <w:rsid w:val="00A77A4F"/>
  </w:style>
  <w:style w:type="character" w:customStyle="1" w:styleId="rvts23">
    <w:name w:val="rvts23"/>
    <w:basedOn w:val="a0"/>
    <w:rsid w:val="00A77A4F"/>
  </w:style>
  <w:style w:type="character" w:customStyle="1" w:styleId="FontStyle32">
    <w:name w:val="Font Style32"/>
    <w:rsid w:val="00A77A4F"/>
    <w:rPr>
      <w:rFonts w:ascii="Times New Roman" w:hAnsi="Times New Roman" w:cs="Times New Roman" w:hint="default"/>
      <w:i/>
      <w:iCs/>
      <w:spacing w:val="-10"/>
      <w:sz w:val="68"/>
      <w:szCs w:val="68"/>
    </w:rPr>
  </w:style>
  <w:style w:type="character" w:customStyle="1" w:styleId="FontStyle29">
    <w:name w:val="Font Style29"/>
    <w:rsid w:val="00A77A4F"/>
    <w:rPr>
      <w:rFonts w:ascii="Times New Roman" w:hAnsi="Times New Roman" w:cs="Times New Roman" w:hint="default"/>
      <w:sz w:val="68"/>
      <w:szCs w:val="68"/>
    </w:rPr>
  </w:style>
  <w:style w:type="character" w:customStyle="1" w:styleId="font11">
    <w:name w:val="font11"/>
    <w:basedOn w:val="a0"/>
    <w:rsid w:val="00A77A4F"/>
  </w:style>
  <w:style w:type="character" w:customStyle="1" w:styleId="font0">
    <w:name w:val="font0"/>
    <w:basedOn w:val="a0"/>
    <w:rsid w:val="00A77A4F"/>
  </w:style>
  <w:style w:type="character" w:customStyle="1" w:styleId="91">
    <w:name w:val="Знак Знак9"/>
    <w:rsid w:val="00A77A4F"/>
    <w:rPr>
      <w:sz w:val="24"/>
      <w:szCs w:val="24"/>
    </w:rPr>
  </w:style>
  <w:style w:type="character" w:customStyle="1" w:styleId="100">
    <w:name w:val="Знак Знак10"/>
    <w:locked/>
    <w:rsid w:val="00A77A4F"/>
    <w:rPr>
      <w:lang w:val="ru-RU" w:eastAsia="ru-RU" w:bidi="ar-SA"/>
    </w:rPr>
  </w:style>
  <w:style w:type="character" w:customStyle="1" w:styleId="rvts9">
    <w:name w:val="rvts9"/>
    <w:basedOn w:val="a0"/>
    <w:rsid w:val="00A77A4F"/>
  </w:style>
  <w:style w:type="character" w:customStyle="1" w:styleId="rvts46">
    <w:name w:val="rvts46"/>
    <w:basedOn w:val="a0"/>
    <w:rsid w:val="00A77A4F"/>
  </w:style>
  <w:style w:type="character" w:customStyle="1" w:styleId="rvts37">
    <w:name w:val="rvts37"/>
    <w:basedOn w:val="a0"/>
    <w:rsid w:val="00A77A4F"/>
  </w:style>
  <w:style w:type="character" w:customStyle="1" w:styleId="fontstyle01">
    <w:name w:val="fontstyle01"/>
    <w:rsid w:val="00A77A4F"/>
    <w:rPr>
      <w:rFonts w:ascii="Times New Roman" w:hAnsi="Times New Roman" w:cs="Times New Roman" w:hint="default"/>
      <w:color w:val="000000"/>
      <w:sz w:val="24"/>
      <w:szCs w:val="24"/>
    </w:rPr>
  </w:style>
  <w:style w:type="character" w:customStyle="1" w:styleId="72">
    <w:name w:val="Знак Знак7"/>
    <w:locked/>
    <w:rsid w:val="00A77A4F"/>
    <w:rPr>
      <w:sz w:val="28"/>
      <w:lang w:val="uk-UA" w:eastAsia="uk-UA" w:bidi="ar-SA"/>
    </w:rPr>
  </w:style>
  <w:style w:type="character" w:customStyle="1" w:styleId="TitleChar">
    <w:name w:val="Title Char"/>
    <w:locked/>
    <w:rsid w:val="00A77A4F"/>
    <w:rPr>
      <w:rFonts w:ascii="Calibri" w:eastAsia="Calibri" w:hAnsi="Calibri" w:cs="Calibri" w:hint="default"/>
      <w:b/>
      <w:bCs w:val="0"/>
      <w:sz w:val="28"/>
      <w:lang w:val="uk-UA" w:eastAsia="ru-RU" w:bidi="ar-SA"/>
    </w:rPr>
  </w:style>
  <w:style w:type="character" w:customStyle="1" w:styleId="13pt">
    <w:name w:val="Основной текст + 13 pt"/>
    <w:uiPriority w:val="99"/>
    <w:rsid w:val="00A77A4F"/>
    <w:rPr>
      <w:rFonts w:ascii="Times New Roman" w:hAnsi="Times New Roman" w:cs="Times New Roman" w:hint="default"/>
      <w:sz w:val="26"/>
    </w:rPr>
  </w:style>
  <w:style w:type="paragraph" w:customStyle="1" w:styleId="3c">
    <w:name w:val="Абзац списка3"/>
    <w:basedOn w:val="a"/>
    <w:uiPriority w:val="99"/>
    <w:qFormat/>
    <w:rsid w:val="00223B2E"/>
    <w:pPr>
      <w:spacing w:after="0" w:line="240" w:lineRule="auto"/>
      <w:ind w:left="720"/>
      <w:contextualSpacing/>
    </w:pPr>
    <w:rPr>
      <w:rFonts w:ascii="Times New Roman" w:eastAsia="Times New Roman" w:hAnsi="Times New Roman" w:cs="Times New Roman"/>
      <w:sz w:val="24"/>
      <w:szCs w:val="24"/>
    </w:rPr>
  </w:style>
  <w:style w:type="character" w:customStyle="1" w:styleId="rvts48">
    <w:name w:val="rvts48"/>
    <w:rsid w:val="00223B2E"/>
  </w:style>
  <w:style w:type="character" w:customStyle="1" w:styleId="affff1">
    <w:name w:val="без абзаца Знак"/>
    <w:link w:val="affff2"/>
    <w:locked/>
    <w:rsid w:val="00D907AA"/>
    <w:rPr>
      <w:sz w:val="28"/>
    </w:rPr>
  </w:style>
  <w:style w:type="paragraph" w:customStyle="1" w:styleId="affff2">
    <w:name w:val="без абзаца"/>
    <w:basedOn w:val="a"/>
    <w:link w:val="affff1"/>
    <w:rsid w:val="00D907AA"/>
    <w:pPr>
      <w:overflowPunct w:val="0"/>
      <w:autoSpaceDE w:val="0"/>
      <w:autoSpaceDN w:val="0"/>
      <w:adjustRightInd w:val="0"/>
      <w:spacing w:after="0" w:line="240" w:lineRule="auto"/>
      <w:jc w:val="center"/>
    </w:pPr>
    <w:rPr>
      <w:sz w:val="28"/>
    </w:rPr>
  </w:style>
  <w:style w:type="paragraph" w:customStyle="1" w:styleId="standard">
    <w:name w:val="standard"/>
    <w:basedOn w:val="a"/>
    <w:uiPriority w:val="99"/>
    <w:qFormat/>
    <w:rsid w:val="00776B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uiPriority w:val="99"/>
    <w:qFormat/>
    <w:rsid w:val="00A25C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uiPriority w:val="99"/>
    <w:rsid w:val="00D9625E"/>
    <w:rPr>
      <w:rFonts w:ascii="Times New Roman" w:hAnsi="Times New Roman" w:cs="Times New Roman" w:hint="default"/>
    </w:rPr>
  </w:style>
  <w:style w:type="character" w:customStyle="1" w:styleId="apple-tab-span">
    <w:name w:val="apple-tab-span"/>
    <w:basedOn w:val="a0"/>
    <w:rsid w:val="00D962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66610"/>
    <w:pPr>
      <w:keepNext/>
      <w:spacing w:after="0" w:line="240" w:lineRule="auto"/>
      <w:jc w:val="center"/>
      <w:outlineLvl w:val="0"/>
    </w:pPr>
    <w:rPr>
      <w:rFonts w:ascii="Times New Roman" w:eastAsia="Times New Roman" w:hAnsi="Times New Roman" w:cs="Times New Roman"/>
      <w:b/>
      <w:color w:val="000000"/>
      <w:sz w:val="28"/>
      <w:szCs w:val="20"/>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866610"/>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semiHidden/>
    <w:unhideWhenUsed/>
    <w:qFormat/>
    <w:rsid w:val="00A77A4F"/>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nhideWhenUsed/>
    <w:qFormat/>
    <w:rsid w:val="00866610"/>
    <w:pPr>
      <w:keepNext/>
      <w:keepLines/>
      <w:spacing w:before="200" w:after="0"/>
      <w:outlineLvl w:val="6"/>
    </w:pPr>
    <w:rPr>
      <w:rFonts w:ascii="Cambria" w:eastAsia="Times New Roman" w:hAnsi="Cambria" w:cs="Times New Roman"/>
      <w:i/>
      <w:iCs/>
      <w:color w:val="404040"/>
    </w:rPr>
  </w:style>
  <w:style w:type="paragraph" w:styleId="8">
    <w:name w:val="heading 8"/>
    <w:basedOn w:val="a"/>
    <w:next w:val="a"/>
    <w:link w:val="80"/>
    <w:semiHidden/>
    <w:unhideWhenUsed/>
    <w:qFormat/>
    <w:rsid w:val="00A77A4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866610"/>
    <w:rPr>
      <w:rFonts w:ascii="Cambria" w:eastAsia="Times New Roman" w:hAnsi="Cambria" w:cs="Times New Roman"/>
      <w:color w:val="243F60"/>
    </w:rPr>
  </w:style>
  <w:style w:type="character" w:customStyle="1" w:styleId="70">
    <w:name w:val="Заголовок 7 Знак"/>
    <w:basedOn w:val="a0"/>
    <w:link w:val="7"/>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99"/>
    <w:qFormat/>
    <w:rsid w:val="00866610"/>
    <w:pPr>
      <w:spacing w:after="0" w:line="240" w:lineRule="auto"/>
      <w:ind w:left="720"/>
      <w:contextualSpacing/>
    </w:pPr>
    <w:rPr>
      <w:rFonts w:ascii="Times New Roman" w:eastAsia="Times New Roman" w:hAnsi="Times New Roman" w:cs="Times New Roman"/>
      <w:sz w:val="20"/>
      <w:szCs w:val="20"/>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uiPriority w:val="99"/>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uiPriority w:val="99"/>
    <w:rsid w:val="00866610"/>
    <w:pPr>
      <w:spacing w:before="100" w:beforeAutospacing="1" w:after="0" w:line="240" w:lineRule="auto"/>
      <w:jc w:val="both"/>
    </w:pPr>
    <w:rPr>
      <w:rFonts w:ascii="Bookman Old Style" w:eastAsia="Times New Roman" w:hAnsi="Bookman Old Style" w:cs="Times New Roman"/>
      <w:sz w:val="24"/>
      <w:szCs w:val="24"/>
    </w:r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iPriority w:val="99"/>
    <w:unhideWhenUsed/>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866610"/>
    <w:pPr>
      <w:keepNext/>
      <w:keepLines/>
      <w:spacing w:after="240" w:line="240" w:lineRule="auto"/>
      <w:ind w:left="3969"/>
      <w:jc w:val="center"/>
    </w:pPr>
    <w:rPr>
      <w:rFonts w:ascii="Antiqua" w:eastAsia="Calibri" w:hAnsi="Antiqua" w:cs="Times New Roman"/>
      <w:sz w:val="26"/>
      <w:szCs w:val="20"/>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uiPriority w:val="99"/>
    <w:qFormat/>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uiPriority w:val="99"/>
    <w:rsid w:val="00866610"/>
  </w:style>
  <w:style w:type="paragraph" w:customStyle="1" w:styleId="ad">
    <w:name w:val="Нормальний текст"/>
    <w:basedOn w:val="a"/>
    <w:qFormat/>
    <w:rsid w:val="00866610"/>
    <w:pPr>
      <w:spacing w:before="120" w:after="0" w:line="240" w:lineRule="auto"/>
      <w:ind w:firstLine="567"/>
    </w:pPr>
    <w:rPr>
      <w:rFonts w:ascii="Antiqua" w:eastAsia="Times New Roman" w:hAnsi="Antiqua" w:cs="Times New Roman"/>
      <w:sz w:val="26"/>
      <w:szCs w:val="20"/>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aliases w:val="Подпись к рис.,Ïîäïèñü ê ðèñ.,Iiaienu e ?en.,Body Text 2,Body Text 2 Знак"/>
    <w:basedOn w:val="a"/>
    <w:link w:val="af0"/>
    <w:uiPriority w:val="99"/>
    <w:qFormat/>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aliases w:val="Подпись к рис. Знак,Ïîäïèñü ê ðèñ. Знак,Iiaienu e ?en. Знак,Body Text 2 Знак1,Body Text 2 Знак Знак"/>
    <w:basedOn w:val="a0"/>
    <w:link w:val="af"/>
    <w:uiPriority w:val="99"/>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uiPriority w:val="99"/>
    <w:rsid w:val="00866610"/>
    <w:rPr>
      <w:color w:val="0000FF"/>
      <w:u w:val="single"/>
    </w:rPr>
  </w:style>
  <w:style w:type="paragraph" w:styleId="af2">
    <w:name w:val="footer"/>
    <w:basedOn w:val="a"/>
    <w:link w:val="af3"/>
    <w:uiPriority w:val="99"/>
    <w:rsid w:val="00866610"/>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866610"/>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fmc1">
    <w:name w:val="xfmc1"/>
    <w:basedOn w:val="a"/>
    <w:uiPriority w:val="99"/>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qFormat/>
    <w:rsid w:val="00866610"/>
    <w:pPr>
      <w:ind w:left="720"/>
    </w:pPr>
    <w:rPr>
      <w:rFonts w:ascii="Calibri" w:eastAsia="Times New Roman" w:hAnsi="Calibri" w:cs="Calibri"/>
      <w:lang w:eastAsia="en-US"/>
    </w:rPr>
  </w:style>
  <w:style w:type="paragraph" w:customStyle="1" w:styleId="Just">
    <w:name w:val="Just"/>
    <w:uiPriority w:val="99"/>
    <w:rsid w:val="00866610"/>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24">
    <w:name w:val="Без интервала2"/>
    <w:uiPriority w:val="99"/>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aliases w:val="Подпись к рис. Знак1,Ïîäïèñü ê ðèñ. Знак1,Iiaienu e ?en. Знак1,Body Text 2 Знак2,Body Text 2 Знак Знак1,Основной текст с отступом Знак2,Подпись к рис. Знак2,Ïîäïèñü ê ðèñ. Знак2,Iiaienu e ?en. Знак2,Body Text 2 Знак3"/>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basedOn w:val="a"/>
    <w:link w:val="33"/>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iPriority w:val="99"/>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rsid w:val="00866610"/>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Основной текст + 8"/>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1">
    <w:name w:val="Основной текст (6)_"/>
    <w:link w:val="62"/>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2">
    <w:name w:val="Основной текст (6)"/>
    <w:basedOn w:val="a"/>
    <w:link w:val="61"/>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qFormat/>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 w:type="paragraph" w:styleId="aff9">
    <w:name w:val="Block Text"/>
    <w:basedOn w:val="a"/>
    <w:rsid w:val="00F177D0"/>
    <w:pPr>
      <w:spacing w:after="0" w:line="240" w:lineRule="auto"/>
      <w:ind w:left="-180" w:right="-1054" w:firstLine="540"/>
    </w:pPr>
    <w:rPr>
      <w:rFonts w:ascii="Times New Roman" w:eastAsia="Times New Roman" w:hAnsi="Times New Roman" w:cs="Times New Roman"/>
      <w:sz w:val="28"/>
      <w:szCs w:val="28"/>
    </w:rPr>
  </w:style>
  <w:style w:type="paragraph" w:customStyle="1" w:styleId="s8">
    <w:name w:val="s8"/>
    <w:basedOn w:val="a"/>
    <w:rsid w:val="001C19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mpedfont15">
    <w:name w:val="bumpedfont15"/>
    <w:basedOn w:val="a0"/>
    <w:rsid w:val="001C1954"/>
  </w:style>
  <w:style w:type="paragraph" w:customStyle="1" w:styleId="1e">
    <w:name w:val="Абзац списка1"/>
    <w:basedOn w:val="a"/>
    <w:uiPriority w:val="99"/>
    <w:qFormat/>
    <w:rsid w:val="004F7B3B"/>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EA1497"/>
  </w:style>
  <w:style w:type="paragraph" w:customStyle="1" w:styleId="rvps71">
    <w:name w:val="rvps71"/>
    <w:basedOn w:val="a"/>
    <w:rsid w:val="00C77217"/>
    <w:pPr>
      <w:spacing w:before="100" w:beforeAutospacing="1" w:after="120" w:line="360" w:lineRule="atLeast"/>
    </w:pPr>
    <w:rPr>
      <w:rFonts w:ascii="Courier New" w:eastAsia="Calibri" w:hAnsi="Courier New" w:cs="Courier New"/>
      <w:sz w:val="17"/>
      <w:szCs w:val="17"/>
    </w:rPr>
  </w:style>
  <w:style w:type="paragraph" w:customStyle="1" w:styleId="1f">
    <w:name w:val="Абзац списку1"/>
    <w:basedOn w:val="a"/>
    <w:uiPriority w:val="99"/>
    <w:qFormat/>
    <w:rsid w:val="00C77217"/>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C77217"/>
    <w:rPr>
      <w:color w:val="000000"/>
      <w:spacing w:val="0"/>
      <w:w w:val="100"/>
      <w:position w:val="0"/>
      <w:sz w:val="19"/>
      <w:szCs w:val="19"/>
      <w:shd w:val="clear" w:color="auto" w:fill="FFFFFF"/>
      <w:lang w:val="uk-UA"/>
    </w:rPr>
  </w:style>
  <w:style w:type="paragraph" w:customStyle="1" w:styleId="rtejustify">
    <w:name w:val="rtejustify"/>
    <w:basedOn w:val="a"/>
    <w:rsid w:val="00BE10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7">
    <w:name w:val="Основной текст3"/>
    <w:basedOn w:val="a"/>
    <w:uiPriority w:val="99"/>
    <w:qFormat/>
    <w:rsid w:val="00510CB2"/>
    <w:pPr>
      <w:shd w:val="clear" w:color="auto" w:fill="FFFFFF"/>
      <w:spacing w:before="180" w:after="420" w:line="219" w:lineRule="exact"/>
      <w:jc w:val="both"/>
    </w:pPr>
    <w:rPr>
      <w:sz w:val="19"/>
      <w:szCs w:val="19"/>
    </w:rPr>
  </w:style>
  <w:style w:type="paragraph" w:customStyle="1" w:styleId="1f0">
    <w:name w:val="Обычный1"/>
    <w:uiPriority w:val="99"/>
    <w:rsid w:val="00510CB2"/>
    <w:pPr>
      <w:spacing w:after="0"/>
    </w:pPr>
    <w:rPr>
      <w:rFonts w:ascii="Arial" w:eastAsia="Times New Roman" w:hAnsi="Arial" w:cs="Arial"/>
      <w:color w:val="000000"/>
    </w:rPr>
  </w:style>
  <w:style w:type="paragraph" w:customStyle="1" w:styleId="2b">
    <w:name w:val="Абзац списка2"/>
    <w:basedOn w:val="a"/>
    <w:uiPriority w:val="99"/>
    <w:qFormat/>
    <w:rsid w:val="00A9290C"/>
    <w:pPr>
      <w:ind w:left="720"/>
      <w:contextualSpacing/>
    </w:pPr>
    <w:rPr>
      <w:rFonts w:ascii="Calibri" w:eastAsia="Calibri" w:hAnsi="Calibri" w:cs="Times New Roman"/>
    </w:rPr>
  </w:style>
  <w:style w:type="paragraph" w:customStyle="1" w:styleId="1f1">
    <w:name w:val="Название объекта1"/>
    <w:basedOn w:val="a"/>
    <w:next w:val="a"/>
    <w:rsid w:val="00904203"/>
    <w:pPr>
      <w:widowControl w:val="0"/>
      <w:suppressAutoHyphens/>
      <w:spacing w:after="0" w:line="240" w:lineRule="auto"/>
      <w:jc w:val="center"/>
    </w:pPr>
    <w:rPr>
      <w:rFonts w:ascii="Times New Roman" w:eastAsia="SimSun" w:hAnsi="Times New Roman" w:cs="Lucida Sans"/>
      <w:kern w:val="1"/>
      <w:sz w:val="26"/>
      <w:szCs w:val="24"/>
      <w:lang w:eastAsia="hi-IN" w:bidi="hi-IN"/>
    </w:rPr>
  </w:style>
  <w:style w:type="paragraph" w:customStyle="1" w:styleId="msonormalcxspmiddle">
    <w:name w:val="msonormalcxspmiddle"/>
    <w:basedOn w:val="a"/>
    <w:rsid w:val="00B10D2B"/>
    <w:pPr>
      <w:spacing w:before="100" w:beforeAutospacing="1" w:after="100" w:afterAutospacing="1" w:line="240" w:lineRule="auto"/>
    </w:pPr>
    <w:rPr>
      <w:rFonts w:ascii="Times New Roman" w:eastAsia="Calibri" w:hAnsi="Times New Roman" w:cs="Times New Roman"/>
      <w:sz w:val="24"/>
      <w:szCs w:val="24"/>
    </w:rPr>
  </w:style>
  <w:style w:type="character" w:styleId="affa">
    <w:name w:val="page number"/>
    <w:basedOn w:val="a0"/>
    <w:rsid w:val="00A279A9"/>
  </w:style>
  <w:style w:type="paragraph" w:customStyle="1" w:styleId="affb">
    <w:name w:val="Знак Знак Знак"/>
    <w:aliases w:val="Основной текст с отступом1,Знак Знак Знак Знак Знак,Body Text Indent"/>
    <w:basedOn w:val="a"/>
    <w:uiPriority w:val="99"/>
    <w:qFormat/>
    <w:rsid w:val="00A279A9"/>
    <w:pPr>
      <w:spacing w:after="0" w:line="240" w:lineRule="auto"/>
    </w:pPr>
    <w:rPr>
      <w:rFonts w:ascii="Verdana" w:eastAsia="Times New Roman" w:hAnsi="Verdana" w:cs="Verdana"/>
      <w:sz w:val="20"/>
      <w:szCs w:val="20"/>
      <w:lang w:eastAsia="en-US"/>
    </w:rPr>
  </w:style>
  <w:style w:type="paragraph" w:customStyle="1" w:styleId="tl">
    <w:name w:val="tl"/>
    <w:basedOn w:val="a"/>
    <w:rsid w:val="00A279A9"/>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Subtle Emphasis"/>
    <w:basedOn w:val="a0"/>
    <w:uiPriority w:val="19"/>
    <w:qFormat/>
    <w:rsid w:val="00A279A9"/>
    <w:rPr>
      <w:i/>
      <w:iCs/>
      <w:color w:val="808080"/>
    </w:rPr>
  </w:style>
  <w:style w:type="paragraph" w:customStyle="1" w:styleId="210">
    <w:name w:val="Основной текст (2)1"/>
    <w:basedOn w:val="a"/>
    <w:rsid w:val="00A279A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8">
    <w:name w:val="Обычный (веб) Знак3"/>
    <w:aliases w:val="Знак Знак1,Обычный (веб) Знак Знак Знак2,Обычный (веб)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
    <w:uiPriority w:val="34"/>
    <w:locked/>
    <w:rsid w:val="00800649"/>
    <w:rPr>
      <w:rFonts w:ascii="Times New Roman" w:eastAsia="Times New Roman" w:hAnsi="Times New Roman" w:cs="Times New Roman"/>
      <w:sz w:val="24"/>
      <w:szCs w:val="24"/>
    </w:rPr>
  </w:style>
  <w:style w:type="character" w:customStyle="1" w:styleId="60">
    <w:name w:val="Заголовок 6 Знак"/>
    <w:basedOn w:val="a0"/>
    <w:link w:val="6"/>
    <w:semiHidden/>
    <w:rsid w:val="00A77A4F"/>
    <w:rPr>
      <w:rFonts w:ascii="Calibri" w:eastAsia="Times New Roman" w:hAnsi="Calibri" w:cs="Times New Roman"/>
      <w:b/>
      <w:bCs/>
      <w:lang w:val="ru-RU" w:eastAsia="ru-RU"/>
    </w:rPr>
  </w:style>
  <w:style w:type="character" w:customStyle="1" w:styleId="80">
    <w:name w:val="Заголовок 8 Знак"/>
    <w:basedOn w:val="a0"/>
    <w:link w:val="8"/>
    <w:semiHidden/>
    <w:rsid w:val="00A77A4F"/>
    <w:rPr>
      <w:rFonts w:asciiTheme="majorHAnsi" w:eastAsiaTheme="majorEastAsia" w:hAnsiTheme="majorHAnsi" w:cstheme="majorBidi"/>
      <w:color w:val="404040" w:themeColor="text1" w:themeTint="BF"/>
      <w:sz w:val="20"/>
      <w:szCs w:val="20"/>
    </w:rPr>
  </w:style>
  <w:style w:type="character" w:customStyle="1" w:styleId="affd">
    <w:name w:val="Текст сноски Знак"/>
    <w:basedOn w:val="a0"/>
    <w:link w:val="affe"/>
    <w:semiHidden/>
    <w:locked/>
    <w:rsid w:val="00A77A4F"/>
    <w:rPr>
      <w:rFonts w:ascii="Courier New" w:hAnsi="Courier New" w:cs="Courier New"/>
      <w:lang w:eastAsia="ru-RU"/>
    </w:rPr>
  </w:style>
  <w:style w:type="character" w:customStyle="1" w:styleId="afff">
    <w:name w:val="Текст концевой сноски Знак"/>
    <w:basedOn w:val="a0"/>
    <w:link w:val="afff0"/>
    <w:semiHidden/>
    <w:locked/>
    <w:rsid w:val="00A77A4F"/>
    <w:rPr>
      <w:lang w:eastAsia="ru-RU"/>
    </w:rPr>
  </w:style>
  <w:style w:type="character" w:customStyle="1" w:styleId="39">
    <w:name w:val="Основной текст 3 Знак"/>
    <w:basedOn w:val="a0"/>
    <w:link w:val="3a"/>
    <w:semiHidden/>
    <w:locked/>
    <w:rsid w:val="00A77A4F"/>
    <w:rPr>
      <w:sz w:val="16"/>
      <w:szCs w:val="16"/>
    </w:rPr>
  </w:style>
  <w:style w:type="character" w:customStyle="1" w:styleId="afff1">
    <w:name w:val="Схема документа Знак"/>
    <w:basedOn w:val="a0"/>
    <w:link w:val="afff2"/>
    <w:semiHidden/>
    <w:locked/>
    <w:rsid w:val="00A77A4F"/>
    <w:rPr>
      <w:rFonts w:ascii="Tahoma" w:hAnsi="Tahoma" w:cs="Tahoma"/>
      <w:lang w:val="ru-RU" w:eastAsia="ru-RU"/>
    </w:rPr>
  </w:style>
  <w:style w:type="character" w:customStyle="1" w:styleId="44">
    <w:name w:val="Обычный (веб) Знак4"/>
    <w:aliases w:val="Знак Знак3,Обычный (веб) Знак Знак Знак3,Обычный (веб) Знак Знак3,Обычный (веб) Знак Знак Знак Знак2,Обычный (веб) Знак2 Знак2,Обычный (веб) Знак1 Знак1 Знак Знак Знак Знак2,Обычный (веб) Знак1 Знак1 Знак Знак Знак Знак Знак Знак2"/>
    <w:locked/>
    <w:rsid w:val="00A77A4F"/>
    <w:rPr>
      <w:rFonts w:ascii="Calibri" w:eastAsia="SimSun" w:hAnsi="Calibri" w:cs="Times New Roman"/>
      <w:sz w:val="20"/>
      <w:szCs w:val="20"/>
      <w:lang w:val="en-US" w:eastAsia="zh-C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w:basedOn w:val="a"/>
    <w:uiPriority w:val="99"/>
    <w:qFormat/>
    <w:rsid w:val="00A77A4F"/>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msonormal1">
    <w:name w:val="msonormal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3">
    <w:name w:val="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2c">
    <w:name w:val="Знак Знак2"/>
    <w:basedOn w:val="a"/>
    <w:uiPriority w:val="99"/>
    <w:qFormat/>
    <w:rsid w:val="00A77A4F"/>
    <w:pPr>
      <w:spacing w:after="0" w:line="240" w:lineRule="auto"/>
    </w:pPr>
    <w:rPr>
      <w:rFonts w:ascii="Times New Roman" w:eastAsia="Times New Roman" w:hAnsi="Times New Roman" w:cs="Times New Roman"/>
      <w:sz w:val="20"/>
      <w:szCs w:val="20"/>
      <w:lang w:val="en-US" w:eastAsia="en-US"/>
    </w:rPr>
  </w:style>
  <w:style w:type="paragraph" w:customStyle="1" w:styleId="afff6">
    <w:name w:val="Бланк"/>
    <w:basedOn w:val="a"/>
    <w:uiPriority w:val="99"/>
    <w:qFormat/>
    <w:rsid w:val="00A77A4F"/>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character" w:customStyle="1" w:styleId="StyleZakonu0">
    <w:name w:val="StyleZakonu Знак Знак"/>
    <w:link w:val="StyleZakonu1"/>
    <w:locked/>
    <w:rsid w:val="00A77A4F"/>
    <w:rPr>
      <w:rFonts w:ascii="Calibri" w:eastAsia="Calibri" w:hAnsi="Calibri" w:cs="Calibri"/>
      <w:lang w:eastAsia="ru-RU"/>
    </w:rPr>
  </w:style>
  <w:style w:type="paragraph" w:customStyle="1" w:styleId="StyleZakonu1">
    <w:name w:val="StyleZakonu Знак"/>
    <w:basedOn w:val="a"/>
    <w:link w:val="StyleZakonu0"/>
    <w:qFormat/>
    <w:rsid w:val="00A77A4F"/>
    <w:pPr>
      <w:spacing w:before="120" w:after="60" w:line="220" w:lineRule="exact"/>
      <w:ind w:firstLine="284"/>
      <w:jc w:val="both"/>
    </w:pPr>
    <w:rPr>
      <w:rFonts w:ascii="Calibri" w:eastAsia="Calibri" w:hAnsi="Calibri" w:cs="Calibri"/>
    </w:rPr>
  </w:style>
  <w:style w:type="paragraph" w:customStyle="1" w:styleId="CharCharCharChar6">
    <w:name w:val="Char Знак Знак Char Знак Знак Char Знак Знак Char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uiPriority w:val="99"/>
    <w:qFormat/>
    <w:rsid w:val="00A77A4F"/>
    <w:pPr>
      <w:spacing w:after="0" w:line="240" w:lineRule="auto"/>
      <w:ind w:left="708"/>
    </w:pPr>
    <w:rPr>
      <w:rFonts w:ascii="Times New Roman" w:eastAsia="Times New Roman" w:hAnsi="Times New Roman" w:cs="Times New Roman"/>
      <w:sz w:val="24"/>
      <w:szCs w:val="24"/>
    </w:rPr>
  </w:style>
  <w:style w:type="paragraph" w:customStyle="1" w:styleId="1f3">
    <w:name w:val="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uiPriority w:val="99"/>
    <w:qFormat/>
    <w:rsid w:val="00A77A4F"/>
    <w:pPr>
      <w:spacing w:after="0" w:line="240" w:lineRule="auto"/>
    </w:pPr>
    <w:rPr>
      <w:rFonts w:ascii="Times New Roman" w:eastAsia="Calibri" w:hAnsi="Times New Roman" w:cs="Mangal"/>
      <w:kern w:val="28"/>
      <w:sz w:val="28"/>
      <w:szCs w:val="28"/>
      <w:lang w:eastAsia="en-US"/>
    </w:rPr>
  </w:style>
  <w:style w:type="paragraph" w:customStyle="1" w:styleId="afff9">
    <w:name w:val="Стиль"/>
    <w:uiPriority w:val="99"/>
    <w:qFormat/>
    <w:rsid w:val="00A77A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uiPriority w:val="99"/>
    <w:qFormat/>
    <w:rsid w:val="00A77A4F"/>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Default">
    <w:name w:val="Default"/>
    <w:uiPriority w:val="99"/>
    <w:qFormat/>
    <w:rsid w:val="00A77A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d">
    <w:name w:val="Без інтервалів2"/>
    <w:uiPriority w:val="99"/>
    <w:qFormat/>
    <w:rsid w:val="00A77A4F"/>
    <w:pPr>
      <w:spacing w:after="0" w:line="240" w:lineRule="auto"/>
    </w:pPr>
    <w:rPr>
      <w:rFonts w:ascii="Times New Roman" w:eastAsia="Times New Roman" w:hAnsi="Times New Roman" w:cs="Times New Roman"/>
      <w:sz w:val="24"/>
      <w:szCs w:val="24"/>
    </w:rPr>
  </w:style>
  <w:style w:type="paragraph" w:customStyle="1" w:styleId="rvps6">
    <w:name w:val="rvps6"/>
    <w:basedOn w:val="a"/>
    <w:uiPriority w:val="99"/>
    <w:qFormat/>
    <w:rsid w:val="00A77A4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f4">
    <w:name w:val="Знак Знак1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uiPriority w:val="99"/>
    <w:qFormat/>
    <w:rsid w:val="00A77A4F"/>
    <w:pPr>
      <w:spacing w:before="120" w:after="0" w:line="240" w:lineRule="auto"/>
      <w:ind w:firstLine="567"/>
      <w:jc w:val="both"/>
    </w:pPr>
    <w:rPr>
      <w:rFonts w:ascii="Antiqua" w:eastAsia="Times New Roman" w:hAnsi="Antiqua" w:cs="Times New Roman"/>
      <w:sz w:val="26"/>
      <w:szCs w:val="20"/>
      <w:lang w:val="en-US"/>
    </w:rPr>
  </w:style>
  <w:style w:type="paragraph" w:customStyle="1" w:styleId="211">
    <w:name w:val="Основной текст 21"/>
    <w:basedOn w:val="a"/>
    <w:uiPriority w:val="99"/>
    <w:qFormat/>
    <w:rsid w:val="00A77A4F"/>
    <w:pPr>
      <w:autoSpaceDE w:val="0"/>
      <w:autoSpaceDN w:val="0"/>
      <w:spacing w:after="0" w:line="240" w:lineRule="auto"/>
      <w:jc w:val="both"/>
    </w:pPr>
    <w:rPr>
      <w:rFonts w:ascii="Arial" w:eastAsia="Times New Roman" w:hAnsi="Arial" w:cs="Arial"/>
      <w:sz w:val="20"/>
      <w:szCs w:val="20"/>
    </w:rPr>
  </w:style>
  <w:style w:type="paragraph" w:customStyle="1" w:styleId="1f5">
    <w:name w:val="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6">
    <w:name w:val="Знак Знак Знак Знак 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7">
    <w:name w:val="Знак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StyleZakonu2">
    <w:name w:val="StyleZakonu"/>
    <w:basedOn w:val="a"/>
    <w:uiPriority w:val="99"/>
    <w:qFormat/>
    <w:rsid w:val="00A77A4F"/>
    <w:pPr>
      <w:spacing w:after="60" w:line="220" w:lineRule="exact"/>
      <w:ind w:firstLine="284"/>
      <w:jc w:val="both"/>
    </w:pPr>
    <w:rPr>
      <w:rFonts w:ascii="Times New Roman" w:eastAsia="Times New Roman" w:hAnsi="Times New Roman" w:cs="Times New Roman"/>
      <w:sz w:val="20"/>
      <w:szCs w:val="20"/>
    </w:rPr>
  </w:style>
  <w:style w:type="paragraph" w:customStyle="1" w:styleId="afffb">
    <w:name w:val="Розділ"/>
    <w:basedOn w:val="StyleZakonu2"/>
    <w:uiPriority w:val="99"/>
    <w:qFormat/>
    <w:rsid w:val="00A77A4F"/>
  </w:style>
  <w:style w:type="paragraph" w:customStyle="1" w:styleId="Style5">
    <w:name w:val="Style5"/>
    <w:basedOn w:val="a"/>
    <w:uiPriority w:val="99"/>
    <w:qFormat/>
    <w:rsid w:val="00A77A4F"/>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e">
    <w:name w:val="Основний текст2"/>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fffc">
    <w:name w:val="заголов"/>
    <w:basedOn w:val="a"/>
    <w:uiPriority w:val="99"/>
    <w:qFormat/>
    <w:rsid w:val="00A77A4F"/>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3b">
    <w:name w:val="Знак Знак3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d">
    <w:name w:val="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e">
    <w:name w:val="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8">
    <w:name w:val="Знак Знак1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9">
    <w:name w:val="Знак Знак1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a">
    <w:name w:val="Знак Знак1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f">
    <w:name w:val="Основний текст"/>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40">
    <w:name w:val="a4"/>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0">
    <w:name w:val="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10">
    <w:name w:val="a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1">
    <w:name w:val="Заголовок 7 Знак1"/>
    <w:basedOn w:val="a0"/>
    <w:semiHidden/>
    <w:rsid w:val="00A77A4F"/>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A77A4F"/>
    <w:rPr>
      <w:rFonts w:asciiTheme="majorHAnsi" w:eastAsiaTheme="majorEastAsia" w:hAnsiTheme="majorHAnsi" w:cstheme="majorBidi"/>
      <w:color w:val="404040" w:themeColor="text1" w:themeTint="BF"/>
    </w:rPr>
  </w:style>
  <w:style w:type="character" w:customStyle="1" w:styleId="1fb">
    <w:name w:val="Основной текст Знак1"/>
    <w:basedOn w:val="a0"/>
    <w:semiHidden/>
    <w:rsid w:val="00A77A4F"/>
  </w:style>
  <w:style w:type="paragraph" w:styleId="affe">
    <w:name w:val="footnote text"/>
    <w:basedOn w:val="a"/>
    <w:link w:val="affd"/>
    <w:semiHidden/>
    <w:unhideWhenUsed/>
    <w:rsid w:val="00A77A4F"/>
    <w:pPr>
      <w:spacing w:after="0" w:line="240" w:lineRule="auto"/>
    </w:pPr>
    <w:rPr>
      <w:rFonts w:ascii="Courier New" w:hAnsi="Courier New" w:cs="Courier New"/>
    </w:rPr>
  </w:style>
  <w:style w:type="character" w:customStyle="1" w:styleId="1fc">
    <w:name w:val="Текст сноски Знак1"/>
    <w:basedOn w:val="a0"/>
    <w:semiHidden/>
    <w:rsid w:val="00A77A4F"/>
    <w:rPr>
      <w:sz w:val="20"/>
      <w:szCs w:val="20"/>
    </w:rPr>
  </w:style>
  <w:style w:type="character" w:customStyle="1" w:styleId="1fd">
    <w:name w:val="Верхний колонтитул Знак1"/>
    <w:basedOn w:val="a0"/>
    <w:uiPriority w:val="99"/>
    <w:semiHidden/>
    <w:rsid w:val="00A77A4F"/>
  </w:style>
  <w:style w:type="character" w:customStyle="1" w:styleId="1fe">
    <w:name w:val="Нижний колонтитул Знак1"/>
    <w:basedOn w:val="a0"/>
    <w:uiPriority w:val="99"/>
    <w:semiHidden/>
    <w:rsid w:val="00A77A4F"/>
  </w:style>
  <w:style w:type="paragraph" w:styleId="afff0">
    <w:name w:val="endnote text"/>
    <w:basedOn w:val="a"/>
    <w:link w:val="afff"/>
    <w:semiHidden/>
    <w:unhideWhenUsed/>
    <w:rsid w:val="00A77A4F"/>
    <w:pPr>
      <w:spacing w:after="0" w:line="240" w:lineRule="auto"/>
    </w:pPr>
  </w:style>
  <w:style w:type="character" w:customStyle="1" w:styleId="1ff">
    <w:name w:val="Текст концевой сноски Знак1"/>
    <w:basedOn w:val="a0"/>
    <w:semiHidden/>
    <w:rsid w:val="00A77A4F"/>
    <w:rPr>
      <w:sz w:val="20"/>
      <w:szCs w:val="20"/>
    </w:rPr>
  </w:style>
  <w:style w:type="character" w:customStyle="1" w:styleId="1ff0">
    <w:name w:val="Название Знак1"/>
    <w:basedOn w:val="a0"/>
    <w:rsid w:val="00A77A4F"/>
    <w:rPr>
      <w:rFonts w:asciiTheme="majorHAnsi" w:eastAsiaTheme="majorEastAsia" w:hAnsiTheme="majorHAnsi" w:cstheme="majorBidi"/>
      <w:color w:val="17365D" w:themeColor="text2" w:themeShade="BF"/>
      <w:spacing w:val="5"/>
      <w:kern w:val="28"/>
      <w:sz w:val="52"/>
      <w:szCs w:val="52"/>
    </w:rPr>
  </w:style>
  <w:style w:type="character" w:customStyle="1" w:styleId="212">
    <w:name w:val="Основной текст 2 Знак1"/>
    <w:basedOn w:val="a0"/>
    <w:semiHidden/>
    <w:rsid w:val="00A77A4F"/>
  </w:style>
  <w:style w:type="paragraph" w:styleId="3a">
    <w:name w:val="Body Text 3"/>
    <w:basedOn w:val="a"/>
    <w:link w:val="39"/>
    <w:semiHidden/>
    <w:unhideWhenUsed/>
    <w:rsid w:val="00A77A4F"/>
    <w:pPr>
      <w:spacing w:after="120"/>
    </w:pPr>
    <w:rPr>
      <w:sz w:val="16"/>
      <w:szCs w:val="16"/>
    </w:rPr>
  </w:style>
  <w:style w:type="character" w:customStyle="1" w:styleId="311">
    <w:name w:val="Основной текст 3 Знак1"/>
    <w:basedOn w:val="a0"/>
    <w:semiHidden/>
    <w:rsid w:val="00A77A4F"/>
    <w:rPr>
      <w:sz w:val="16"/>
      <w:szCs w:val="16"/>
    </w:rPr>
  </w:style>
  <w:style w:type="character" w:customStyle="1" w:styleId="213">
    <w:name w:val="Основной текст с отступом 2 Знак1"/>
    <w:basedOn w:val="a0"/>
    <w:semiHidden/>
    <w:rsid w:val="00A77A4F"/>
  </w:style>
  <w:style w:type="character" w:customStyle="1" w:styleId="312">
    <w:name w:val="Основной текст с отступом 3 Знак1"/>
    <w:basedOn w:val="a0"/>
    <w:semiHidden/>
    <w:rsid w:val="00A77A4F"/>
    <w:rPr>
      <w:sz w:val="16"/>
      <w:szCs w:val="16"/>
    </w:rPr>
  </w:style>
  <w:style w:type="paragraph" w:styleId="afff2">
    <w:name w:val="Document Map"/>
    <w:basedOn w:val="a"/>
    <w:link w:val="afff1"/>
    <w:semiHidden/>
    <w:unhideWhenUsed/>
    <w:rsid w:val="00A77A4F"/>
    <w:pPr>
      <w:spacing w:after="0" w:line="240" w:lineRule="auto"/>
    </w:pPr>
    <w:rPr>
      <w:rFonts w:ascii="Tahoma" w:hAnsi="Tahoma" w:cs="Tahoma"/>
    </w:rPr>
  </w:style>
  <w:style w:type="character" w:customStyle="1" w:styleId="1ff1">
    <w:name w:val="Схема документа Знак1"/>
    <w:basedOn w:val="a0"/>
    <w:semiHidden/>
    <w:rsid w:val="00A77A4F"/>
    <w:rPr>
      <w:rFonts w:ascii="Tahoma" w:hAnsi="Tahoma" w:cs="Tahoma"/>
      <w:sz w:val="16"/>
      <w:szCs w:val="16"/>
    </w:rPr>
  </w:style>
  <w:style w:type="character" w:customStyle="1" w:styleId="1ff2">
    <w:name w:val="Текст Знак1"/>
    <w:basedOn w:val="a0"/>
    <w:semiHidden/>
    <w:rsid w:val="00A77A4F"/>
    <w:rPr>
      <w:rFonts w:ascii="Consolas" w:hAnsi="Consolas" w:cs="Consolas"/>
      <w:sz w:val="21"/>
      <w:szCs w:val="21"/>
    </w:rPr>
  </w:style>
  <w:style w:type="character" w:customStyle="1" w:styleId="1ff3">
    <w:name w:val="Текст выноски Знак1"/>
    <w:basedOn w:val="a0"/>
    <w:uiPriority w:val="99"/>
    <w:semiHidden/>
    <w:rsid w:val="00A77A4F"/>
    <w:rPr>
      <w:rFonts w:ascii="Tahoma" w:hAnsi="Tahoma" w:cs="Tahoma"/>
      <w:sz w:val="16"/>
      <w:szCs w:val="16"/>
    </w:rPr>
  </w:style>
  <w:style w:type="character" w:customStyle="1" w:styleId="longtext">
    <w:name w:val="long_text"/>
    <w:basedOn w:val="a0"/>
    <w:rsid w:val="00A77A4F"/>
  </w:style>
  <w:style w:type="character" w:customStyle="1" w:styleId="rvts23">
    <w:name w:val="rvts23"/>
    <w:basedOn w:val="a0"/>
    <w:rsid w:val="00A77A4F"/>
  </w:style>
  <w:style w:type="character" w:customStyle="1" w:styleId="FontStyle32">
    <w:name w:val="Font Style32"/>
    <w:rsid w:val="00A77A4F"/>
    <w:rPr>
      <w:rFonts w:ascii="Times New Roman" w:hAnsi="Times New Roman" w:cs="Times New Roman" w:hint="default"/>
      <w:i/>
      <w:iCs/>
      <w:spacing w:val="-10"/>
      <w:sz w:val="68"/>
      <w:szCs w:val="68"/>
    </w:rPr>
  </w:style>
  <w:style w:type="character" w:customStyle="1" w:styleId="FontStyle29">
    <w:name w:val="Font Style29"/>
    <w:rsid w:val="00A77A4F"/>
    <w:rPr>
      <w:rFonts w:ascii="Times New Roman" w:hAnsi="Times New Roman" w:cs="Times New Roman" w:hint="default"/>
      <w:sz w:val="68"/>
      <w:szCs w:val="68"/>
    </w:rPr>
  </w:style>
  <w:style w:type="character" w:customStyle="1" w:styleId="font11">
    <w:name w:val="font11"/>
    <w:basedOn w:val="a0"/>
    <w:rsid w:val="00A77A4F"/>
  </w:style>
  <w:style w:type="character" w:customStyle="1" w:styleId="font0">
    <w:name w:val="font0"/>
    <w:basedOn w:val="a0"/>
    <w:rsid w:val="00A77A4F"/>
  </w:style>
  <w:style w:type="character" w:customStyle="1" w:styleId="91">
    <w:name w:val="Знак Знак9"/>
    <w:rsid w:val="00A77A4F"/>
    <w:rPr>
      <w:sz w:val="24"/>
      <w:szCs w:val="24"/>
    </w:rPr>
  </w:style>
  <w:style w:type="character" w:customStyle="1" w:styleId="100">
    <w:name w:val="Знак Знак10"/>
    <w:locked/>
    <w:rsid w:val="00A77A4F"/>
    <w:rPr>
      <w:lang w:val="ru-RU" w:eastAsia="ru-RU" w:bidi="ar-SA"/>
    </w:rPr>
  </w:style>
  <w:style w:type="character" w:customStyle="1" w:styleId="rvts9">
    <w:name w:val="rvts9"/>
    <w:basedOn w:val="a0"/>
    <w:rsid w:val="00A77A4F"/>
  </w:style>
  <w:style w:type="character" w:customStyle="1" w:styleId="rvts46">
    <w:name w:val="rvts46"/>
    <w:basedOn w:val="a0"/>
    <w:rsid w:val="00A77A4F"/>
  </w:style>
  <w:style w:type="character" w:customStyle="1" w:styleId="rvts37">
    <w:name w:val="rvts37"/>
    <w:basedOn w:val="a0"/>
    <w:rsid w:val="00A77A4F"/>
  </w:style>
  <w:style w:type="character" w:customStyle="1" w:styleId="fontstyle01">
    <w:name w:val="fontstyle01"/>
    <w:rsid w:val="00A77A4F"/>
    <w:rPr>
      <w:rFonts w:ascii="Times New Roman" w:hAnsi="Times New Roman" w:cs="Times New Roman" w:hint="default"/>
      <w:color w:val="000000"/>
      <w:sz w:val="24"/>
      <w:szCs w:val="24"/>
    </w:rPr>
  </w:style>
  <w:style w:type="character" w:customStyle="1" w:styleId="72">
    <w:name w:val="Знак Знак7"/>
    <w:locked/>
    <w:rsid w:val="00A77A4F"/>
    <w:rPr>
      <w:sz w:val="28"/>
      <w:lang w:val="uk-UA" w:eastAsia="uk-UA" w:bidi="ar-SA"/>
    </w:rPr>
  </w:style>
  <w:style w:type="character" w:customStyle="1" w:styleId="TitleChar">
    <w:name w:val="Title Char"/>
    <w:locked/>
    <w:rsid w:val="00A77A4F"/>
    <w:rPr>
      <w:rFonts w:ascii="Calibri" w:eastAsia="Calibri" w:hAnsi="Calibri" w:cs="Calibri" w:hint="default"/>
      <w:b/>
      <w:bCs w:val="0"/>
      <w:sz w:val="28"/>
      <w:lang w:val="uk-UA" w:eastAsia="ru-RU" w:bidi="ar-SA"/>
    </w:rPr>
  </w:style>
  <w:style w:type="character" w:customStyle="1" w:styleId="13pt">
    <w:name w:val="Основной текст + 13 pt"/>
    <w:uiPriority w:val="99"/>
    <w:rsid w:val="00A77A4F"/>
    <w:rPr>
      <w:rFonts w:ascii="Times New Roman" w:hAnsi="Times New Roman" w:cs="Times New Roman" w:hint="default"/>
      <w:sz w:val="26"/>
    </w:rPr>
  </w:style>
  <w:style w:type="paragraph" w:customStyle="1" w:styleId="3c">
    <w:name w:val="Абзац списка3"/>
    <w:basedOn w:val="a"/>
    <w:uiPriority w:val="99"/>
    <w:qFormat/>
    <w:rsid w:val="00223B2E"/>
    <w:pPr>
      <w:spacing w:after="0" w:line="240" w:lineRule="auto"/>
      <w:ind w:left="720"/>
      <w:contextualSpacing/>
    </w:pPr>
    <w:rPr>
      <w:rFonts w:ascii="Times New Roman" w:eastAsia="Times New Roman" w:hAnsi="Times New Roman" w:cs="Times New Roman"/>
      <w:sz w:val="24"/>
      <w:szCs w:val="24"/>
    </w:rPr>
  </w:style>
  <w:style w:type="character" w:customStyle="1" w:styleId="rvts48">
    <w:name w:val="rvts48"/>
    <w:rsid w:val="00223B2E"/>
  </w:style>
  <w:style w:type="character" w:customStyle="1" w:styleId="affff1">
    <w:name w:val="без абзаца Знак"/>
    <w:link w:val="affff2"/>
    <w:locked/>
    <w:rsid w:val="00D907AA"/>
    <w:rPr>
      <w:sz w:val="28"/>
    </w:rPr>
  </w:style>
  <w:style w:type="paragraph" w:customStyle="1" w:styleId="affff2">
    <w:name w:val="без абзаца"/>
    <w:basedOn w:val="a"/>
    <w:link w:val="affff1"/>
    <w:rsid w:val="00D907AA"/>
    <w:pPr>
      <w:overflowPunct w:val="0"/>
      <w:autoSpaceDE w:val="0"/>
      <w:autoSpaceDN w:val="0"/>
      <w:adjustRightInd w:val="0"/>
      <w:spacing w:after="0" w:line="240" w:lineRule="auto"/>
      <w:jc w:val="center"/>
    </w:pPr>
    <w:rPr>
      <w:sz w:val="28"/>
    </w:rPr>
  </w:style>
  <w:style w:type="paragraph" w:customStyle="1" w:styleId="standard">
    <w:name w:val="standard"/>
    <w:basedOn w:val="a"/>
    <w:uiPriority w:val="99"/>
    <w:qFormat/>
    <w:rsid w:val="00776B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uiPriority w:val="99"/>
    <w:qFormat/>
    <w:rsid w:val="00A25C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uiPriority w:val="99"/>
    <w:rsid w:val="00D9625E"/>
    <w:rPr>
      <w:rFonts w:ascii="Times New Roman" w:hAnsi="Times New Roman" w:cs="Times New Roman" w:hint="default"/>
    </w:rPr>
  </w:style>
  <w:style w:type="character" w:customStyle="1" w:styleId="apple-tab-span">
    <w:name w:val="apple-tab-span"/>
    <w:basedOn w:val="a0"/>
    <w:rsid w:val="00D9625E"/>
  </w:style>
</w:styles>
</file>

<file path=word/webSettings.xml><?xml version="1.0" encoding="utf-8"?>
<w:webSettings xmlns:r="http://schemas.openxmlformats.org/officeDocument/2006/relationships" xmlns:w="http://schemas.openxmlformats.org/wordprocessingml/2006/main">
  <w:divs>
    <w:div w:id="29694559">
      <w:bodyDiv w:val="1"/>
      <w:marLeft w:val="0"/>
      <w:marRight w:val="0"/>
      <w:marTop w:val="0"/>
      <w:marBottom w:val="0"/>
      <w:divBdr>
        <w:top w:val="none" w:sz="0" w:space="0" w:color="auto"/>
        <w:left w:val="none" w:sz="0" w:space="0" w:color="auto"/>
        <w:bottom w:val="none" w:sz="0" w:space="0" w:color="auto"/>
        <w:right w:val="none" w:sz="0" w:space="0" w:color="auto"/>
      </w:divBdr>
    </w:div>
    <w:div w:id="37096503">
      <w:bodyDiv w:val="1"/>
      <w:marLeft w:val="0"/>
      <w:marRight w:val="0"/>
      <w:marTop w:val="0"/>
      <w:marBottom w:val="0"/>
      <w:divBdr>
        <w:top w:val="none" w:sz="0" w:space="0" w:color="auto"/>
        <w:left w:val="none" w:sz="0" w:space="0" w:color="auto"/>
        <w:bottom w:val="none" w:sz="0" w:space="0" w:color="auto"/>
        <w:right w:val="none" w:sz="0" w:space="0" w:color="auto"/>
      </w:divBdr>
    </w:div>
    <w:div w:id="49112234">
      <w:bodyDiv w:val="1"/>
      <w:marLeft w:val="0"/>
      <w:marRight w:val="0"/>
      <w:marTop w:val="0"/>
      <w:marBottom w:val="0"/>
      <w:divBdr>
        <w:top w:val="none" w:sz="0" w:space="0" w:color="auto"/>
        <w:left w:val="none" w:sz="0" w:space="0" w:color="auto"/>
        <w:bottom w:val="none" w:sz="0" w:space="0" w:color="auto"/>
        <w:right w:val="none" w:sz="0" w:space="0" w:color="auto"/>
      </w:divBdr>
    </w:div>
    <w:div w:id="64568586">
      <w:bodyDiv w:val="1"/>
      <w:marLeft w:val="0"/>
      <w:marRight w:val="0"/>
      <w:marTop w:val="0"/>
      <w:marBottom w:val="0"/>
      <w:divBdr>
        <w:top w:val="none" w:sz="0" w:space="0" w:color="auto"/>
        <w:left w:val="none" w:sz="0" w:space="0" w:color="auto"/>
        <w:bottom w:val="none" w:sz="0" w:space="0" w:color="auto"/>
        <w:right w:val="none" w:sz="0" w:space="0" w:color="auto"/>
      </w:divBdr>
    </w:div>
    <w:div w:id="68619967">
      <w:bodyDiv w:val="1"/>
      <w:marLeft w:val="0"/>
      <w:marRight w:val="0"/>
      <w:marTop w:val="0"/>
      <w:marBottom w:val="0"/>
      <w:divBdr>
        <w:top w:val="none" w:sz="0" w:space="0" w:color="auto"/>
        <w:left w:val="none" w:sz="0" w:space="0" w:color="auto"/>
        <w:bottom w:val="none" w:sz="0" w:space="0" w:color="auto"/>
        <w:right w:val="none" w:sz="0" w:space="0" w:color="auto"/>
      </w:divBdr>
    </w:div>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90393528">
      <w:bodyDiv w:val="1"/>
      <w:marLeft w:val="0"/>
      <w:marRight w:val="0"/>
      <w:marTop w:val="0"/>
      <w:marBottom w:val="0"/>
      <w:divBdr>
        <w:top w:val="none" w:sz="0" w:space="0" w:color="auto"/>
        <w:left w:val="none" w:sz="0" w:space="0" w:color="auto"/>
        <w:bottom w:val="none" w:sz="0" w:space="0" w:color="auto"/>
        <w:right w:val="none" w:sz="0" w:space="0" w:color="auto"/>
      </w:divBdr>
    </w:div>
    <w:div w:id="130221406">
      <w:bodyDiv w:val="1"/>
      <w:marLeft w:val="0"/>
      <w:marRight w:val="0"/>
      <w:marTop w:val="0"/>
      <w:marBottom w:val="0"/>
      <w:divBdr>
        <w:top w:val="none" w:sz="0" w:space="0" w:color="auto"/>
        <w:left w:val="none" w:sz="0" w:space="0" w:color="auto"/>
        <w:bottom w:val="none" w:sz="0" w:space="0" w:color="auto"/>
        <w:right w:val="none" w:sz="0" w:space="0" w:color="auto"/>
      </w:divBdr>
    </w:div>
    <w:div w:id="162672400">
      <w:bodyDiv w:val="1"/>
      <w:marLeft w:val="0"/>
      <w:marRight w:val="0"/>
      <w:marTop w:val="0"/>
      <w:marBottom w:val="0"/>
      <w:divBdr>
        <w:top w:val="none" w:sz="0" w:space="0" w:color="auto"/>
        <w:left w:val="none" w:sz="0" w:space="0" w:color="auto"/>
        <w:bottom w:val="none" w:sz="0" w:space="0" w:color="auto"/>
        <w:right w:val="none" w:sz="0" w:space="0" w:color="auto"/>
      </w:divBdr>
    </w:div>
    <w:div w:id="193689288">
      <w:bodyDiv w:val="1"/>
      <w:marLeft w:val="0"/>
      <w:marRight w:val="0"/>
      <w:marTop w:val="0"/>
      <w:marBottom w:val="0"/>
      <w:divBdr>
        <w:top w:val="none" w:sz="0" w:space="0" w:color="auto"/>
        <w:left w:val="none" w:sz="0" w:space="0" w:color="auto"/>
        <w:bottom w:val="none" w:sz="0" w:space="0" w:color="auto"/>
        <w:right w:val="none" w:sz="0" w:space="0" w:color="auto"/>
      </w:divBdr>
    </w:div>
    <w:div w:id="304314881">
      <w:bodyDiv w:val="1"/>
      <w:marLeft w:val="0"/>
      <w:marRight w:val="0"/>
      <w:marTop w:val="0"/>
      <w:marBottom w:val="0"/>
      <w:divBdr>
        <w:top w:val="none" w:sz="0" w:space="0" w:color="auto"/>
        <w:left w:val="none" w:sz="0" w:space="0" w:color="auto"/>
        <w:bottom w:val="none" w:sz="0" w:space="0" w:color="auto"/>
        <w:right w:val="none" w:sz="0" w:space="0" w:color="auto"/>
      </w:divBdr>
    </w:div>
    <w:div w:id="334961252">
      <w:bodyDiv w:val="1"/>
      <w:marLeft w:val="0"/>
      <w:marRight w:val="0"/>
      <w:marTop w:val="0"/>
      <w:marBottom w:val="0"/>
      <w:divBdr>
        <w:top w:val="none" w:sz="0" w:space="0" w:color="auto"/>
        <w:left w:val="none" w:sz="0" w:space="0" w:color="auto"/>
        <w:bottom w:val="none" w:sz="0" w:space="0" w:color="auto"/>
        <w:right w:val="none" w:sz="0" w:space="0" w:color="auto"/>
      </w:divBdr>
    </w:div>
    <w:div w:id="408501866">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284673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435907568">
      <w:bodyDiv w:val="1"/>
      <w:marLeft w:val="0"/>
      <w:marRight w:val="0"/>
      <w:marTop w:val="0"/>
      <w:marBottom w:val="0"/>
      <w:divBdr>
        <w:top w:val="none" w:sz="0" w:space="0" w:color="auto"/>
        <w:left w:val="none" w:sz="0" w:space="0" w:color="auto"/>
        <w:bottom w:val="none" w:sz="0" w:space="0" w:color="auto"/>
        <w:right w:val="none" w:sz="0" w:space="0" w:color="auto"/>
      </w:divBdr>
    </w:div>
    <w:div w:id="459492311">
      <w:bodyDiv w:val="1"/>
      <w:marLeft w:val="0"/>
      <w:marRight w:val="0"/>
      <w:marTop w:val="0"/>
      <w:marBottom w:val="0"/>
      <w:divBdr>
        <w:top w:val="none" w:sz="0" w:space="0" w:color="auto"/>
        <w:left w:val="none" w:sz="0" w:space="0" w:color="auto"/>
        <w:bottom w:val="none" w:sz="0" w:space="0" w:color="auto"/>
        <w:right w:val="none" w:sz="0" w:space="0" w:color="auto"/>
      </w:divBdr>
    </w:div>
    <w:div w:id="513761720">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531652639">
      <w:bodyDiv w:val="1"/>
      <w:marLeft w:val="0"/>
      <w:marRight w:val="0"/>
      <w:marTop w:val="0"/>
      <w:marBottom w:val="0"/>
      <w:divBdr>
        <w:top w:val="none" w:sz="0" w:space="0" w:color="auto"/>
        <w:left w:val="none" w:sz="0" w:space="0" w:color="auto"/>
        <w:bottom w:val="none" w:sz="0" w:space="0" w:color="auto"/>
        <w:right w:val="none" w:sz="0" w:space="0" w:color="auto"/>
      </w:divBdr>
    </w:div>
    <w:div w:id="550658364">
      <w:bodyDiv w:val="1"/>
      <w:marLeft w:val="0"/>
      <w:marRight w:val="0"/>
      <w:marTop w:val="0"/>
      <w:marBottom w:val="0"/>
      <w:divBdr>
        <w:top w:val="none" w:sz="0" w:space="0" w:color="auto"/>
        <w:left w:val="none" w:sz="0" w:space="0" w:color="auto"/>
        <w:bottom w:val="none" w:sz="0" w:space="0" w:color="auto"/>
        <w:right w:val="none" w:sz="0" w:space="0" w:color="auto"/>
      </w:divBdr>
    </w:div>
    <w:div w:id="552959701">
      <w:bodyDiv w:val="1"/>
      <w:marLeft w:val="0"/>
      <w:marRight w:val="0"/>
      <w:marTop w:val="0"/>
      <w:marBottom w:val="0"/>
      <w:divBdr>
        <w:top w:val="none" w:sz="0" w:space="0" w:color="auto"/>
        <w:left w:val="none" w:sz="0" w:space="0" w:color="auto"/>
        <w:bottom w:val="none" w:sz="0" w:space="0" w:color="auto"/>
        <w:right w:val="none" w:sz="0" w:space="0" w:color="auto"/>
      </w:divBdr>
    </w:div>
    <w:div w:id="553155002">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639263789">
      <w:bodyDiv w:val="1"/>
      <w:marLeft w:val="0"/>
      <w:marRight w:val="0"/>
      <w:marTop w:val="0"/>
      <w:marBottom w:val="0"/>
      <w:divBdr>
        <w:top w:val="none" w:sz="0" w:space="0" w:color="auto"/>
        <w:left w:val="none" w:sz="0" w:space="0" w:color="auto"/>
        <w:bottom w:val="none" w:sz="0" w:space="0" w:color="auto"/>
        <w:right w:val="none" w:sz="0" w:space="0" w:color="auto"/>
      </w:divBdr>
    </w:div>
    <w:div w:id="650521182">
      <w:bodyDiv w:val="1"/>
      <w:marLeft w:val="0"/>
      <w:marRight w:val="0"/>
      <w:marTop w:val="0"/>
      <w:marBottom w:val="0"/>
      <w:divBdr>
        <w:top w:val="none" w:sz="0" w:space="0" w:color="auto"/>
        <w:left w:val="none" w:sz="0" w:space="0" w:color="auto"/>
        <w:bottom w:val="none" w:sz="0" w:space="0" w:color="auto"/>
        <w:right w:val="none" w:sz="0" w:space="0" w:color="auto"/>
      </w:divBdr>
    </w:div>
    <w:div w:id="723868591">
      <w:bodyDiv w:val="1"/>
      <w:marLeft w:val="0"/>
      <w:marRight w:val="0"/>
      <w:marTop w:val="0"/>
      <w:marBottom w:val="0"/>
      <w:divBdr>
        <w:top w:val="none" w:sz="0" w:space="0" w:color="auto"/>
        <w:left w:val="none" w:sz="0" w:space="0" w:color="auto"/>
        <w:bottom w:val="none" w:sz="0" w:space="0" w:color="auto"/>
        <w:right w:val="none" w:sz="0" w:space="0" w:color="auto"/>
      </w:divBdr>
    </w:div>
    <w:div w:id="735321467">
      <w:bodyDiv w:val="1"/>
      <w:marLeft w:val="0"/>
      <w:marRight w:val="0"/>
      <w:marTop w:val="0"/>
      <w:marBottom w:val="0"/>
      <w:divBdr>
        <w:top w:val="none" w:sz="0" w:space="0" w:color="auto"/>
        <w:left w:val="none" w:sz="0" w:space="0" w:color="auto"/>
        <w:bottom w:val="none" w:sz="0" w:space="0" w:color="auto"/>
        <w:right w:val="none" w:sz="0" w:space="0" w:color="auto"/>
      </w:divBdr>
    </w:div>
    <w:div w:id="773982637">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863902723">
      <w:bodyDiv w:val="1"/>
      <w:marLeft w:val="0"/>
      <w:marRight w:val="0"/>
      <w:marTop w:val="0"/>
      <w:marBottom w:val="0"/>
      <w:divBdr>
        <w:top w:val="none" w:sz="0" w:space="0" w:color="auto"/>
        <w:left w:val="none" w:sz="0" w:space="0" w:color="auto"/>
        <w:bottom w:val="none" w:sz="0" w:space="0" w:color="auto"/>
        <w:right w:val="none" w:sz="0" w:space="0" w:color="auto"/>
      </w:divBdr>
    </w:div>
    <w:div w:id="864944667">
      <w:bodyDiv w:val="1"/>
      <w:marLeft w:val="0"/>
      <w:marRight w:val="0"/>
      <w:marTop w:val="0"/>
      <w:marBottom w:val="0"/>
      <w:divBdr>
        <w:top w:val="none" w:sz="0" w:space="0" w:color="auto"/>
        <w:left w:val="none" w:sz="0" w:space="0" w:color="auto"/>
        <w:bottom w:val="none" w:sz="0" w:space="0" w:color="auto"/>
        <w:right w:val="none" w:sz="0" w:space="0" w:color="auto"/>
      </w:divBdr>
    </w:div>
    <w:div w:id="875116214">
      <w:bodyDiv w:val="1"/>
      <w:marLeft w:val="0"/>
      <w:marRight w:val="0"/>
      <w:marTop w:val="0"/>
      <w:marBottom w:val="0"/>
      <w:divBdr>
        <w:top w:val="none" w:sz="0" w:space="0" w:color="auto"/>
        <w:left w:val="none" w:sz="0" w:space="0" w:color="auto"/>
        <w:bottom w:val="none" w:sz="0" w:space="0" w:color="auto"/>
        <w:right w:val="none" w:sz="0" w:space="0" w:color="auto"/>
      </w:divBdr>
    </w:div>
    <w:div w:id="879517772">
      <w:bodyDiv w:val="1"/>
      <w:marLeft w:val="0"/>
      <w:marRight w:val="0"/>
      <w:marTop w:val="0"/>
      <w:marBottom w:val="0"/>
      <w:divBdr>
        <w:top w:val="none" w:sz="0" w:space="0" w:color="auto"/>
        <w:left w:val="none" w:sz="0" w:space="0" w:color="auto"/>
        <w:bottom w:val="none" w:sz="0" w:space="0" w:color="auto"/>
        <w:right w:val="none" w:sz="0" w:space="0" w:color="auto"/>
      </w:divBdr>
    </w:div>
    <w:div w:id="895353768">
      <w:bodyDiv w:val="1"/>
      <w:marLeft w:val="0"/>
      <w:marRight w:val="0"/>
      <w:marTop w:val="0"/>
      <w:marBottom w:val="0"/>
      <w:divBdr>
        <w:top w:val="none" w:sz="0" w:space="0" w:color="auto"/>
        <w:left w:val="none" w:sz="0" w:space="0" w:color="auto"/>
        <w:bottom w:val="none" w:sz="0" w:space="0" w:color="auto"/>
        <w:right w:val="none" w:sz="0" w:space="0" w:color="auto"/>
      </w:divBdr>
    </w:div>
    <w:div w:id="898133178">
      <w:bodyDiv w:val="1"/>
      <w:marLeft w:val="0"/>
      <w:marRight w:val="0"/>
      <w:marTop w:val="0"/>
      <w:marBottom w:val="0"/>
      <w:divBdr>
        <w:top w:val="none" w:sz="0" w:space="0" w:color="auto"/>
        <w:left w:val="none" w:sz="0" w:space="0" w:color="auto"/>
        <w:bottom w:val="none" w:sz="0" w:space="0" w:color="auto"/>
        <w:right w:val="none" w:sz="0" w:space="0" w:color="auto"/>
      </w:divBdr>
    </w:div>
    <w:div w:id="913124298">
      <w:bodyDiv w:val="1"/>
      <w:marLeft w:val="0"/>
      <w:marRight w:val="0"/>
      <w:marTop w:val="0"/>
      <w:marBottom w:val="0"/>
      <w:divBdr>
        <w:top w:val="none" w:sz="0" w:space="0" w:color="auto"/>
        <w:left w:val="none" w:sz="0" w:space="0" w:color="auto"/>
        <w:bottom w:val="none" w:sz="0" w:space="0" w:color="auto"/>
        <w:right w:val="none" w:sz="0" w:space="0" w:color="auto"/>
      </w:divBdr>
    </w:div>
    <w:div w:id="924147380">
      <w:bodyDiv w:val="1"/>
      <w:marLeft w:val="0"/>
      <w:marRight w:val="0"/>
      <w:marTop w:val="0"/>
      <w:marBottom w:val="0"/>
      <w:divBdr>
        <w:top w:val="none" w:sz="0" w:space="0" w:color="auto"/>
        <w:left w:val="none" w:sz="0" w:space="0" w:color="auto"/>
        <w:bottom w:val="none" w:sz="0" w:space="0" w:color="auto"/>
        <w:right w:val="none" w:sz="0" w:space="0" w:color="auto"/>
      </w:divBdr>
    </w:div>
    <w:div w:id="926571946">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008142615">
      <w:bodyDiv w:val="1"/>
      <w:marLeft w:val="0"/>
      <w:marRight w:val="0"/>
      <w:marTop w:val="0"/>
      <w:marBottom w:val="0"/>
      <w:divBdr>
        <w:top w:val="none" w:sz="0" w:space="0" w:color="auto"/>
        <w:left w:val="none" w:sz="0" w:space="0" w:color="auto"/>
        <w:bottom w:val="none" w:sz="0" w:space="0" w:color="auto"/>
        <w:right w:val="none" w:sz="0" w:space="0" w:color="auto"/>
      </w:divBdr>
    </w:div>
    <w:div w:id="1014115471">
      <w:bodyDiv w:val="1"/>
      <w:marLeft w:val="0"/>
      <w:marRight w:val="0"/>
      <w:marTop w:val="0"/>
      <w:marBottom w:val="0"/>
      <w:divBdr>
        <w:top w:val="none" w:sz="0" w:space="0" w:color="auto"/>
        <w:left w:val="none" w:sz="0" w:space="0" w:color="auto"/>
        <w:bottom w:val="none" w:sz="0" w:space="0" w:color="auto"/>
        <w:right w:val="none" w:sz="0" w:space="0" w:color="auto"/>
      </w:divBdr>
    </w:div>
    <w:div w:id="1017390027">
      <w:bodyDiv w:val="1"/>
      <w:marLeft w:val="0"/>
      <w:marRight w:val="0"/>
      <w:marTop w:val="0"/>
      <w:marBottom w:val="0"/>
      <w:divBdr>
        <w:top w:val="none" w:sz="0" w:space="0" w:color="auto"/>
        <w:left w:val="none" w:sz="0" w:space="0" w:color="auto"/>
        <w:bottom w:val="none" w:sz="0" w:space="0" w:color="auto"/>
        <w:right w:val="none" w:sz="0" w:space="0" w:color="auto"/>
      </w:divBdr>
    </w:div>
    <w:div w:id="1023825312">
      <w:bodyDiv w:val="1"/>
      <w:marLeft w:val="0"/>
      <w:marRight w:val="0"/>
      <w:marTop w:val="0"/>
      <w:marBottom w:val="0"/>
      <w:divBdr>
        <w:top w:val="none" w:sz="0" w:space="0" w:color="auto"/>
        <w:left w:val="none" w:sz="0" w:space="0" w:color="auto"/>
        <w:bottom w:val="none" w:sz="0" w:space="0" w:color="auto"/>
        <w:right w:val="none" w:sz="0" w:space="0" w:color="auto"/>
      </w:divBdr>
    </w:div>
    <w:div w:id="1042903439">
      <w:bodyDiv w:val="1"/>
      <w:marLeft w:val="0"/>
      <w:marRight w:val="0"/>
      <w:marTop w:val="0"/>
      <w:marBottom w:val="0"/>
      <w:divBdr>
        <w:top w:val="none" w:sz="0" w:space="0" w:color="auto"/>
        <w:left w:val="none" w:sz="0" w:space="0" w:color="auto"/>
        <w:bottom w:val="none" w:sz="0" w:space="0" w:color="auto"/>
        <w:right w:val="none" w:sz="0" w:space="0" w:color="auto"/>
      </w:divBdr>
    </w:div>
    <w:div w:id="1075709509">
      <w:bodyDiv w:val="1"/>
      <w:marLeft w:val="0"/>
      <w:marRight w:val="0"/>
      <w:marTop w:val="0"/>
      <w:marBottom w:val="0"/>
      <w:divBdr>
        <w:top w:val="none" w:sz="0" w:space="0" w:color="auto"/>
        <w:left w:val="none" w:sz="0" w:space="0" w:color="auto"/>
        <w:bottom w:val="none" w:sz="0" w:space="0" w:color="auto"/>
        <w:right w:val="none" w:sz="0" w:space="0" w:color="auto"/>
      </w:divBdr>
    </w:div>
    <w:div w:id="1080176291">
      <w:bodyDiv w:val="1"/>
      <w:marLeft w:val="0"/>
      <w:marRight w:val="0"/>
      <w:marTop w:val="0"/>
      <w:marBottom w:val="0"/>
      <w:divBdr>
        <w:top w:val="none" w:sz="0" w:space="0" w:color="auto"/>
        <w:left w:val="none" w:sz="0" w:space="0" w:color="auto"/>
        <w:bottom w:val="none" w:sz="0" w:space="0" w:color="auto"/>
        <w:right w:val="none" w:sz="0" w:space="0" w:color="auto"/>
      </w:divBdr>
    </w:div>
    <w:div w:id="1110514793">
      <w:bodyDiv w:val="1"/>
      <w:marLeft w:val="0"/>
      <w:marRight w:val="0"/>
      <w:marTop w:val="0"/>
      <w:marBottom w:val="0"/>
      <w:divBdr>
        <w:top w:val="none" w:sz="0" w:space="0" w:color="auto"/>
        <w:left w:val="none" w:sz="0" w:space="0" w:color="auto"/>
        <w:bottom w:val="none" w:sz="0" w:space="0" w:color="auto"/>
        <w:right w:val="none" w:sz="0" w:space="0" w:color="auto"/>
      </w:divBdr>
    </w:div>
    <w:div w:id="1138691723">
      <w:bodyDiv w:val="1"/>
      <w:marLeft w:val="0"/>
      <w:marRight w:val="0"/>
      <w:marTop w:val="0"/>
      <w:marBottom w:val="0"/>
      <w:divBdr>
        <w:top w:val="none" w:sz="0" w:space="0" w:color="auto"/>
        <w:left w:val="none" w:sz="0" w:space="0" w:color="auto"/>
        <w:bottom w:val="none" w:sz="0" w:space="0" w:color="auto"/>
        <w:right w:val="none" w:sz="0" w:space="0" w:color="auto"/>
      </w:divBdr>
    </w:div>
    <w:div w:id="1146439090">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2765082">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238444029">
      <w:bodyDiv w:val="1"/>
      <w:marLeft w:val="0"/>
      <w:marRight w:val="0"/>
      <w:marTop w:val="0"/>
      <w:marBottom w:val="0"/>
      <w:divBdr>
        <w:top w:val="none" w:sz="0" w:space="0" w:color="auto"/>
        <w:left w:val="none" w:sz="0" w:space="0" w:color="auto"/>
        <w:bottom w:val="none" w:sz="0" w:space="0" w:color="auto"/>
        <w:right w:val="none" w:sz="0" w:space="0" w:color="auto"/>
      </w:divBdr>
    </w:div>
    <w:div w:id="1303852720">
      <w:bodyDiv w:val="1"/>
      <w:marLeft w:val="0"/>
      <w:marRight w:val="0"/>
      <w:marTop w:val="0"/>
      <w:marBottom w:val="0"/>
      <w:divBdr>
        <w:top w:val="none" w:sz="0" w:space="0" w:color="auto"/>
        <w:left w:val="none" w:sz="0" w:space="0" w:color="auto"/>
        <w:bottom w:val="none" w:sz="0" w:space="0" w:color="auto"/>
        <w:right w:val="none" w:sz="0" w:space="0" w:color="auto"/>
      </w:divBdr>
    </w:div>
    <w:div w:id="1311785608">
      <w:bodyDiv w:val="1"/>
      <w:marLeft w:val="0"/>
      <w:marRight w:val="0"/>
      <w:marTop w:val="0"/>
      <w:marBottom w:val="0"/>
      <w:divBdr>
        <w:top w:val="none" w:sz="0" w:space="0" w:color="auto"/>
        <w:left w:val="none" w:sz="0" w:space="0" w:color="auto"/>
        <w:bottom w:val="none" w:sz="0" w:space="0" w:color="auto"/>
        <w:right w:val="none" w:sz="0" w:space="0" w:color="auto"/>
      </w:divBdr>
    </w:div>
    <w:div w:id="1319656343">
      <w:bodyDiv w:val="1"/>
      <w:marLeft w:val="0"/>
      <w:marRight w:val="0"/>
      <w:marTop w:val="0"/>
      <w:marBottom w:val="0"/>
      <w:divBdr>
        <w:top w:val="none" w:sz="0" w:space="0" w:color="auto"/>
        <w:left w:val="none" w:sz="0" w:space="0" w:color="auto"/>
        <w:bottom w:val="none" w:sz="0" w:space="0" w:color="auto"/>
        <w:right w:val="none" w:sz="0" w:space="0" w:color="auto"/>
      </w:divBdr>
    </w:div>
    <w:div w:id="1333797948">
      <w:bodyDiv w:val="1"/>
      <w:marLeft w:val="0"/>
      <w:marRight w:val="0"/>
      <w:marTop w:val="0"/>
      <w:marBottom w:val="0"/>
      <w:divBdr>
        <w:top w:val="none" w:sz="0" w:space="0" w:color="auto"/>
        <w:left w:val="none" w:sz="0" w:space="0" w:color="auto"/>
        <w:bottom w:val="none" w:sz="0" w:space="0" w:color="auto"/>
        <w:right w:val="none" w:sz="0" w:space="0" w:color="auto"/>
      </w:divBdr>
    </w:div>
    <w:div w:id="1349797172">
      <w:bodyDiv w:val="1"/>
      <w:marLeft w:val="0"/>
      <w:marRight w:val="0"/>
      <w:marTop w:val="0"/>
      <w:marBottom w:val="0"/>
      <w:divBdr>
        <w:top w:val="none" w:sz="0" w:space="0" w:color="auto"/>
        <w:left w:val="none" w:sz="0" w:space="0" w:color="auto"/>
        <w:bottom w:val="none" w:sz="0" w:space="0" w:color="auto"/>
        <w:right w:val="none" w:sz="0" w:space="0" w:color="auto"/>
      </w:divBdr>
    </w:div>
    <w:div w:id="1367363565">
      <w:bodyDiv w:val="1"/>
      <w:marLeft w:val="0"/>
      <w:marRight w:val="0"/>
      <w:marTop w:val="0"/>
      <w:marBottom w:val="0"/>
      <w:divBdr>
        <w:top w:val="none" w:sz="0" w:space="0" w:color="auto"/>
        <w:left w:val="none" w:sz="0" w:space="0" w:color="auto"/>
        <w:bottom w:val="none" w:sz="0" w:space="0" w:color="auto"/>
        <w:right w:val="none" w:sz="0" w:space="0" w:color="auto"/>
      </w:divBdr>
    </w:div>
    <w:div w:id="1386873308">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414935143">
      <w:bodyDiv w:val="1"/>
      <w:marLeft w:val="0"/>
      <w:marRight w:val="0"/>
      <w:marTop w:val="0"/>
      <w:marBottom w:val="0"/>
      <w:divBdr>
        <w:top w:val="none" w:sz="0" w:space="0" w:color="auto"/>
        <w:left w:val="none" w:sz="0" w:space="0" w:color="auto"/>
        <w:bottom w:val="none" w:sz="0" w:space="0" w:color="auto"/>
        <w:right w:val="none" w:sz="0" w:space="0" w:color="auto"/>
      </w:divBdr>
    </w:div>
    <w:div w:id="1416048611">
      <w:bodyDiv w:val="1"/>
      <w:marLeft w:val="0"/>
      <w:marRight w:val="0"/>
      <w:marTop w:val="0"/>
      <w:marBottom w:val="0"/>
      <w:divBdr>
        <w:top w:val="none" w:sz="0" w:space="0" w:color="auto"/>
        <w:left w:val="none" w:sz="0" w:space="0" w:color="auto"/>
        <w:bottom w:val="none" w:sz="0" w:space="0" w:color="auto"/>
        <w:right w:val="none" w:sz="0" w:space="0" w:color="auto"/>
      </w:divBdr>
    </w:div>
    <w:div w:id="1429109614">
      <w:bodyDiv w:val="1"/>
      <w:marLeft w:val="0"/>
      <w:marRight w:val="0"/>
      <w:marTop w:val="0"/>
      <w:marBottom w:val="0"/>
      <w:divBdr>
        <w:top w:val="none" w:sz="0" w:space="0" w:color="auto"/>
        <w:left w:val="none" w:sz="0" w:space="0" w:color="auto"/>
        <w:bottom w:val="none" w:sz="0" w:space="0" w:color="auto"/>
        <w:right w:val="none" w:sz="0" w:space="0" w:color="auto"/>
      </w:divBdr>
    </w:div>
    <w:div w:id="1435200471">
      <w:bodyDiv w:val="1"/>
      <w:marLeft w:val="0"/>
      <w:marRight w:val="0"/>
      <w:marTop w:val="0"/>
      <w:marBottom w:val="0"/>
      <w:divBdr>
        <w:top w:val="none" w:sz="0" w:space="0" w:color="auto"/>
        <w:left w:val="none" w:sz="0" w:space="0" w:color="auto"/>
        <w:bottom w:val="none" w:sz="0" w:space="0" w:color="auto"/>
        <w:right w:val="none" w:sz="0" w:space="0" w:color="auto"/>
      </w:divBdr>
    </w:div>
    <w:div w:id="1436901839">
      <w:bodyDiv w:val="1"/>
      <w:marLeft w:val="0"/>
      <w:marRight w:val="0"/>
      <w:marTop w:val="0"/>
      <w:marBottom w:val="0"/>
      <w:divBdr>
        <w:top w:val="none" w:sz="0" w:space="0" w:color="auto"/>
        <w:left w:val="none" w:sz="0" w:space="0" w:color="auto"/>
        <w:bottom w:val="none" w:sz="0" w:space="0" w:color="auto"/>
        <w:right w:val="none" w:sz="0" w:space="0" w:color="auto"/>
      </w:divBdr>
    </w:div>
    <w:div w:id="1474710839">
      <w:bodyDiv w:val="1"/>
      <w:marLeft w:val="0"/>
      <w:marRight w:val="0"/>
      <w:marTop w:val="0"/>
      <w:marBottom w:val="0"/>
      <w:divBdr>
        <w:top w:val="none" w:sz="0" w:space="0" w:color="auto"/>
        <w:left w:val="none" w:sz="0" w:space="0" w:color="auto"/>
        <w:bottom w:val="none" w:sz="0" w:space="0" w:color="auto"/>
        <w:right w:val="none" w:sz="0" w:space="0" w:color="auto"/>
      </w:divBdr>
    </w:div>
    <w:div w:id="1483892762">
      <w:bodyDiv w:val="1"/>
      <w:marLeft w:val="0"/>
      <w:marRight w:val="0"/>
      <w:marTop w:val="0"/>
      <w:marBottom w:val="0"/>
      <w:divBdr>
        <w:top w:val="none" w:sz="0" w:space="0" w:color="auto"/>
        <w:left w:val="none" w:sz="0" w:space="0" w:color="auto"/>
        <w:bottom w:val="none" w:sz="0" w:space="0" w:color="auto"/>
        <w:right w:val="none" w:sz="0" w:space="0" w:color="auto"/>
      </w:divBdr>
    </w:div>
    <w:div w:id="148827754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18353305">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599873405">
      <w:bodyDiv w:val="1"/>
      <w:marLeft w:val="0"/>
      <w:marRight w:val="0"/>
      <w:marTop w:val="0"/>
      <w:marBottom w:val="0"/>
      <w:divBdr>
        <w:top w:val="none" w:sz="0" w:space="0" w:color="auto"/>
        <w:left w:val="none" w:sz="0" w:space="0" w:color="auto"/>
        <w:bottom w:val="none" w:sz="0" w:space="0" w:color="auto"/>
        <w:right w:val="none" w:sz="0" w:space="0" w:color="auto"/>
      </w:divBdr>
    </w:div>
    <w:div w:id="1609390670">
      <w:bodyDiv w:val="1"/>
      <w:marLeft w:val="0"/>
      <w:marRight w:val="0"/>
      <w:marTop w:val="0"/>
      <w:marBottom w:val="0"/>
      <w:divBdr>
        <w:top w:val="none" w:sz="0" w:space="0" w:color="auto"/>
        <w:left w:val="none" w:sz="0" w:space="0" w:color="auto"/>
        <w:bottom w:val="none" w:sz="0" w:space="0" w:color="auto"/>
        <w:right w:val="none" w:sz="0" w:space="0" w:color="auto"/>
      </w:divBdr>
    </w:div>
    <w:div w:id="1610819509">
      <w:bodyDiv w:val="1"/>
      <w:marLeft w:val="0"/>
      <w:marRight w:val="0"/>
      <w:marTop w:val="0"/>
      <w:marBottom w:val="0"/>
      <w:divBdr>
        <w:top w:val="none" w:sz="0" w:space="0" w:color="auto"/>
        <w:left w:val="none" w:sz="0" w:space="0" w:color="auto"/>
        <w:bottom w:val="none" w:sz="0" w:space="0" w:color="auto"/>
        <w:right w:val="none" w:sz="0" w:space="0" w:color="auto"/>
      </w:divBdr>
    </w:div>
    <w:div w:id="1634410737">
      <w:bodyDiv w:val="1"/>
      <w:marLeft w:val="0"/>
      <w:marRight w:val="0"/>
      <w:marTop w:val="0"/>
      <w:marBottom w:val="0"/>
      <w:divBdr>
        <w:top w:val="none" w:sz="0" w:space="0" w:color="auto"/>
        <w:left w:val="none" w:sz="0" w:space="0" w:color="auto"/>
        <w:bottom w:val="none" w:sz="0" w:space="0" w:color="auto"/>
        <w:right w:val="none" w:sz="0" w:space="0" w:color="auto"/>
      </w:divBdr>
    </w:div>
    <w:div w:id="1650095386">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02433592">
      <w:bodyDiv w:val="1"/>
      <w:marLeft w:val="0"/>
      <w:marRight w:val="0"/>
      <w:marTop w:val="0"/>
      <w:marBottom w:val="0"/>
      <w:divBdr>
        <w:top w:val="none" w:sz="0" w:space="0" w:color="auto"/>
        <w:left w:val="none" w:sz="0" w:space="0" w:color="auto"/>
        <w:bottom w:val="none" w:sz="0" w:space="0" w:color="auto"/>
        <w:right w:val="none" w:sz="0" w:space="0" w:color="auto"/>
      </w:divBdr>
    </w:div>
    <w:div w:id="1712146469">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55467030">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31435026">
      <w:bodyDiv w:val="1"/>
      <w:marLeft w:val="0"/>
      <w:marRight w:val="0"/>
      <w:marTop w:val="0"/>
      <w:marBottom w:val="0"/>
      <w:divBdr>
        <w:top w:val="none" w:sz="0" w:space="0" w:color="auto"/>
        <w:left w:val="none" w:sz="0" w:space="0" w:color="auto"/>
        <w:bottom w:val="none" w:sz="0" w:space="0" w:color="auto"/>
        <w:right w:val="none" w:sz="0" w:space="0" w:color="auto"/>
      </w:divBdr>
    </w:div>
    <w:div w:id="1859150749">
      <w:bodyDiv w:val="1"/>
      <w:marLeft w:val="0"/>
      <w:marRight w:val="0"/>
      <w:marTop w:val="0"/>
      <w:marBottom w:val="0"/>
      <w:divBdr>
        <w:top w:val="none" w:sz="0" w:space="0" w:color="auto"/>
        <w:left w:val="none" w:sz="0" w:space="0" w:color="auto"/>
        <w:bottom w:val="none" w:sz="0" w:space="0" w:color="auto"/>
        <w:right w:val="none" w:sz="0" w:space="0" w:color="auto"/>
      </w:divBdr>
    </w:div>
    <w:div w:id="1873304650">
      <w:bodyDiv w:val="1"/>
      <w:marLeft w:val="0"/>
      <w:marRight w:val="0"/>
      <w:marTop w:val="0"/>
      <w:marBottom w:val="0"/>
      <w:divBdr>
        <w:top w:val="none" w:sz="0" w:space="0" w:color="auto"/>
        <w:left w:val="none" w:sz="0" w:space="0" w:color="auto"/>
        <w:bottom w:val="none" w:sz="0" w:space="0" w:color="auto"/>
        <w:right w:val="none" w:sz="0" w:space="0" w:color="auto"/>
      </w:divBdr>
    </w:div>
    <w:div w:id="188023593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10924457">
      <w:bodyDiv w:val="1"/>
      <w:marLeft w:val="0"/>
      <w:marRight w:val="0"/>
      <w:marTop w:val="0"/>
      <w:marBottom w:val="0"/>
      <w:divBdr>
        <w:top w:val="none" w:sz="0" w:space="0" w:color="auto"/>
        <w:left w:val="none" w:sz="0" w:space="0" w:color="auto"/>
        <w:bottom w:val="none" w:sz="0" w:space="0" w:color="auto"/>
        <w:right w:val="none" w:sz="0" w:space="0" w:color="auto"/>
      </w:divBdr>
    </w:div>
    <w:div w:id="1926525343">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1998344589">
      <w:bodyDiv w:val="1"/>
      <w:marLeft w:val="0"/>
      <w:marRight w:val="0"/>
      <w:marTop w:val="0"/>
      <w:marBottom w:val="0"/>
      <w:divBdr>
        <w:top w:val="none" w:sz="0" w:space="0" w:color="auto"/>
        <w:left w:val="none" w:sz="0" w:space="0" w:color="auto"/>
        <w:bottom w:val="none" w:sz="0" w:space="0" w:color="auto"/>
        <w:right w:val="none" w:sz="0" w:space="0" w:color="auto"/>
      </w:divBdr>
    </w:div>
    <w:div w:id="2004239697">
      <w:bodyDiv w:val="1"/>
      <w:marLeft w:val="0"/>
      <w:marRight w:val="0"/>
      <w:marTop w:val="0"/>
      <w:marBottom w:val="0"/>
      <w:divBdr>
        <w:top w:val="none" w:sz="0" w:space="0" w:color="auto"/>
        <w:left w:val="none" w:sz="0" w:space="0" w:color="auto"/>
        <w:bottom w:val="none" w:sz="0" w:space="0" w:color="auto"/>
        <w:right w:val="none" w:sz="0" w:space="0" w:color="auto"/>
      </w:divBdr>
    </w:div>
    <w:div w:id="2011910141">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 w:id="2038314009">
      <w:bodyDiv w:val="1"/>
      <w:marLeft w:val="0"/>
      <w:marRight w:val="0"/>
      <w:marTop w:val="0"/>
      <w:marBottom w:val="0"/>
      <w:divBdr>
        <w:top w:val="none" w:sz="0" w:space="0" w:color="auto"/>
        <w:left w:val="none" w:sz="0" w:space="0" w:color="auto"/>
        <w:bottom w:val="none" w:sz="0" w:space="0" w:color="auto"/>
        <w:right w:val="none" w:sz="0" w:space="0" w:color="auto"/>
      </w:divBdr>
    </w:div>
    <w:div w:id="2062636481">
      <w:bodyDiv w:val="1"/>
      <w:marLeft w:val="0"/>
      <w:marRight w:val="0"/>
      <w:marTop w:val="0"/>
      <w:marBottom w:val="0"/>
      <w:divBdr>
        <w:top w:val="none" w:sz="0" w:space="0" w:color="auto"/>
        <w:left w:val="none" w:sz="0" w:space="0" w:color="auto"/>
        <w:bottom w:val="none" w:sz="0" w:space="0" w:color="auto"/>
        <w:right w:val="none" w:sz="0" w:space="0" w:color="auto"/>
      </w:divBdr>
    </w:div>
    <w:div w:id="2066643014">
      <w:bodyDiv w:val="1"/>
      <w:marLeft w:val="0"/>
      <w:marRight w:val="0"/>
      <w:marTop w:val="0"/>
      <w:marBottom w:val="0"/>
      <w:divBdr>
        <w:top w:val="none" w:sz="0" w:space="0" w:color="auto"/>
        <w:left w:val="none" w:sz="0" w:space="0" w:color="auto"/>
        <w:bottom w:val="none" w:sz="0" w:space="0" w:color="auto"/>
        <w:right w:val="none" w:sz="0" w:space="0" w:color="auto"/>
      </w:divBdr>
    </w:div>
    <w:div w:id="2100829322">
      <w:bodyDiv w:val="1"/>
      <w:marLeft w:val="0"/>
      <w:marRight w:val="0"/>
      <w:marTop w:val="0"/>
      <w:marBottom w:val="0"/>
      <w:divBdr>
        <w:top w:val="none" w:sz="0" w:space="0" w:color="auto"/>
        <w:left w:val="none" w:sz="0" w:space="0" w:color="auto"/>
        <w:bottom w:val="none" w:sz="0" w:space="0" w:color="auto"/>
        <w:right w:val="none" w:sz="0" w:space="0" w:color="auto"/>
      </w:divBdr>
    </w:div>
    <w:div w:id="212726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5</Pages>
  <Words>9570</Words>
  <Characters>5455</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282</cp:revision>
  <cp:lastPrinted>2019-12-23T14:29:00Z</cp:lastPrinted>
  <dcterms:created xsi:type="dcterms:W3CDTF">2019-06-25T09:45:00Z</dcterms:created>
  <dcterms:modified xsi:type="dcterms:W3CDTF">2020-02-25T15:02:00Z</dcterms:modified>
</cp:coreProperties>
</file>