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DC" w:rsidRPr="000A5E99" w:rsidRDefault="007F21DC" w:rsidP="007F21DC">
      <w:pPr>
        <w:widowControl w:val="0"/>
        <w:autoSpaceDE w:val="0"/>
        <w:autoSpaceDN w:val="0"/>
        <w:adjustRightInd w:val="0"/>
        <w:rPr>
          <w:rFonts w:ascii="Times New Roman" w:hAnsi="Times New Roman"/>
          <w:sz w:val="24"/>
          <w:szCs w:val="24"/>
          <w:lang w:val="en-US" w:eastAsia="ru-RU"/>
        </w:rPr>
      </w:pPr>
      <w:r>
        <w:rPr>
          <w:noProof/>
          <w:lang w:val="ru-RU" w:eastAsia="ru-RU"/>
        </w:rPr>
        <w:drawing>
          <wp:anchor distT="0" distB="0" distL="114300" distR="114300" simplePos="0" relativeHeight="251662336"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1"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7" cstate="print"/>
                    <a:srcRect/>
                    <a:stretch>
                      <a:fillRect/>
                    </a:stretch>
                  </pic:blipFill>
                  <pic:spPr bwMode="auto">
                    <a:xfrm>
                      <a:off x="0" y="0"/>
                      <a:ext cx="552450" cy="774700"/>
                    </a:xfrm>
                    <a:prstGeom prst="rect">
                      <a:avLst/>
                    </a:prstGeom>
                    <a:noFill/>
                  </pic:spPr>
                </pic:pic>
              </a:graphicData>
            </a:graphic>
          </wp:anchor>
        </w:drawing>
      </w:r>
    </w:p>
    <w:p w:rsidR="007F21DC" w:rsidRDefault="007F21DC" w:rsidP="007F21DC">
      <w:pPr>
        <w:widowControl w:val="0"/>
        <w:autoSpaceDE w:val="0"/>
        <w:autoSpaceDN w:val="0"/>
        <w:adjustRightInd w:val="0"/>
        <w:spacing w:after="0"/>
        <w:jc w:val="center"/>
        <w:rPr>
          <w:rFonts w:ascii="Times New Roman" w:hAnsi="Times New Roman"/>
          <w:sz w:val="24"/>
          <w:szCs w:val="24"/>
          <w:lang w:eastAsia="ru-RU"/>
        </w:rPr>
      </w:pPr>
    </w:p>
    <w:p w:rsidR="007F21DC" w:rsidRDefault="007F21DC" w:rsidP="007F21DC">
      <w:pPr>
        <w:widowControl w:val="0"/>
        <w:autoSpaceDE w:val="0"/>
        <w:autoSpaceDN w:val="0"/>
        <w:adjustRightInd w:val="0"/>
        <w:spacing w:after="0"/>
        <w:jc w:val="center"/>
        <w:rPr>
          <w:rFonts w:ascii="Times New Roman" w:hAnsi="Times New Roman"/>
          <w:sz w:val="24"/>
          <w:szCs w:val="24"/>
          <w:lang w:eastAsia="ru-RU"/>
        </w:rPr>
      </w:pPr>
    </w:p>
    <w:p w:rsidR="007F21DC" w:rsidRDefault="007F21DC" w:rsidP="007F21DC">
      <w:pPr>
        <w:tabs>
          <w:tab w:val="left" w:pos="2520"/>
        </w:tabs>
        <w:spacing w:after="0"/>
        <w:jc w:val="center"/>
        <w:rPr>
          <w:rFonts w:ascii="Times New Roman" w:hAnsi="Times New Roman"/>
          <w:sz w:val="24"/>
          <w:szCs w:val="24"/>
          <w:lang w:eastAsia="ru-RU"/>
        </w:rPr>
      </w:pPr>
    </w:p>
    <w:p w:rsidR="007F21DC" w:rsidRDefault="007F21DC" w:rsidP="007F21DC">
      <w:pPr>
        <w:tabs>
          <w:tab w:val="left" w:pos="2520"/>
        </w:tabs>
        <w:spacing w:after="0"/>
        <w:jc w:val="center"/>
        <w:rPr>
          <w:rFonts w:ascii="Times New Roman" w:hAnsi="Times New Roman"/>
          <w:b/>
          <w:sz w:val="24"/>
          <w:szCs w:val="24"/>
        </w:rPr>
      </w:pPr>
    </w:p>
    <w:p w:rsidR="007F21DC" w:rsidRDefault="007F21DC" w:rsidP="007F21D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7F21DC" w:rsidRDefault="007F21DC" w:rsidP="007F21D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7F21DC" w:rsidRDefault="007F21DC" w:rsidP="007F21D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7F21DC" w:rsidRDefault="007F21DC" w:rsidP="007F21D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7F21DC" w:rsidRDefault="007F21DC" w:rsidP="007F21DC">
      <w:pPr>
        <w:widowControl w:val="0"/>
        <w:autoSpaceDE w:val="0"/>
        <w:autoSpaceDN w:val="0"/>
        <w:adjustRightInd w:val="0"/>
        <w:spacing w:after="0" w:line="240" w:lineRule="auto"/>
        <w:jc w:val="center"/>
        <w:rPr>
          <w:rFonts w:ascii="Times New Roman" w:hAnsi="Times New Roman"/>
          <w:b/>
          <w:sz w:val="24"/>
          <w:szCs w:val="24"/>
        </w:rPr>
      </w:pPr>
    </w:p>
    <w:p w:rsidR="007F21DC" w:rsidRDefault="007F21DC" w:rsidP="007F21D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7F21DC" w:rsidRDefault="007F21DC" w:rsidP="007F21DC">
      <w:pPr>
        <w:widowControl w:val="0"/>
        <w:autoSpaceDE w:val="0"/>
        <w:autoSpaceDN w:val="0"/>
        <w:adjustRightInd w:val="0"/>
        <w:spacing w:after="0" w:line="240" w:lineRule="auto"/>
        <w:jc w:val="center"/>
        <w:rPr>
          <w:rFonts w:ascii="Times New Roman" w:hAnsi="Times New Roman"/>
          <w:b/>
          <w:sz w:val="24"/>
          <w:szCs w:val="24"/>
        </w:rPr>
      </w:pPr>
    </w:p>
    <w:p w:rsidR="007F21DC" w:rsidRDefault="007F21DC" w:rsidP="007F21D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7F21DC" w:rsidRDefault="007F21DC" w:rsidP="007F21DC">
      <w:pPr>
        <w:widowControl w:val="0"/>
        <w:autoSpaceDE w:val="0"/>
        <w:autoSpaceDN w:val="0"/>
        <w:adjustRightInd w:val="0"/>
        <w:spacing w:after="0"/>
        <w:jc w:val="center"/>
        <w:rPr>
          <w:rFonts w:ascii="Times New Roman" w:hAnsi="Times New Roman"/>
          <w:sz w:val="24"/>
          <w:szCs w:val="24"/>
        </w:rPr>
      </w:pPr>
    </w:p>
    <w:p w:rsidR="007F21DC" w:rsidRDefault="007F21DC" w:rsidP="007F21DC">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15.01.2020                                                 Крупець                                                            №6</w:t>
      </w:r>
    </w:p>
    <w:p w:rsidR="007F21DC" w:rsidRDefault="007F21DC" w:rsidP="007F21DC">
      <w:pPr>
        <w:pStyle w:val="1"/>
        <w:rPr>
          <w:b w:val="0"/>
          <w:sz w:val="24"/>
          <w:szCs w:val="24"/>
        </w:rPr>
      </w:pPr>
    </w:p>
    <w:p w:rsidR="007F21DC" w:rsidRDefault="007F21DC" w:rsidP="007F21DC">
      <w:pPr>
        <w:spacing w:after="0"/>
        <w:rPr>
          <w:rFonts w:ascii="Times New Roman" w:hAnsi="Times New Roman" w:cs="Times New Roman"/>
          <w:b/>
        </w:rPr>
      </w:pPr>
      <w:r>
        <w:rPr>
          <w:rFonts w:ascii="Times New Roman" w:hAnsi="Times New Roman" w:cs="Times New Roman"/>
          <w:b/>
        </w:rPr>
        <w:t xml:space="preserve">Про встановлення режиму роботи </w:t>
      </w:r>
    </w:p>
    <w:p w:rsidR="007F21DC" w:rsidRDefault="007F21DC" w:rsidP="007F21DC">
      <w:pPr>
        <w:rPr>
          <w:rFonts w:ascii="Times New Roman" w:hAnsi="Times New Roman" w:cs="Times New Roman"/>
          <w:b/>
          <w:lang w:eastAsia="zh-CN"/>
        </w:rPr>
      </w:pPr>
      <w:r>
        <w:rPr>
          <w:rFonts w:ascii="Times New Roman" w:hAnsi="Times New Roman" w:cs="Times New Roman"/>
          <w:b/>
        </w:rPr>
        <w:t>закладів культури сільської ради</w:t>
      </w:r>
    </w:p>
    <w:p w:rsidR="007F21DC" w:rsidRDefault="007F21DC" w:rsidP="007F21DC">
      <w:pPr>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Керуючись підпунктом 4 пункту «б» статті 30</w:t>
      </w:r>
      <w:r>
        <w:rPr>
          <w:rFonts w:ascii="Times New Roman" w:hAnsi="Times New Roman" w:cs="Times New Roman"/>
          <w:sz w:val="24"/>
          <w:szCs w:val="24"/>
        </w:rPr>
        <w:t xml:space="preserve"> З</w:t>
      </w:r>
      <w:r>
        <w:rPr>
          <w:rFonts w:ascii="Times New Roman" w:hAnsi="Times New Roman" w:cs="Times New Roman"/>
          <w:sz w:val="24"/>
          <w:szCs w:val="24"/>
          <w:shd w:val="clear" w:color="auto" w:fill="FFFFFF"/>
        </w:rPr>
        <w:t xml:space="preserve">акону України „ Про місцеве самоврядування в Україні”,  </w:t>
      </w:r>
      <w:r>
        <w:rPr>
          <w:rFonts w:ascii="Times New Roman" w:hAnsi="Times New Roman" w:cs="Times New Roman"/>
          <w:sz w:val="24"/>
          <w:szCs w:val="24"/>
        </w:rPr>
        <w:t>з метою упорядкування режимів роботи сільських клубів та будинків культури, виконавчий комітет сільської ради</w:t>
      </w:r>
    </w:p>
    <w:p w:rsidR="007F21DC" w:rsidRDefault="007F21DC" w:rsidP="007F21DC">
      <w:pPr>
        <w:spacing w:after="0"/>
        <w:rPr>
          <w:rFonts w:ascii="Times New Roman" w:hAnsi="Times New Roman" w:cs="Times New Roman"/>
          <w:sz w:val="24"/>
          <w:szCs w:val="24"/>
        </w:rPr>
      </w:pPr>
      <w:r>
        <w:rPr>
          <w:rFonts w:ascii="Times New Roman" w:hAnsi="Times New Roman" w:cs="Times New Roman"/>
          <w:sz w:val="24"/>
          <w:szCs w:val="24"/>
          <w:shd w:val="clear" w:color="auto" w:fill="FFFFFF"/>
        </w:rPr>
        <w:t>ВИРІШИВ</w:t>
      </w:r>
      <w:r>
        <w:rPr>
          <w:rFonts w:ascii="Times New Roman" w:hAnsi="Times New Roman" w:cs="Times New Roman"/>
          <w:sz w:val="24"/>
          <w:szCs w:val="24"/>
        </w:rPr>
        <w:t>:</w:t>
      </w:r>
    </w:p>
    <w:p w:rsidR="007F21DC" w:rsidRDefault="007F21DC" w:rsidP="007F21DC">
      <w:pPr>
        <w:pStyle w:val="a4"/>
        <w:numPr>
          <w:ilvl w:val="0"/>
          <w:numId w:val="25"/>
        </w:numPr>
        <w:spacing w:after="120" w:line="276" w:lineRule="auto"/>
        <w:jc w:val="both"/>
        <w:rPr>
          <w:sz w:val="24"/>
          <w:szCs w:val="24"/>
        </w:rPr>
      </w:pPr>
      <w:r>
        <w:rPr>
          <w:sz w:val="24"/>
          <w:szCs w:val="24"/>
        </w:rPr>
        <w:t>Встановити сільському будинку культури с. Крупець, розташованого за адресою с. Крупець, вул. Б.Хмельницького, 98 такий режим роботи:</w:t>
      </w:r>
    </w:p>
    <w:p w:rsidR="007F21DC" w:rsidRDefault="007F21DC" w:rsidP="007F21DC">
      <w:pPr>
        <w:pStyle w:val="a4"/>
        <w:spacing w:after="120"/>
        <w:ind w:left="644"/>
        <w:jc w:val="both"/>
        <w:rPr>
          <w:sz w:val="24"/>
          <w:szCs w:val="24"/>
        </w:rPr>
      </w:pPr>
      <w:r>
        <w:rPr>
          <w:sz w:val="24"/>
          <w:szCs w:val="24"/>
        </w:rPr>
        <w:t>Середа - п</w:t>
      </w:r>
      <w:r>
        <w:rPr>
          <w:sz w:val="24"/>
          <w:szCs w:val="24"/>
          <w:lang w:val="ru-RU"/>
        </w:rPr>
        <w:t>’</w:t>
      </w:r>
      <w:r>
        <w:rPr>
          <w:sz w:val="24"/>
          <w:szCs w:val="24"/>
        </w:rPr>
        <w:t>ятниця : з 9</w:t>
      </w:r>
      <w:r>
        <w:rPr>
          <w:sz w:val="24"/>
          <w:szCs w:val="24"/>
          <w:vertAlign w:val="superscript"/>
        </w:rPr>
        <w:t>00</w:t>
      </w:r>
      <w:r>
        <w:rPr>
          <w:sz w:val="24"/>
          <w:szCs w:val="24"/>
        </w:rPr>
        <w:t xml:space="preserve"> до 19</w:t>
      </w:r>
      <w:r>
        <w:rPr>
          <w:sz w:val="24"/>
          <w:szCs w:val="24"/>
          <w:vertAlign w:val="superscript"/>
        </w:rPr>
        <w:t>00</w:t>
      </w:r>
      <w:r>
        <w:rPr>
          <w:sz w:val="24"/>
          <w:szCs w:val="24"/>
        </w:rPr>
        <w:t>год. Обідня перерва: з 13</w:t>
      </w:r>
      <w:r>
        <w:rPr>
          <w:sz w:val="24"/>
          <w:szCs w:val="24"/>
          <w:vertAlign w:val="superscript"/>
        </w:rPr>
        <w:t>00</w:t>
      </w:r>
      <w:r>
        <w:rPr>
          <w:sz w:val="24"/>
          <w:szCs w:val="24"/>
        </w:rPr>
        <w:t xml:space="preserve"> до 15</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Субота та святкові дні: з 10</w:t>
      </w:r>
      <w:r>
        <w:rPr>
          <w:sz w:val="24"/>
          <w:szCs w:val="24"/>
          <w:vertAlign w:val="superscript"/>
        </w:rPr>
        <w:t>00</w:t>
      </w:r>
      <w:r>
        <w:rPr>
          <w:sz w:val="24"/>
          <w:szCs w:val="24"/>
        </w:rPr>
        <w:t xml:space="preserve"> до 24</w:t>
      </w:r>
      <w:r>
        <w:rPr>
          <w:sz w:val="24"/>
          <w:szCs w:val="24"/>
          <w:vertAlign w:val="superscript"/>
        </w:rPr>
        <w:t>00</w:t>
      </w:r>
      <w:r>
        <w:rPr>
          <w:sz w:val="24"/>
          <w:szCs w:val="24"/>
        </w:rPr>
        <w:t>год. Обідня перерва: з 14</w:t>
      </w:r>
      <w:r>
        <w:rPr>
          <w:sz w:val="24"/>
          <w:szCs w:val="24"/>
          <w:vertAlign w:val="superscript"/>
        </w:rPr>
        <w:t>00</w:t>
      </w:r>
      <w:r>
        <w:rPr>
          <w:sz w:val="24"/>
          <w:szCs w:val="24"/>
        </w:rPr>
        <w:t xml:space="preserve"> до 20</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Неділя: з 10</w:t>
      </w:r>
      <w:r>
        <w:rPr>
          <w:sz w:val="24"/>
          <w:szCs w:val="24"/>
          <w:vertAlign w:val="superscript"/>
        </w:rPr>
        <w:t>00</w:t>
      </w:r>
      <w:r>
        <w:rPr>
          <w:sz w:val="24"/>
          <w:szCs w:val="24"/>
        </w:rPr>
        <w:t>до 22</w:t>
      </w:r>
      <w:r>
        <w:rPr>
          <w:sz w:val="24"/>
          <w:szCs w:val="24"/>
          <w:vertAlign w:val="superscript"/>
        </w:rPr>
        <w:t>00</w:t>
      </w:r>
      <w:r>
        <w:rPr>
          <w:sz w:val="24"/>
          <w:szCs w:val="24"/>
        </w:rPr>
        <w:t>год.Обідня перерва: з 14</w:t>
      </w:r>
      <w:r>
        <w:rPr>
          <w:sz w:val="24"/>
          <w:szCs w:val="24"/>
          <w:vertAlign w:val="superscript"/>
        </w:rPr>
        <w:t>00</w:t>
      </w:r>
      <w:r>
        <w:rPr>
          <w:sz w:val="24"/>
          <w:szCs w:val="24"/>
        </w:rPr>
        <w:t xml:space="preserve"> до 18</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Вихідний день: понеділок, вівторок.</w:t>
      </w:r>
    </w:p>
    <w:p w:rsidR="007F21DC" w:rsidRDefault="007F21DC" w:rsidP="007F21DC">
      <w:pPr>
        <w:pStyle w:val="a4"/>
        <w:numPr>
          <w:ilvl w:val="0"/>
          <w:numId w:val="25"/>
        </w:numPr>
        <w:spacing w:after="120" w:line="276" w:lineRule="auto"/>
        <w:jc w:val="both"/>
        <w:rPr>
          <w:sz w:val="24"/>
          <w:szCs w:val="24"/>
        </w:rPr>
      </w:pPr>
      <w:r>
        <w:rPr>
          <w:sz w:val="24"/>
          <w:szCs w:val="24"/>
        </w:rPr>
        <w:t>Встановити сільському клубу с. Полянь, розташованого за адресою с. Полянь, вул. Вишнева, 38 такий режим роботи:</w:t>
      </w:r>
    </w:p>
    <w:p w:rsidR="007F21DC" w:rsidRDefault="007F21DC" w:rsidP="007F21DC">
      <w:pPr>
        <w:pStyle w:val="a4"/>
        <w:spacing w:after="120"/>
        <w:ind w:left="644"/>
        <w:jc w:val="both"/>
        <w:rPr>
          <w:sz w:val="24"/>
          <w:szCs w:val="24"/>
        </w:rPr>
      </w:pPr>
      <w:r>
        <w:rPr>
          <w:sz w:val="24"/>
          <w:szCs w:val="24"/>
        </w:rPr>
        <w:t>Середа - п</w:t>
      </w:r>
      <w:r>
        <w:rPr>
          <w:sz w:val="24"/>
          <w:szCs w:val="24"/>
          <w:lang w:val="ru-RU"/>
        </w:rPr>
        <w:t>’</w:t>
      </w:r>
      <w:r>
        <w:rPr>
          <w:sz w:val="24"/>
          <w:szCs w:val="24"/>
        </w:rPr>
        <w:t>ятниця: з 9</w:t>
      </w:r>
      <w:r>
        <w:rPr>
          <w:sz w:val="24"/>
          <w:szCs w:val="24"/>
          <w:vertAlign w:val="superscript"/>
        </w:rPr>
        <w:t>00</w:t>
      </w:r>
      <w:r>
        <w:rPr>
          <w:sz w:val="24"/>
          <w:szCs w:val="24"/>
        </w:rPr>
        <w:t xml:space="preserve"> до 19</w:t>
      </w:r>
      <w:r>
        <w:rPr>
          <w:sz w:val="24"/>
          <w:szCs w:val="24"/>
          <w:vertAlign w:val="superscript"/>
        </w:rPr>
        <w:t>00</w:t>
      </w:r>
      <w:r>
        <w:rPr>
          <w:sz w:val="24"/>
          <w:szCs w:val="24"/>
        </w:rPr>
        <w:t>год. Обідня перерва: з 13</w:t>
      </w:r>
      <w:r>
        <w:rPr>
          <w:sz w:val="24"/>
          <w:szCs w:val="24"/>
          <w:vertAlign w:val="superscript"/>
        </w:rPr>
        <w:t>00</w:t>
      </w:r>
      <w:r>
        <w:rPr>
          <w:sz w:val="24"/>
          <w:szCs w:val="24"/>
        </w:rPr>
        <w:t xml:space="preserve"> до 15</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Субота та святкові дні: з 10</w:t>
      </w:r>
      <w:r>
        <w:rPr>
          <w:sz w:val="24"/>
          <w:szCs w:val="24"/>
          <w:vertAlign w:val="superscript"/>
        </w:rPr>
        <w:t>00</w:t>
      </w:r>
      <w:r>
        <w:rPr>
          <w:sz w:val="24"/>
          <w:szCs w:val="24"/>
        </w:rPr>
        <w:t xml:space="preserve"> до 24</w:t>
      </w:r>
      <w:r>
        <w:rPr>
          <w:sz w:val="24"/>
          <w:szCs w:val="24"/>
          <w:vertAlign w:val="superscript"/>
        </w:rPr>
        <w:t>00</w:t>
      </w:r>
      <w:r>
        <w:rPr>
          <w:sz w:val="24"/>
          <w:szCs w:val="24"/>
        </w:rPr>
        <w:t>год. Обідня перерва: з 14</w:t>
      </w:r>
      <w:r>
        <w:rPr>
          <w:sz w:val="24"/>
          <w:szCs w:val="24"/>
          <w:vertAlign w:val="superscript"/>
        </w:rPr>
        <w:t>00</w:t>
      </w:r>
      <w:r>
        <w:rPr>
          <w:sz w:val="24"/>
          <w:szCs w:val="24"/>
        </w:rPr>
        <w:t xml:space="preserve"> до 20</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Неділя: з 10</w:t>
      </w:r>
      <w:r>
        <w:rPr>
          <w:sz w:val="24"/>
          <w:szCs w:val="24"/>
          <w:vertAlign w:val="superscript"/>
        </w:rPr>
        <w:t>00</w:t>
      </w:r>
      <w:r>
        <w:rPr>
          <w:sz w:val="24"/>
          <w:szCs w:val="24"/>
        </w:rPr>
        <w:t>до 22</w:t>
      </w:r>
      <w:r>
        <w:rPr>
          <w:sz w:val="24"/>
          <w:szCs w:val="24"/>
          <w:vertAlign w:val="superscript"/>
        </w:rPr>
        <w:t>00</w:t>
      </w:r>
      <w:r>
        <w:rPr>
          <w:sz w:val="24"/>
          <w:szCs w:val="24"/>
        </w:rPr>
        <w:t>год.Обідня перерва: з 14</w:t>
      </w:r>
      <w:r>
        <w:rPr>
          <w:sz w:val="24"/>
          <w:szCs w:val="24"/>
          <w:vertAlign w:val="superscript"/>
        </w:rPr>
        <w:t>00</w:t>
      </w:r>
      <w:r>
        <w:rPr>
          <w:sz w:val="24"/>
          <w:szCs w:val="24"/>
        </w:rPr>
        <w:t xml:space="preserve"> до 18</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Вихідний день: понеділок, вівторок.</w:t>
      </w:r>
    </w:p>
    <w:p w:rsidR="007F21DC" w:rsidRDefault="007F21DC" w:rsidP="007F21DC">
      <w:pPr>
        <w:pStyle w:val="a4"/>
        <w:numPr>
          <w:ilvl w:val="0"/>
          <w:numId w:val="25"/>
        </w:numPr>
        <w:spacing w:after="120" w:line="276" w:lineRule="auto"/>
        <w:jc w:val="both"/>
        <w:rPr>
          <w:sz w:val="24"/>
          <w:szCs w:val="24"/>
        </w:rPr>
      </w:pPr>
      <w:r>
        <w:rPr>
          <w:sz w:val="24"/>
          <w:szCs w:val="24"/>
        </w:rPr>
        <w:t>Встановити сільському клубу с. Колом</w:t>
      </w:r>
      <w:r>
        <w:rPr>
          <w:sz w:val="24"/>
          <w:szCs w:val="24"/>
          <w:lang w:val="ru-RU"/>
        </w:rPr>
        <w:t>’</w:t>
      </w:r>
      <w:r>
        <w:rPr>
          <w:sz w:val="24"/>
          <w:szCs w:val="24"/>
        </w:rPr>
        <w:t>є, розташованого за адресою с. Колом</w:t>
      </w:r>
      <w:r>
        <w:rPr>
          <w:sz w:val="24"/>
          <w:szCs w:val="24"/>
          <w:lang w:val="ru-RU"/>
        </w:rPr>
        <w:t>’</w:t>
      </w:r>
      <w:r>
        <w:rPr>
          <w:sz w:val="24"/>
          <w:szCs w:val="24"/>
        </w:rPr>
        <w:t>є, вул. Шевченка, 7 такий режим роботи:</w:t>
      </w:r>
    </w:p>
    <w:p w:rsidR="007F21DC" w:rsidRDefault="007F21DC" w:rsidP="007F21DC">
      <w:pPr>
        <w:pStyle w:val="a4"/>
        <w:spacing w:after="120"/>
        <w:ind w:left="644"/>
        <w:jc w:val="both"/>
        <w:rPr>
          <w:sz w:val="24"/>
          <w:szCs w:val="24"/>
        </w:rPr>
      </w:pPr>
      <w:r>
        <w:rPr>
          <w:sz w:val="24"/>
          <w:szCs w:val="24"/>
        </w:rPr>
        <w:t>Середа, четвер,субота: з 9</w:t>
      </w:r>
      <w:r>
        <w:rPr>
          <w:sz w:val="24"/>
          <w:szCs w:val="24"/>
          <w:vertAlign w:val="superscript"/>
        </w:rPr>
        <w:t>00</w:t>
      </w:r>
      <w:r>
        <w:rPr>
          <w:sz w:val="24"/>
          <w:szCs w:val="24"/>
        </w:rPr>
        <w:t xml:space="preserve"> до 19</w:t>
      </w:r>
      <w:r>
        <w:rPr>
          <w:sz w:val="24"/>
          <w:szCs w:val="24"/>
          <w:vertAlign w:val="superscript"/>
        </w:rPr>
        <w:t>00</w:t>
      </w:r>
      <w:r>
        <w:rPr>
          <w:sz w:val="24"/>
          <w:szCs w:val="24"/>
        </w:rPr>
        <w:t>год. Обідня перерва: з 13</w:t>
      </w:r>
      <w:r>
        <w:rPr>
          <w:sz w:val="24"/>
          <w:szCs w:val="24"/>
          <w:vertAlign w:val="superscript"/>
        </w:rPr>
        <w:t>00</w:t>
      </w:r>
      <w:r>
        <w:rPr>
          <w:sz w:val="24"/>
          <w:szCs w:val="24"/>
        </w:rPr>
        <w:t xml:space="preserve"> до 15</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П</w:t>
      </w:r>
      <w:r>
        <w:rPr>
          <w:sz w:val="24"/>
          <w:szCs w:val="24"/>
          <w:lang w:val="ru-RU"/>
        </w:rPr>
        <w:t>’</w:t>
      </w:r>
      <w:r>
        <w:rPr>
          <w:sz w:val="24"/>
          <w:szCs w:val="24"/>
        </w:rPr>
        <w:t>ятниця та святкові дні: з 10</w:t>
      </w:r>
      <w:r>
        <w:rPr>
          <w:sz w:val="24"/>
          <w:szCs w:val="24"/>
          <w:vertAlign w:val="superscript"/>
        </w:rPr>
        <w:t>00</w:t>
      </w:r>
      <w:r>
        <w:rPr>
          <w:sz w:val="24"/>
          <w:szCs w:val="24"/>
        </w:rPr>
        <w:t xml:space="preserve"> до 24</w:t>
      </w:r>
      <w:r>
        <w:rPr>
          <w:sz w:val="24"/>
          <w:szCs w:val="24"/>
          <w:vertAlign w:val="superscript"/>
        </w:rPr>
        <w:t>00</w:t>
      </w:r>
      <w:r>
        <w:rPr>
          <w:sz w:val="24"/>
          <w:szCs w:val="24"/>
        </w:rPr>
        <w:t>год. Обідня перерва: з 14</w:t>
      </w:r>
      <w:r>
        <w:rPr>
          <w:sz w:val="24"/>
          <w:szCs w:val="24"/>
          <w:vertAlign w:val="superscript"/>
        </w:rPr>
        <w:t>00</w:t>
      </w:r>
      <w:r>
        <w:rPr>
          <w:sz w:val="24"/>
          <w:szCs w:val="24"/>
        </w:rPr>
        <w:t xml:space="preserve"> до 20</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Неділя: з 10</w:t>
      </w:r>
      <w:r>
        <w:rPr>
          <w:sz w:val="24"/>
          <w:szCs w:val="24"/>
          <w:vertAlign w:val="superscript"/>
        </w:rPr>
        <w:t>00</w:t>
      </w:r>
      <w:r>
        <w:rPr>
          <w:sz w:val="24"/>
          <w:szCs w:val="24"/>
        </w:rPr>
        <w:t>до 22</w:t>
      </w:r>
      <w:r>
        <w:rPr>
          <w:sz w:val="24"/>
          <w:szCs w:val="24"/>
          <w:vertAlign w:val="superscript"/>
        </w:rPr>
        <w:t>00</w:t>
      </w:r>
      <w:r>
        <w:rPr>
          <w:sz w:val="24"/>
          <w:szCs w:val="24"/>
        </w:rPr>
        <w:t>год.Обідня перерва: з 14</w:t>
      </w:r>
      <w:r>
        <w:rPr>
          <w:sz w:val="24"/>
          <w:szCs w:val="24"/>
          <w:vertAlign w:val="superscript"/>
        </w:rPr>
        <w:t>00</w:t>
      </w:r>
      <w:r>
        <w:rPr>
          <w:sz w:val="24"/>
          <w:szCs w:val="24"/>
        </w:rPr>
        <w:t xml:space="preserve"> до 18</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Вихідний день: понеділок, вівторок.</w:t>
      </w:r>
    </w:p>
    <w:p w:rsidR="007F21DC" w:rsidRDefault="007F21DC" w:rsidP="007F21DC">
      <w:pPr>
        <w:pStyle w:val="a4"/>
        <w:numPr>
          <w:ilvl w:val="0"/>
          <w:numId w:val="25"/>
        </w:numPr>
        <w:spacing w:after="120" w:line="276" w:lineRule="auto"/>
        <w:jc w:val="both"/>
        <w:rPr>
          <w:sz w:val="24"/>
          <w:szCs w:val="24"/>
        </w:rPr>
      </w:pPr>
      <w:r>
        <w:rPr>
          <w:sz w:val="24"/>
          <w:szCs w:val="24"/>
        </w:rPr>
        <w:t>Встановити сільському будинку культури с. Головлі, розташованого за адресою с. Головлі, вул. Шкільна, 47такий режим роботи:</w:t>
      </w:r>
    </w:p>
    <w:p w:rsidR="007F21DC" w:rsidRDefault="007F21DC" w:rsidP="007F21DC">
      <w:pPr>
        <w:pStyle w:val="a4"/>
        <w:spacing w:after="120"/>
        <w:ind w:left="644"/>
        <w:jc w:val="both"/>
        <w:rPr>
          <w:sz w:val="24"/>
          <w:szCs w:val="24"/>
        </w:rPr>
      </w:pPr>
      <w:r>
        <w:rPr>
          <w:sz w:val="24"/>
          <w:szCs w:val="24"/>
        </w:rPr>
        <w:t>Середа, четвер: з 9</w:t>
      </w:r>
      <w:r>
        <w:rPr>
          <w:sz w:val="24"/>
          <w:szCs w:val="24"/>
          <w:vertAlign w:val="superscript"/>
        </w:rPr>
        <w:t>00</w:t>
      </w:r>
      <w:r>
        <w:rPr>
          <w:sz w:val="24"/>
          <w:szCs w:val="24"/>
        </w:rPr>
        <w:t xml:space="preserve"> до 19</w:t>
      </w:r>
      <w:r>
        <w:rPr>
          <w:sz w:val="24"/>
          <w:szCs w:val="24"/>
          <w:vertAlign w:val="superscript"/>
        </w:rPr>
        <w:t>00</w:t>
      </w:r>
      <w:r>
        <w:rPr>
          <w:sz w:val="24"/>
          <w:szCs w:val="24"/>
        </w:rPr>
        <w:t>год. Обідня перерва: з 13</w:t>
      </w:r>
      <w:r>
        <w:rPr>
          <w:sz w:val="24"/>
          <w:szCs w:val="24"/>
          <w:vertAlign w:val="superscript"/>
        </w:rPr>
        <w:t>00</w:t>
      </w:r>
      <w:r>
        <w:rPr>
          <w:sz w:val="24"/>
          <w:szCs w:val="24"/>
        </w:rPr>
        <w:t xml:space="preserve"> до 15</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П</w:t>
      </w:r>
      <w:r>
        <w:rPr>
          <w:sz w:val="24"/>
          <w:szCs w:val="24"/>
          <w:lang w:val="ru-RU"/>
        </w:rPr>
        <w:t>’</w:t>
      </w:r>
      <w:r>
        <w:rPr>
          <w:sz w:val="24"/>
          <w:szCs w:val="24"/>
        </w:rPr>
        <w:t>ятниця, субота та святкові дні: з 10</w:t>
      </w:r>
      <w:r>
        <w:rPr>
          <w:sz w:val="24"/>
          <w:szCs w:val="24"/>
          <w:vertAlign w:val="superscript"/>
        </w:rPr>
        <w:t>00</w:t>
      </w:r>
      <w:r>
        <w:rPr>
          <w:sz w:val="24"/>
          <w:szCs w:val="24"/>
        </w:rPr>
        <w:t xml:space="preserve"> до 24</w:t>
      </w:r>
      <w:r>
        <w:rPr>
          <w:sz w:val="24"/>
          <w:szCs w:val="24"/>
          <w:vertAlign w:val="superscript"/>
        </w:rPr>
        <w:t>00</w:t>
      </w:r>
      <w:r>
        <w:rPr>
          <w:sz w:val="24"/>
          <w:szCs w:val="24"/>
        </w:rPr>
        <w:t>год. Обідня перерва: з 14</w:t>
      </w:r>
      <w:r>
        <w:rPr>
          <w:sz w:val="24"/>
          <w:szCs w:val="24"/>
          <w:vertAlign w:val="superscript"/>
        </w:rPr>
        <w:t>00</w:t>
      </w:r>
      <w:r>
        <w:rPr>
          <w:sz w:val="24"/>
          <w:szCs w:val="24"/>
        </w:rPr>
        <w:t xml:space="preserve"> до 20</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Неділя: з 10</w:t>
      </w:r>
      <w:r>
        <w:rPr>
          <w:sz w:val="24"/>
          <w:szCs w:val="24"/>
          <w:vertAlign w:val="superscript"/>
        </w:rPr>
        <w:t>00</w:t>
      </w:r>
      <w:r>
        <w:rPr>
          <w:sz w:val="24"/>
          <w:szCs w:val="24"/>
        </w:rPr>
        <w:t>до 22</w:t>
      </w:r>
      <w:r>
        <w:rPr>
          <w:sz w:val="24"/>
          <w:szCs w:val="24"/>
          <w:vertAlign w:val="superscript"/>
        </w:rPr>
        <w:t>00</w:t>
      </w:r>
      <w:r>
        <w:rPr>
          <w:sz w:val="24"/>
          <w:szCs w:val="24"/>
        </w:rPr>
        <w:t>год.Обідня перерва: з 14</w:t>
      </w:r>
      <w:r>
        <w:rPr>
          <w:sz w:val="24"/>
          <w:szCs w:val="24"/>
          <w:vertAlign w:val="superscript"/>
        </w:rPr>
        <w:t>00</w:t>
      </w:r>
      <w:r>
        <w:rPr>
          <w:sz w:val="24"/>
          <w:szCs w:val="24"/>
        </w:rPr>
        <w:t xml:space="preserve"> до 18</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Вихідний день: понеділок, вівторок.</w:t>
      </w:r>
    </w:p>
    <w:p w:rsidR="007F21DC" w:rsidRDefault="007F21DC" w:rsidP="007F21DC">
      <w:pPr>
        <w:pStyle w:val="a4"/>
        <w:numPr>
          <w:ilvl w:val="0"/>
          <w:numId w:val="25"/>
        </w:numPr>
        <w:spacing w:after="120" w:line="276" w:lineRule="auto"/>
        <w:jc w:val="both"/>
        <w:rPr>
          <w:sz w:val="24"/>
          <w:szCs w:val="24"/>
        </w:rPr>
      </w:pPr>
      <w:r>
        <w:rPr>
          <w:sz w:val="24"/>
          <w:szCs w:val="24"/>
        </w:rPr>
        <w:lastRenderedPageBreak/>
        <w:t>Встановити сільському клубу с. Лисиче, розташованого за адресою с. Лисиче, вул. Шкільна,5 такий режим роботи:</w:t>
      </w:r>
    </w:p>
    <w:p w:rsidR="007F21DC" w:rsidRDefault="007F21DC" w:rsidP="007F21DC">
      <w:pPr>
        <w:pStyle w:val="a4"/>
        <w:spacing w:after="120"/>
        <w:ind w:left="644"/>
        <w:jc w:val="both"/>
        <w:rPr>
          <w:sz w:val="24"/>
          <w:szCs w:val="24"/>
        </w:rPr>
      </w:pPr>
      <w:r>
        <w:rPr>
          <w:sz w:val="24"/>
          <w:szCs w:val="24"/>
        </w:rPr>
        <w:t>Середа-п</w:t>
      </w:r>
      <w:r>
        <w:rPr>
          <w:sz w:val="24"/>
          <w:szCs w:val="24"/>
          <w:lang w:val="ru-RU"/>
        </w:rPr>
        <w:t>’</w:t>
      </w:r>
      <w:r>
        <w:rPr>
          <w:sz w:val="24"/>
          <w:szCs w:val="24"/>
        </w:rPr>
        <w:t>ятниця: з 9</w:t>
      </w:r>
      <w:r>
        <w:rPr>
          <w:sz w:val="24"/>
          <w:szCs w:val="24"/>
          <w:vertAlign w:val="superscript"/>
        </w:rPr>
        <w:t>00</w:t>
      </w:r>
      <w:r>
        <w:rPr>
          <w:sz w:val="24"/>
          <w:szCs w:val="24"/>
        </w:rPr>
        <w:t xml:space="preserve"> до 19</w:t>
      </w:r>
      <w:r>
        <w:rPr>
          <w:sz w:val="24"/>
          <w:szCs w:val="24"/>
          <w:vertAlign w:val="superscript"/>
        </w:rPr>
        <w:t>00</w:t>
      </w:r>
      <w:r>
        <w:rPr>
          <w:sz w:val="24"/>
          <w:szCs w:val="24"/>
        </w:rPr>
        <w:t>год. Обідня перерва: з 13</w:t>
      </w:r>
      <w:r>
        <w:rPr>
          <w:sz w:val="24"/>
          <w:szCs w:val="24"/>
          <w:vertAlign w:val="superscript"/>
        </w:rPr>
        <w:t>00</w:t>
      </w:r>
      <w:r>
        <w:rPr>
          <w:sz w:val="24"/>
          <w:szCs w:val="24"/>
        </w:rPr>
        <w:t xml:space="preserve"> до 15</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Субота та святкові дні: з 10</w:t>
      </w:r>
      <w:r>
        <w:rPr>
          <w:sz w:val="24"/>
          <w:szCs w:val="24"/>
          <w:vertAlign w:val="superscript"/>
        </w:rPr>
        <w:t>00</w:t>
      </w:r>
      <w:r>
        <w:rPr>
          <w:sz w:val="24"/>
          <w:szCs w:val="24"/>
        </w:rPr>
        <w:t xml:space="preserve"> до 24</w:t>
      </w:r>
      <w:r>
        <w:rPr>
          <w:sz w:val="24"/>
          <w:szCs w:val="24"/>
          <w:vertAlign w:val="superscript"/>
        </w:rPr>
        <w:t>00</w:t>
      </w:r>
      <w:r>
        <w:rPr>
          <w:sz w:val="24"/>
          <w:szCs w:val="24"/>
        </w:rPr>
        <w:t>год. Обідня перерва: з 14</w:t>
      </w:r>
      <w:r>
        <w:rPr>
          <w:sz w:val="24"/>
          <w:szCs w:val="24"/>
          <w:vertAlign w:val="superscript"/>
        </w:rPr>
        <w:t>00</w:t>
      </w:r>
      <w:r>
        <w:rPr>
          <w:sz w:val="24"/>
          <w:szCs w:val="24"/>
        </w:rPr>
        <w:t xml:space="preserve"> до 20</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Неділя: з 10</w:t>
      </w:r>
      <w:r>
        <w:rPr>
          <w:sz w:val="24"/>
          <w:szCs w:val="24"/>
          <w:vertAlign w:val="superscript"/>
        </w:rPr>
        <w:t>00</w:t>
      </w:r>
      <w:r>
        <w:rPr>
          <w:sz w:val="24"/>
          <w:szCs w:val="24"/>
        </w:rPr>
        <w:t>до 22</w:t>
      </w:r>
      <w:r>
        <w:rPr>
          <w:sz w:val="24"/>
          <w:szCs w:val="24"/>
          <w:vertAlign w:val="superscript"/>
        </w:rPr>
        <w:t>00</w:t>
      </w:r>
      <w:r>
        <w:rPr>
          <w:sz w:val="24"/>
          <w:szCs w:val="24"/>
        </w:rPr>
        <w:t>год.Обідня перерва: з 14</w:t>
      </w:r>
      <w:r>
        <w:rPr>
          <w:sz w:val="24"/>
          <w:szCs w:val="24"/>
          <w:vertAlign w:val="superscript"/>
        </w:rPr>
        <w:t>00</w:t>
      </w:r>
      <w:r>
        <w:rPr>
          <w:sz w:val="24"/>
          <w:szCs w:val="24"/>
        </w:rPr>
        <w:t xml:space="preserve"> до 18</w:t>
      </w:r>
      <w:r>
        <w:rPr>
          <w:sz w:val="24"/>
          <w:szCs w:val="24"/>
          <w:vertAlign w:val="superscript"/>
        </w:rPr>
        <w:t>00</w:t>
      </w:r>
      <w:r>
        <w:rPr>
          <w:sz w:val="24"/>
          <w:szCs w:val="24"/>
        </w:rPr>
        <w:t>год</w:t>
      </w:r>
    </w:p>
    <w:p w:rsidR="007F21DC" w:rsidRDefault="007F21DC" w:rsidP="007F21DC">
      <w:pPr>
        <w:pStyle w:val="a4"/>
        <w:spacing w:after="120"/>
        <w:ind w:left="644"/>
        <w:jc w:val="both"/>
        <w:rPr>
          <w:sz w:val="24"/>
          <w:szCs w:val="24"/>
        </w:rPr>
      </w:pPr>
      <w:r>
        <w:rPr>
          <w:sz w:val="24"/>
          <w:szCs w:val="24"/>
        </w:rPr>
        <w:t>Вихідний день: понеділок, вівторок.</w:t>
      </w:r>
    </w:p>
    <w:p w:rsidR="007F21DC" w:rsidRDefault="007F21DC" w:rsidP="007F21DC">
      <w:pPr>
        <w:pStyle w:val="a4"/>
        <w:numPr>
          <w:ilvl w:val="0"/>
          <w:numId w:val="25"/>
        </w:numPr>
        <w:spacing w:line="276" w:lineRule="auto"/>
        <w:jc w:val="both"/>
        <w:rPr>
          <w:sz w:val="24"/>
          <w:szCs w:val="24"/>
        </w:rPr>
      </w:pPr>
      <w:r>
        <w:rPr>
          <w:sz w:val="24"/>
          <w:szCs w:val="24"/>
        </w:rPr>
        <w:t>Визнати таким, що втратило чинність рішення виконавчого комітету Крупецької сільської ради від 27 лютого 2019 року №12 «Про встановлення режиму роботи закладів культури сільської ради»</w:t>
      </w:r>
    </w:p>
    <w:p w:rsidR="007F21DC" w:rsidRDefault="007F21DC" w:rsidP="007F21DC">
      <w:pPr>
        <w:spacing w:after="0"/>
        <w:rPr>
          <w:rFonts w:ascii="Times New Roman" w:hAnsi="Times New Roman" w:cs="Times New Roman"/>
          <w:sz w:val="24"/>
          <w:szCs w:val="24"/>
        </w:rPr>
      </w:pPr>
      <w:r>
        <w:rPr>
          <w:rFonts w:ascii="Times New Roman" w:hAnsi="Times New Roman" w:cs="Times New Roman"/>
          <w:sz w:val="24"/>
          <w:szCs w:val="24"/>
        </w:rPr>
        <w:t xml:space="preserve">     7. Контроль за виконанням цього рішення покласти на заступника сільського голови з питань діяльності виконавчих органів сільської ради Ліпську Л.П.</w:t>
      </w:r>
      <w:r>
        <w:rPr>
          <w:rFonts w:ascii="Times New Roman" w:hAnsi="Times New Roman"/>
          <w:sz w:val="24"/>
          <w:szCs w:val="24"/>
        </w:rPr>
        <w:t xml:space="preserve"> та </w:t>
      </w:r>
      <w:r>
        <w:rPr>
          <w:rFonts w:ascii="Times New Roman" w:hAnsi="Times New Roman" w:cs="Times New Roman"/>
          <w:sz w:val="24"/>
          <w:szCs w:val="24"/>
        </w:rPr>
        <w:t xml:space="preserve"> начальника  відділу освіти , культури ,  молоді ,  спорту та соціального захисту населення  Ж.О.Зубову</w:t>
      </w:r>
    </w:p>
    <w:p w:rsidR="007F21DC" w:rsidRDefault="007F21DC" w:rsidP="007F21DC">
      <w:pPr>
        <w:pStyle w:val="HTML"/>
        <w:spacing w:line="276" w:lineRule="auto"/>
        <w:rPr>
          <w:rFonts w:ascii="Times New Roman" w:hAnsi="Times New Roman"/>
          <w:lang w:val="uk-UA"/>
        </w:rPr>
      </w:pPr>
    </w:p>
    <w:p w:rsidR="007F21DC" w:rsidRDefault="007F21DC" w:rsidP="007F21DC">
      <w:pPr>
        <w:pStyle w:val="HTML"/>
        <w:spacing w:line="276" w:lineRule="auto"/>
        <w:rPr>
          <w:rFonts w:ascii="Times New Roman" w:hAnsi="Times New Roman"/>
          <w:lang w:val="uk-UA"/>
        </w:rPr>
      </w:pPr>
    </w:p>
    <w:p w:rsidR="007F21DC" w:rsidRDefault="007F21DC" w:rsidP="007F21DC">
      <w:pPr>
        <w:pStyle w:val="HTML"/>
        <w:spacing w:line="276" w:lineRule="auto"/>
        <w:rPr>
          <w:rFonts w:ascii="Times New Roman" w:hAnsi="Times New Roman"/>
          <w:lang w:val="uk-UA"/>
        </w:rPr>
      </w:pPr>
    </w:p>
    <w:p w:rsidR="007F21DC" w:rsidRDefault="007F21DC" w:rsidP="007F21DC">
      <w:pPr>
        <w:pStyle w:val="HTML"/>
        <w:spacing w:line="276" w:lineRule="auto"/>
        <w:rPr>
          <w:rFonts w:ascii="Times New Roman" w:hAnsi="Times New Roman"/>
          <w:lang w:val="uk-UA"/>
        </w:rPr>
      </w:pPr>
    </w:p>
    <w:p w:rsidR="007F21DC" w:rsidRDefault="007F21DC" w:rsidP="007F21DC">
      <w:pPr>
        <w:pStyle w:val="HTML"/>
        <w:spacing w:line="276" w:lineRule="auto"/>
        <w:rPr>
          <w:rFonts w:ascii="Times New Roman" w:hAnsi="Times New Roman"/>
          <w:lang w:val="uk-UA"/>
        </w:rPr>
      </w:pPr>
    </w:p>
    <w:p w:rsidR="007F21DC" w:rsidRDefault="007F21DC" w:rsidP="007F21DC">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В.А.Михалюк</w:t>
      </w:r>
    </w:p>
    <w:p w:rsidR="007F21DC" w:rsidRDefault="007F21DC" w:rsidP="007F21DC">
      <w:pPr>
        <w:pStyle w:val="HTML"/>
        <w:spacing w:line="276" w:lineRule="auto"/>
        <w:rPr>
          <w:rFonts w:ascii="Times New Roman" w:hAnsi="Times New Roman"/>
          <w:lang w:val="uk-UA"/>
        </w:rPr>
      </w:pPr>
    </w:p>
    <w:p w:rsidR="007F21DC" w:rsidRDefault="007F21DC" w:rsidP="007F21DC">
      <w:pPr>
        <w:pStyle w:val="HTML"/>
        <w:rPr>
          <w:rFonts w:ascii="Times New Roman" w:hAnsi="Times New Roman"/>
          <w:lang w:val="uk-UA"/>
        </w:rPr>
      </w:pPr>
    </w:p>
    <w:p w:rsidR="007F21DC" w:rsidRDefault="007F21DC" w:rsidP="007F21DC">
      <w:pPr>
        <w:pStyle w:val="HTML"/>
        <w:rPr>
          <w:rFonts w:ascii="Times New Roman" w:hAnsi="Times New Roman"/>
          <w:lang w:val="uk-UA"/>
        </w:rPr>
      </w:pPr>
    </w:p>
    <w:p w:rsidR="007F21DC" w:rsidRDefault="007F21DC" w:rsidP="007F21DC">
      <w:pPr>
        <w:pStyle w:val="HTML"/>
        <w:rPr>
          <w:rFonts w:ascii="Times New Roman" w:hAnsi="Times New Roman"/>
          <w:lang w:val="uk-UA"/>
        </w:rPr>
      </w:pPr>
    </w:p>
    <w:sectPr w:rsidR="007F21DC" w:rsidSect="007F21D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9D7" w:rsidRDefault="00E419D7" w:rsidP="00B17F93">
      <w:pPr>
        <w:spacing w:after="0" w:line="240" w:lineRule="auto"/>
      </w:pPr>
      <w:r>
        <w:separator/>
      </w:r>
    </w:p>
  </w:endnote>
  <w:endnote w:type="continuationSeparator" w:id="0">
    <w:p w:rsidR="00E419D7" w:rsidRDefault="00E419D7"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419D7">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419D7">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419D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9D7" w:rsidRDefault="00E419D7" w:rsidP="00B17F93">
      <w:pPr>
        <w:spacing w:after="0" w:line="240" w:lineRule="auto"/>
      </w:pPr>
      <w:r>
        <w:separator/>
      </w:r>
    </w:p>
  </w:footnote>
  <w:footnote w:type="continuationSeparator" w:id="0">
    <w:p w:rsidR="00E419D7" w:rsidRDefault="00E419D7"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419D7">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419D7">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419D7">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6">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7">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8">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9">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10">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4">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5">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1">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F"/>
    <w:multiLevelType w:val="multilevel"/>
    <w:tmpl w:val="0000001F"/>
    <w:name w:val="WW8Num35"/>
    <w:lvl w:ilvl="0">
      <w:start w:val="1"/>
      <w:numFmt w:val="decimal"/>
      <w:lvlText w:val="%1."/>
      <w:lvlJc w:val="left"/>
      <w:pPr>
        <w:tabs>
          <w:tab w:val="num" w:pos="0"/>
        </w:tabs>
        <w:ind w:left="1070" w:hanging="360"/>
      </w:pPr>
      <w:rPr>
        <w:lang w:val="uk-UA"/>
      </w:rPr>
    </w:lvl>
    <w:lvl w:ilvl="1">
      <w:start w:val="1"/>
      <w:numFmt w:val="decimal"/>
      <w:lvlText w:val="%1.%2."/>
      <w:lvlJc w:val="left"/>
      <w:pPr>
        <w:tabs>
          <w:tab w:val="num" w:pos="0"/>
        </w:tabs>
        <w:ind w:left="1140" w:hanging="420"/>
      </w:pPr>
      <w:rPr>
        <w:lang w:val="uk-UA"/>
      </w:rPr>
    </w:lvl>
    <w:lvl w:ilvl="2">
      <w:start w:val="1"/>
      <w:numFmt w:val="decimal"/>
      <w:lvlText w:val="%1.%2.%3."/>
      <w:lvlJc w:val="left"/>
      <w:pPr>
        <w:tabs>
          <w:tab w:val="num" w:pos="0"/>
        </w:tabs>
        <w:ind w:left="1440" w:hanging="720"/>
      </w:pPr>
      <w:rPr>
        <w:lang w:val="uk-UA"/>
      </w:rPr>
    </w:lvl>
    <w:lvl w:ilvl="3">
      <w:start w:val="1"/>
      <w:numFmt w:val="decimal"/>
      <w:lvlText w:val="%1.%2.%3.%4."/>
      <w:lvlJc w:val="left"/>
      <w:pPr>
        <w:tabs>
          <w:tab w:val="num" w:pos="0"/>
        </w:tabs>
        <w:ind w:left="1440" w:hanging="720"/>
      </w:pPr>
      <w:rPr>
        <w:lang w:val="uk-UA"/>
      </w:rPr>
    </w:lvl>
    <w:lvl w:ilvl="4">
      <w:start w:val="1"/>
      <w:numFmt w:val="decimal"/>
      <w:lvlText w:val="%1.%2.%3.%4.%5."/>
      <w:lvlJc w:val="left"/>
      <w:pPr>
        <w:tabs>
          <w:tab w:val="num" w:pos="0"/>
        </w:tabs>
        <w:ind w:left="1800" w:hanging="1080"/>
      </w:pPr>
      <w:rPr>
        <w:lang w:val="uk-UA"/>
      </w:rPr>
    </w:lvl>
    <w:lvl w:ilvl="5">
      <w:start w:val="1"/>
      <w:numFmt w:val="decimal"/>
      <w:lvlText w:val="%1.%2.%3.%4.%5.%6."/>
      <w:lvlJc w:val="left"/>
      <w:pPr>
        <w:tabs>
          <w:tab w:val="num" w:pos="0"/>
        </w:tabs>
        <w:ind w:left="1800" w:hanging="1080"/>
      </w:pPr>
      <w:rPr>
        <w:lang w:val="uk-UA"/>
      </w:rPr>
    </w:lvl>
    <w:lvl w:ilvl="6">
      <w:start w:val="1"/>
      <w:numFmt w:val="decimal"/>
      <w:lvlText w:val="%1.%2.%3.%4.%5.%6.%7."/>
      <w:lvlJc w:val="left"/>
      <w:pPr>
        <w:tabs>
          <w:tab w:val="num" w:pos="0"/>
        </w:tabs>
        <w:ind w:left="2160" w:hanging="1440"/>
      </w:pPr>
      <w:rPr>
        <w:lang w:val="uk-UA"/>
      </w:rPr>
    </w:lvl>
    <w:lvl w:ilvl="7">
      <w:start w:val="1"/>
      <w:numFmt w:val="decimal"/>
      <w:lvlText w:val="%1.%2.%3.%4.%5.%6.%7.%8."/>
      <w:lvlJc w:val="left"/>
      <w:pPr>
        <w:tabs>
          <w:tab w:val="num" w:pos="0"/>
        </w:tabs>
        <w:ind w:left="2160" w:hanging="1440"/>
      </w:pPr>
      <w:rPr>
        <w:lang w:val="uk-UA"/>
      </w:rPr>
    </w:lvl>
    <w:lvl w:ilvl="8">
      <w:start w:val="1"/>
      <w:numFmt w:val="decimal"/>
      <w:lvlText w:val="%1.%2.%3.%4.%5.%6.%7.%8.%9."/>
      <w:lvlJc w:val="left"/>
      <w:pPr>
        <w:tabs>
          <w:tab w:val="num" w:pos="0"/>
        </w:tabs>
        <w:ind w:left="2520" w:hanging="1800"/>
      </w:pPr>
      <w:rPr>
        <w:lang w:val="uk-UA"/>
      </w:rPr>
    </w:lvl>
  </w:abstractNum>
  <w:abstractNum w:abstractNumId="28">
    <w:nsid w:val="004F117D"/>
    <w:multiLevelType w:val="hybridMultilevel"/>
    <w:tmpl w:val="334C5936"/>
    <w:lvl w:ilvl="0" w:tplc="B5120F2A">
      <w:numFmt w:val="bullet"/>
      <w:lvlText w:val="-"/>
      <w:lvlJc w:val="left"/>
      <w:pPr>
        <w:ind w:left="14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08722DF4"/>
    <w:multiLevelType w:val="hybridMultilevel"/>
    <w:tmpl w:val="02D886EE"/>
    <w:lvl w:ilvl="0" w:tplc="0FEC3E78">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0">
    <w:nsid w:val="0E1851E7"/>
    <w:multiLevelType w:val="hybridMultilevel"/>
    <w:tmpl w:val="03C6FF0E"/>
    <w:lvl w:ilvl="0" w:tplc="58BA7056">
      <w:start w:val="4"/>
      <w:numFmt w:val="bullet"/>
      <w:lvlText w:val="-"/>
      <w:lvlJc w:val="left"/>
      <w:pPr>
        <w:ind w:left="4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1">
    <w:nsid w:val="20115542"/>
    <w:multiLevelType w:val="hybridMultilevel"/>
    <w:tmpl w:val="E6280FC0"/>
    <w:lvl w:ilvl="0" w:tplc="04220003">
      <w:start w:val="1"/>
      <w:numFmt w:val="bullet"/>
      <w:lvlText w:val="o"/>
      <w:lvlJc w:val="left"/>
      <w:pPr>
        <w:tabs>
          <w:tab w:val="num" w:pos="1080"/>
        </w:tabs>
        <w:ind w:left="1080" w:hanging="360"/>
      </w:pPr>
      <w:rPr>
        <w:rFonts w:ascii="Courier New" w:hAnsi="Courier New" w:cs="Courier New" w:hint="default"/>
      </w:rPr>
    </w:lvl>
    <w:lvl w:ilvl="1" w:tplc="34FC0922">
      <w:numFmt w:val="bullet"/>
      <w:lvlText w:val="-"/>
      <w:lvlJc w:val="left"/>
      <w:pPr>
        <w:tabs>
          <w:tab w:val="num" w:pos="2520"/>
        </w:tabs>
        <w:ind w:left="2520" w:hanging="360"/>
      </w:pPr>
      <w:rPr>
        <w:rFonts w:ascii="Times New Roman" w:eastAsia="Times New Roman" w:hAnsi="Times New Roman" w:cs="Times New Roman" w:hint="default"/>
        <w:color w:val="auto"/>
      </w:rPr>
    </w:lvl>
    <w:lvl w:ilvl="2" w:tplc="04220007">
      <w:start w:val="1"/>
      <w:numFmt w:val="bullet"/>
      <w:lvlText w:val=""/>
      <w:lvlPicBulletId w:val="0"/>
      <w:lvlJc w:val="left"/>
      <w:pPr>
        <w:tabs>
          <w:tab w:val="num" w:pos="2520"/>
        </w:tabs>
        <w:ind w:left="2520" w:hanging="360"/>
      </w:pPr>
      <w:rPr>
        <w:rFonts w:ascii="Symbol" w:hAnsi="Symbol"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hint="default"/>
      </w:rPr>
    </w:lvl>
    <w:lvl w:ilvl="6" w:tplc="04220001">
      <w:start w:val="1"/>
      <w:numFmt w:val="bullet"/>
      <w:lvlText w:val=""/>
      <w:lvlJc w:val="left"/>
      <w:pPr>
        <w:tabs>
          <w:tab w:val="num" w:pos="5400"/>
        </w:tabs>
        <w:ind w:left="5400" w:hanging="360"/>
      </w:pPr>
      <w:rPr>
        <w:rFonts w:ascii="Symbol" w:hAnsi="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hint="default"/>
      </w:rPr>
    </w:lvl>
  </w:abstractNum>
  <w:abstractNum w:abstractNumId="32">
    <w:nsid w:val="25601346"/>
    <w:multiLevelType w:val="hybridMultilevel"/>
    <w:tmpl w:val="288E528E"/>
    <w:lvl w:ilvl="0" w:tplc="0C649C4A">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7">
    <w:nsid w:val="41482FC5"/>
    <w:multiLevelType w:val="hybridMultilevel"/>
    <w:tmpl w:val="2264B714"/>
    <w:lvl w:ilvl="0" w:tplc="2B3037C0">
      <w:start w:val="1"/>
      <w:numFmt w:val="decimal"/>
      <w:lvlText w:val="%1."/>
      <w:lvlJc w:val="left"/>
      <w:pPr>
        <w:ind w:left="1637" w:hanging="360"/>
      </w:pPr>
      <w:rPr>
        <w:rFonts w:ascii="Times New Roman" w:hAnsi="Times New Roman" w:cs="Times New Roman" w:hint="default"/>
        <w:color w:val="000000"/>
        <w:sz w:val="24"/>
        <w:szCs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4DAF65E7"/>
    <w:multiLevelType w:val="hybridMultilevel"/>
    <w:tmpl w:val="CE60CB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nsid w:val="55515204"/>
    <w:multiLevelType w:val="hybridMultilevel"/>
    <w:tmpl w:val="C7906E72"/>
    <w:lvl w:ilvl="0" w:tplc="622EF3AC">
      <w:numFmt w:val="bullet"/>
      <w:lvlText w:val="-"/>
      <w:lvlJc w:val="left"/>
      <w:pPr>
        <w:ind w:left="1080" w:hanging="360"/>
      </w:pPr>
      <w:rPr>
        <w:rFonts w:ascii="Times New Roman" w:eastAsia="Times New Roman" w:hAnsi="Times New Roman" w:cs="Times New Roman" w:hint="default"/>
        <w:color w:val="000000"/>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2">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3">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6">
    <w:nsid w:val="754F2BA8"/>
    <w:multiLevelType w:val="multilevel"/>
    <w:tmpl w:val="015ED542"/>
    <w:lvl w:ilvl="0">
      <w:start w:val="1"/>
      <w:numFmt w:val="decimal"/>
      <w:lvlText w:val="%1."/>
      <w:lvlJc w:val="left"/>
      <w:pPr>
        <w:ind w:left="644" w:hanging="360"/>
      </w:pPr>
      <w:rPr>
        <w:rFonts w:hint="default"/>
        <w:color w:val="000000" w:themeColor="text1"/>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7">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48">
    <w:nsid w:val="7A502A9D"/>
    <w:multiLevelType w:val="multilevel"/>
    <w:tmpl w:val="015ED542"/>
    <w:lvl w:ilvl="0">
      <w:start w:val="1"/>
      <w:numFmt w:val="decimal"/>
      <w:lvlText w:val="%1."/>
      <w:lvlJc w:val="left"/>
      <w:pPr>
        <w:ind w:left="644" w:hanging="360"/>
      </w:pPr>
      <w:rPr>
        <w:color w:val="000000" w:themeColor="text1"/>
      </w:rPr>
    </w:lvl>
    <w:lvl w:ilvl="1">
      <w:start w:val="1"/>
      <w:numFmt w:val="decimal"/>
      <w:isLgl/>
      <w:lvlText w:val="%1.%2"/>
      <w:lvlJc w:val="left"/>
      <w:pPr>
        <w:ind w:left="1004"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49">
    <w:nsid w:val="7FAE7F83"/>
    <w:multiLevelType w:val="hybridMultilevel"/>
    <w:tmpl w:val="C1D248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39"/>
  </w:num>
  <w:num w:numId="18">
    <w:abstractNumId w:val="47"/>
  </w:num>
  <w:num w:numId="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7C08D6"/>
    <w:rsid w:val="0001038E"/>
    <w:rsid w:val="00011E75"/>
    <w:rsid w:val="00013181"/>
    <w:rsid w:val="00013B65"/>
    <w:rsid w:val="00013D3F"/>
    <w:rsid w:val="00020637"/>
    <w:rsid w:val="00023796"/>
    <w:rsid w:val="0002450B"/>
    <w:rsid w:val="000253D2"/>
    <w:rsid w:val="00033F59"/>
    <w:rsid w:val="0004088B"/>
    <w:rsid w:val="00041368"/>
    <w:rsid w:val="0004158D"/>
    <w:rsid w:val="0004282C"/>
    <w:rsid w:val="000465F2"/>
    <w:rsid w:val="00054719"/>
    <w:rsid w:val="000623F4"/>
    <w:rsid w:val="00063FE9"/>
    <w:rsid w:val="00065609"/>
    <w:rsid w:val="000679D8"/>
    <w:rsid w:val="000704A5"/>
    <w:rsid w:val="00073E42"/>
    <w:rsid w:val="000754A2"/>
    <w:rsid w:val="000760AA"/>
    <w:rsid w:val="0008175C"/>
    <w:rsid w:val="00090D0C"/>
    <w:rsid w:val="00097C3A"/>
    <w:rsid w:val="000A5DFC"/>
    <w:rsid w:val="000A5E99"/>
    <w:rsid w:val="000B2297"/>
    <w:rsid w:val="000B24EB"/>
    <w:rsid w:val="000B3C33"/>
    <w:rsid w:val="000C06B0"/>
    <w:rsid w:val="000D0DCD"/>
    <w:rsid w:val="000D1FF9"/>
    <w:rsid w:val="000D395B"/>
    <w:rsid w:val="000D7580"/>
    <w:rsid w:val="000E32C3"/>
    <w:rsid w:val="000F2240"/>
    <w:rsid w:val="000F2A24"/>
    <w:rsid w:val="001144AA"/>
    <w:rsid w:val="001357B8"/>
    <w:rsid w:val="00136498"/>
    <w:rsid w:val="00146068"/>
    <w:rsid w:val="001468B8"/>
    <w:rsid w:val="00146CEE"/>
    <w:rsid w:val="00146D08"/>
    <w:rsid w:val="00151137"/>
    <w:rsid w:val="001548A0"/>
    <w:rsid w:val="00157CAD"/>
    <w:rsid w:val="00170C0C"/>
    <w:rsid w:val="00174E66"/>
    <w:rsid w:val="001752A9"/>
    <w:rsid w:val="00182B74"/>
    <w:rsid w:val="00196A4B"/>
    <w:rsid w:val="001A13C5"/>
    <w:rsid w:val="001A3278"/>
    <w:rsid w:val="001A34E6"/>
    <w:rsid w:val="001A6F49"/>
    <w:rsid w:val="001B372E"/>
    <w:rsid w:val="001C1954"/>
    <w:rsid w:val="001C5874"/>
    <w:rsid w:val="001D3D96"/>
    <w:rsid w:val="001E104C"/>
    <w:rsid w:val="001E11AA"/>
    <w:rsid w:val="001E1CB7"/>
    <w:rsid w:val="001E4CC7"/>
    <w:rsid w:val="001F6894"/>
    <w:rsid w:val="002031EC"/>
    <w:rsid w:val="00205D6B"/>
    <w:rsid w:val="00207702"/>
    <w:rsid w:val="00210C62"/>
    <w:rsid w:val="00216996"/>
    <w:rsid w:val="002215B4"/>
    <w:rsid w:val="0022238A"/>
    <w:rsid w:val="00223B2E"/>
    <w:rsid w:val="00224A2B"/>
    <w:rsid w:val="00224A8A"/>
    <w:rsid w:val="002425C2"/>
    <w:rsid w:val="002448B2"/>
    <w:rsid w:val="00246923"/>
    <w:rsid w:val="002471DB"/>
    <w:rsid w:val="00251CE2"/>
    <w:rsid w:val="00256174"/>
    <w:rsid w:val="002576F4"/>
    <w:rsid w:val="00260744"/>
    <w:rsid w:val="00275651"/>
    <w:rsid w:val="00283E1A"/>
    <w:rsid w:val="0028533E"/>
    <w:rsid w:val="00287612"/>
    <w:rsid w:val="00294618"/>
    <w:rsid w:val="002A0099"/>
    <w:rsid w:val="002B06E1"/>
    <w:rsid w:val="002B078F"/>
    <w:rsid w:val="002B5505"/>
    <w:rsid w:val="002B66C5"/>
    <w:rsid w:val="002C4BD1"/>
    <w:rsid w:val="002D2F55"/>
    <w:rsid w:val="002D4387"/>
    <w:rsid w:val="002F6263"/>
    <w:rsid w:val="003045C3"/>
    <w:rsid w:val="00310E41"/>
    <w:rsid w:val="00310EC5"/>
    <w:rsid w:val="003119C6"/>
    <w:rsid w:val="00321107"/>
    <w:rsid w:val="00321AC1"/>
    <w:rsid w:val="003309E3"/>
    <w:rsid w:val="00334422"/>
    <w:rsid w:val="00341822"/>
    <w:rsid w:val="0034707E"/>
    <w:rsid w:val="00353DE6"/>
    <w:rsid w:val="003606DD"/>
    <w:rsid w:val="00363A23"/>
    <w:rsid w:val="00373FE6"/>
    <w:rsid w:val="0038351C"/>
    <w:rsid w:val="00383BC8"/>
    <w:rsid w:val="00386D0A"/>
    <w:rsid w:val="00393089"/>
    <w:rsid w:val="00393E4C"/>
    <w:rsid w:val="00394EB1"/>
    <w:rsid w:val="003A23E9"/>
    <w:rsid w:val="003A5A7A"/>
    <w:rsid w:val="003A7357"/>
    <w:rsid w:val="003B2350"/>
    <w:rsid w:val="003B2579"/>
    <w:rsid w:val="003C1289"/>
    <w:rsid w:val="003C1B18"/>
    <w:rsid w:val="003C43A5"/>
    <w:rsid w:val="003D0A0A"/>
    <w:rsid w:val="003D367A"/>
    <w:rsid w:val="003D4313"/>
    <w:rsid w:val="003D4810"/>
    <w:rsid w:val="003E3C35"/>
    <w:rsid w:val="003F0561"/>
    <w:rsid w:val="003F0BFE"/>
    <w:rsid w:val="003F2C71"/>
    <w:rsid w:val="003F2EE1"/>
    <w:rsid w:val="003F3D46"/>
    <w:rsid w:val="003F7F58"/>
    <w:rsid w:val="00401B28"/>
    <w:rsid w:val="00401CAD"/>
    <w:rsid w:val="00406AED"/>
    <w:rsid w:val="00421713"/>
    <w:rsid w:val="004301EE"/>
    <w:rsid w:val="004317A4"/>
    <w:rsid w:val="004339DE"/>
    <w:rsid w:val="0043519A"/>
    <w:rsid w:val="00442731"/>
    <w:rsid w:val="00444E42"/>
    <w:rsid w:val="00454498"/>
    <w:rsid w:val="00466BF8"/>
    <w:rsid w:val="00480750"/>
    <w:rsid w:val="00491ECF"/>
    <w:rsid w:val="0049423B"/>
    <w:rsid w:val="004956F5"/>
    <w:rsid w:val="00495875"/>
    <w:rsid w:val="0049727F"/>
    <w:rsid w:val="004A13D2"/>
    <w:rsid w:val="004A2D16"/>
    <w:rsid w:val="004A61DC"/>
    <w:rsid w:val="004A6B2F"/>
    <w:rsid w:val="004B5FC6"/>
    <w:rsid w:val="004B676C"/>
    <w:rsid w:val="004B7C61"/>
    <w:rsid w:val="004C13CF"/>
    <w:rsid w:val="004C5A15"/>
    <w:rsid w:val="004F11D3"/>
    <w:rsid w:val="004F3155"/>
    <w:rsid w:val="004F6E2A"/>
    <w:rsid w:val="004F7B3B"/>
    <w:rsid w:val="005054B8"/>
    <w:rsid w:val="005056DF"/>
    <w:rsid w:val="00505827"/>
    <w:rsid w:val="00510CB2"/>
    <w:rsid w:val="0051298A"/>
    <w:rsid w:val="00512F62"/>
    <w:rsid w:val="005148DD"/>
    <w:rsid w:val="00516563"/>
    <w:rsid w:val="00521A95"/>
    <w:rsid w:val="005247BD"/>
    <w:rsid w:val="0052755D"/>
    <w:rsid w:val="005324EF"/>
    <w:rsid w:val="00533E4F"/>
    <w:rsid w:val="00537D96"/>
    <w:rsid w:val="00537E22"/>
    <w:rsid w:val="005618AD"/>
    <w:rsid w:val="005645A1"/>
    <w:rsid w:val="00570898"/>
    <w:rsid w:val="00570E24"/>
    <w:rsid w:val="005713C5"/>
    <w:rsid w:val="00581A20"/>
    <w:rsid w:val="00583C6D"/>
    <w:rsid w:val="005841BF"/>
    <w:rsid w:val="00594ACF"/>
    <w:rsid w:val="005B5DAC"/>
    <w:rsid w:val="005C2627"/>
    <w:rsid w:val="005C6072"/>
    <w:rsid w:val="005C6B79"/>
    <w:rsid w:val="005E13D6"/>
    <w:rsid w:val="005E428D"/>
    <w:rsid w:val="005E58AB"/>
    <w:rsid w:val="005E7126"/>
    <w:rsid w:val="005F0344"/>
    <w:rsid w:val="005F15D0"/>
    <w:rsid w:val="005F4C84"/>
    <w:rsid w:val="005F7F9E"/>
    <w:rsid w:val="0060528D"/>
    <w:rsid w:val="00612059"/>
    <w:rsid w:val="00615F61"/>
    <w:rsid w:val="00622635"/>
    <w:rsid w:val="00625453"/>
    <w:rsid w:val="00626C21"/>
    <w:rsid w:val="00627DAE"/>
    <w:rsid w:val="006419C9"/>
    <w:rsid w:val="006449D6"/>
    <w:rsid w:val="00644A82"/>
    <w:rsid w:val="00651DCA"/>
    <w:rsid w:val="00652490"/>
    <w:rsid w:val="006639D1"/>
    <w:rsid w:val="00670BC5"/>
    <w:rsid w:val="006732BC"/>
    <w:rsid w:val="006956A3"/>
    <w:rsid w:val="006A3A75"/>
    <w:rsid w:val="006B052E"/>
    <w:rsid w:val="006B346D"/>
    <w:rsid w:val="006B6487"/>
    <w:rsid w:val="006C2390"/>
    <w:rsid w:val="006C30D2"/>
    <w:rsid w:val="006C4EC3"/>
    <w:rsid w:val="006C591F"/>
    <w:rsid w:val="006C7E19"/>
    <w:rsid w:val="006D3BC3"/>
    <w:rsid w:val="006E023B"/>
    <w:rsid w:val="006E37F3"/>
    <w:rsid w:val="006E383C"/>
    <w:rsid w:val="006E3E86"/>
    <w:rsid w:val="006E6ABD"/>
    <w:rsid w:val="006F1FA2"/>
    <w:rsid w:val="00704016"/>
    <w:rsid w:val="0070527E"/>
    <w:rsid w:val="00711DA8"/>
    <w:rsid w:val="00714F6D"/>
    <w:rsid w:val="00725C30"/>
    <w:rsid w:val="007271DA"/>
    <w:rsid w:val="007320E9"/>
    <w:rsid w:val="007410C9"/>
    <w:rsid w:val="00744526"/>
    <w:rsid w:val="0074727E"/>
    <w:rsid w:val="007610F6"/>
    <w:rsid w:val="00773266"/>
    <w:rsid w:val="0078030B"/>
    <w:rsid w:val="00783C07"/>
    <w:rsid w:val="007864D0"/>
    <w:rsid w:val="00793419"/>
    <w:rsid w:val="0079557F"/>
    <w:rsid w:val="007A0922"/>
    <w:rsid w:val="007A703A"/>
    <w:rsid w:val="007B0307"/>
    <w:rsid w:val="007B21F3"/>
    <w:rsid w:val="007B4B66"/>
    <w:rsid w:val="007B6C32"/>
    <w:rsid w:val="007C03F6"/>
    <w:rsid w:val="007C08D6"/>
    <w:rsid w:val="007E1D73"/>
    <w:rsid w:val="007E3C4D"/>
    <w:rsid w:val="007F21DC"/>
    <w:rsid w:val="007F5A0C"/>
    <w:rsid w:val="00800649"/>
    <w:rsid w:val="00810FD7"/>
    <w:rsid w:val="00811821"/>
    <w:rsid w:val="00815985"/>
    <w:rsid w:val="00834715"/>
    <w:rsid w:val="00836D82"/>
    <w:rsid w:val="00840C34"/>
    <w:rsid w:val="00845B5A"/>
    <w:rsid w:val="00862BFD"/>
    <w:rsid w:val="0086543B"/>
    <w:rsid w:val="00866610"/>
    <w:rsid w:val="008947F0"/>
    <w:rsid w:val="008A37A2"/>
    <w:rsid w:val="008B1D0E"/>
    <w:rsid w:val="008B660D"/>
    <w:rsid w:val="008B6C15"/>
    <w:rsid w:val="008B71B9"/>
    <w:rsid w:val="008B71D6"/>
    <w:rsid w:val="008C0C7C"/>
    <w:rsid w:val="008C2D63"/>
    <w:rsid w:val="008C500F"/>
    <w:rsid w:val="008C5FD6"/>
    <w:rsid w:val="008E15A6"/>
    <w:rsid w:val="008E6611"/>
    <w:rsid w:val="008F2036"/>
    <w:rsid w:val="008F43A7"/>
    <w:rsid w:val="00900B36"/>
    <w:rsid w:val="00902F7B"/>
    <w:rsid w:val="00904203"/>
    <w:rsid w:val="00914EC2"/>
    <w:rsid w:val="009178BF"/>
    <w:rsid w:val="0093624A"/>
    <w:rsid w:val="00936C40"/>
    <w:rsid w:val="00940FA1"/>
    <w:rsid w:val="00950801"/>
    <w:rsid w:val="00951EC1"/>
    <w:rsid w:val="00956AC5"/>
    <w:rsid w:val="009625E5"/>
    <w:rsid w:val="0096416E"/>
    <w:rsid w:val="00965A8C"/>
    <w:rsid w:val="009721F1"/>
    <w:rsid w:val="00973837"/>
    <w:rsid w:val="0097777F"/>
    <w:rsid w:val="00983BDE"/>
    <w:rsid w:val="00993189"/>
    <w:rsid w:val="00996FC0"/>
    <w:rsid w:val="009A2DEE"/>
    <w:rsid w:val="009A5AD3"/>
    <w:rsid w:val="009A60A4"/>
    <w:rsid w:val="009A69FB"/>
    <w:rsid w:val="009B2BAF"/>
    <w:rsid w:val="009D2825"/>
    <w:rsid w:val="009D560E"/>
    <w:rsid w:val="009F2135"/>
    <w:rsid w:val="00A0178F"/>
    <w:rsid w:val="00A0627B"/>
    <w:rsid w:val="00A07340"/>
    <w:rsid w:val="00A11C9D"/>
    <w:rsid w:val="00A21F25"/>
    <w:rsid w:val="00A26E8C"/>
    <w:rsid w:val="00A279A9"/>
    <w:rsid w:val="00A32F00"/>
    <w:rsid w:val="00A37824"/>
    <w:rsid w:val="00A46644"/>
    <w:rsid w:val="00A473FB"/>
    <w:rsid w:val="00A512F0"/>
    <w:rsid w:val="00A52192"/>
    <w:rsid w:val="00A57893"/>
    <w:rsid w:val="00A630F7"/>
    <w:rsid w:val="00A663BC"/>
    <w:rsid w:val="00A71D78"/>
    <w:rsid w:val="00A736A2"/>
    <w:rsid w:val="00A754D0"/>
    <w:rsid w:val="00A77A4F"/>
    <w:rsid w:val="00A80157"/>
    <w:rsid w:val="00A8721D"/>
    <w:rsid w:val="00A87CFC"/>
    <w:rsid w:val="00A9290C"/>
    <w:rsid w:val="00A92F98"/>
    <w:rsid w:val="00A94879"/>
    <w:rsid w:val="00A94E09"/>
    <w:rsid w:val="00A97B49"/>
    <w:rsid w:val="00AA0D0A"/>
    <w:rsid w:val="00AA4429"/>
    <w:rsid w:val="00AA5EF2"/>
    <w:rsid w:val="00AA6952"/>
    <w:rsid w:val="00AB06AE"/>
    <w:rsid w:val="00AC51DB"/>
    <w:rsid w:val="00AC746D"/>
    <w:rsid w:val="00AC7A00"/>
    <w:rsid w:val="00AD38D5"/>
    <w:rsid w:val="00AD3C87"/>
    <w:rsid w:val="00AD3EAF"/>
    <w:rsid w:val="00AE293D"/>
    <w:rsid w:val="00AE3311"/>
    <w:rsid w:val="00AF3D43"/>
    <w:rsid w:val="00AF4827"/>
    <w:rsid w:val="00AF5D22"/>
    <w:rsid w:val="00B01677"/>
    <w:rsid w:val="00B10D2B"/>
    <w:rsid w:val="00B121CC"/>
    <w:rsid w:val="00B1240A"/>
    <w:rsid w:val="00B17F93"/>
    <w:rsid w:val="00B25885"/>
    <w:rsid w:val="00B42958"/>
    <w:rsid w:val="00B43AB9"/>
    <w:rsid w:val="00B44B63"/>
    <w:rsid w:val="00B456D3"/>
    <w:rsid w:val="00B61035"/>
    <w:rsid w:val="00B6316E"/>
    <w:rsid w:val="00B641B5"/>
    <w:rsid w:val="00B71189"/>
    <w:rsid w:val="00B80464"/>
    <w:rsid w:val="00B83C6C"/>
    <w:rsid w:val="00B84119"/>
    <w:rsid w:val="00B914C2"/>
    <w:rsid w:val="00B9340A"/>
    <w:rsid w:val="00B93EE7"/>
    <w:rsid w:val="00B9787B"/>
    <w:rsid w:val="00BA46F7"/>
    <w:rsid w:val="00BB3D58"/>
    <w:rsid w:val="00BB4E0C"/>
    <w:rsid w:val="00BB598C"/>
    <w:rsid w:val="00BB5BDA"/>
    <w:rsid w:val="00BE10B0"/>
    <w:rsid w:val="00BE3A11"/>
    <w:rsid w:val="00BE4B12"/>
    <w:rsid w:val="00BE6E7E"/>
    <w:rsid w:val="00BF0237"/>
    <w:rsid w:val="00BF08DB"/>
    <w:rsid w:val="00BF3FE1"/>
    <w:rsid w:val="00C00123"/>
    <w:rsid w:val="00C04061"/>
    <w:rsid w:val="00C21388"/>
    <w:rsid w:val="00C312B7"/>
    <w:rsid w:val="00C3145F"/>
    <w:rsid w:val="00C451D2"/>
    <w:rsid w:val="00C459E7"/>
    <w:rsid w:val="00C51630"/>
    <w:rsid w:val="00C57417"/>
    <w:rsid w:val="00C63167"/>
    <w:rsid w:val="00C63F15"/>
    <w:rsid w:val="00C63F64"/>
    <w:rsid w:val="00C702AC"/>
    <w:rsid w:val="00C70ADA"/>
    <w:rsid w:val="00C73393"/>
    <w:rsid w:val="00C77217"/>
    <w:rsid w:val="00C91792"/>
    <w:rsid w:val="00C94CA8"/>
    <w:rsid w:val="00C95A12"/>
    <w:rsid w:val="00C96D3B"/>
    <w:rsid w:val="00CA124B"/>
    <w:rsid w:val="00CA723A"/>
    <w:rsid w:val="00CB1375"/>
    <w:rsid w:val="00CB27D2"/>
    <w:rsid w:val="00CB6B52"/>
    <w:rsid w:val="00CC3395"/>
    <w:rsid w:val="00CC69B7"/>
    <w:rsid w:val="00CD7702"/>
    <w:rsid w:val="00CF1C16"/>
    <w:rsid w:val="00CF693C"/>
    <w:rsid w:val="00D00C1D"/>
    <w:rsid w:val="00D04E0A"/>
    <w:rsid w:val="00D1529F"/>
    <w:rsid w:val="00D23834"/>
    <w:rsid w:val="00D33C32"/>
    <w:rsid w:val="00D372EE"/>
    <w:rsid w:val="00D37E5C"/>
    <w:rsid w:val="00D41D2D"/>
    <w:rsid w:val="00D43C1B"/>
    <w:rsid w:val="00D52A7E"/>
    <w:rsid w:val="00D621DF"/>
    <w:rsid w:val="00D6315E"/>
    <w:rsid w:val="00D71C8A"/>
    <w:rsid w:val="00D87DB5"/>
    <w:rsid w:val="00D900D7"/>
    <w:rsid w:val="00D907AA"/>
    <w:rsid w:val="00D97187"/>
    <w:rsid w:val="00DA33B8"/>
    <w:rsid w:val="00DB36C7"/>
    <w:rsid w:val="00DB4B41"/>
    <w:rsid w:val="00DC01C5"/>
    <w:rsid w:val="00DC633A"/>
    <w:rsid w:val="00DD5E57"/>
    <w:rsid w:val="00DD7DE4"/>
    <w:rsid w:val="00DE011A"/>
    <w:rsid w:val="00DF09BB"/>
    <w:rsid w:val="00DF7DF6"/>
    <w:rsid w:val="00E00609"/>
    <w:rsid w:val="00E009F8"/>
    <w:rsid w:val="00E061D4"/>
    <w:rsid w:val="00E10D20"/>
    <w:rsid w:val="00E227E9"/>
    <w:rsid w:val="00E24A0D"/>
    <w:rsid w:val="00E25827"/>
    <w:rsid w:val="00E27EB5"/>
    <w:rsid w:val="00E337F3"/>
    <w:rsid w:val="00E40876"/>
    <w:rsid w:val="00E419D7"/>
    <w:rsid w:val="00E46A20"/>
    <w:rsid w:val="00E61472"/>
    <w:rsid w:val="00E66AEC"/>
    <w:rsid w:val="00E66CBC"/>
    <w:rsid w:val="00E67716"/>
    <w:rsid w:val="00E7225C"/>
    <w:rsid w:val="00E737A2"/>
    <w:rsid w:val="00E74FCB"/>
    <w:rsid w:val="00E75886"/>
    <w:rsid w:val="00E8518A"/>
    <w:rsid w:val="00E86E51"/>
    <w:rsid w:val="00E95BB4"/>
    <w:rsid w:val="00EA0912"/>
    <w:rsid w:val="00EA1497"/>
    <w:rsid w:val="00EA5D50"/>
    <w:rsid w:val="00EB3A61"/>
    <w:rsid w:val="00EB4C29"/>
    <w:rsid w:val="00EC78AF"/>
    <w:rsid w:val="00ED0A61"/>
    <w:rsid w:val="00ED1771"/>
    <w:rsid w:val="00ED4386"/>
    <w:rsid w:val="00EE40F7"/>
    <w:rsid w:val="00EF08B3"/>
    <w:rsid w:val="00EF4528"/>
    <w:rsid w:val="00EF569B"/>
    <w:rsid w:val="00F00A1D"/>
    <w:rsid w:val="00F03BE6"/>
    <w:rsid w:val="00F07A36"/>
    <w:rsid w:val="00F15778"/>
    <w:rsid w:val="00F177D0"/>
    <w:rsid w:val="00F230AE"/>
    <w:rsid w:val="00F27261"/>
    <w:rsid w:val="00F31F4A"/>
    <w:rsid w:val="00F33A91"/>
    <w:rsid w:val="00F43984"/>
    <w:rsid w:val="00F46E76"/>
    <w:rsid w:val="00F5281D"/>
    <w:rsid w:val="00F633E7"/>
    <w:rsid w:val="00F70704"/>
    <w:rsid w:val="00F70D3E"/>
    <w:rsid w:val="00F75829"/>
    <w:rsid w:val="00F81B41"/>
    <w:rsid w:val="00F92363"/>
    <w:rsid w:val="00FA6CEB"/>
    <w:rsid w:val="00FB59E1"/>
    <w:rsid w:val="00FC1864"/>
    <w:rsid w:val="00FC63A6"/>
    <w:rsid w:val="00FD7AA9"/>
    <w:rsid w:val="00FE09AD"/>
    <w:rsid w:val="00FE11FE"/>
    <w:rsid w:val="00FE73BA"/>
    <w:rsid w:val="00FF0E70"/>
    <w:rsid w:val="00FF0F39"/>
    <w:rsid w:val="00FF3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qFormat/>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uiPriority w:val="20"/>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e">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f">
    <w:name w:val="Абзац списку1"/>
    <w:basedOn w:val="a"/>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7">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0">
    <w:name w:val="Обычный1"/>
    <w:uiPriority w:val="99"/>
    <w:rsid w:val="00510CB2"/>
    <w:pPr>
      <w:spacing w:after="0"/>
    </w:pPr>
    <w:rPr>
      <w:rFonts w:ascii="Arial" w:eastAsia="Times New Roman" w:hAnsi="Arial" w:cs="Arial"/>
      <w:color w:val="000000"/>
      <w:lang w:val="ru-RU" w:eastAsia="ru-RU"/>
    </w:rPr>
  </w:style>
  <w:style w:type="paragraph" w:customStyle="1" w:styleId="2b">
    <w:name w:val="Абзац списка2"/>
    <w:basedOn w:val="a"/>
    <w:uiPriority w:val="99"/>
    <w:qFormat/>
    <w:rsid w:val="00A9290C"/>
    <w:pPr>
      <w:ind w:left="720"/>
      <w:contextualSpacing/>
    </w:pPr>
    <w:rPr>
      <w:rFonts w:ascii="Calibri" w:eastAsia="Calibri" w:hAnsi="Calibri" w:cs="Times New Roman"/>
      <w:lang w:val="ru-RU" w:eastAsia="ru-RU"/>
    </w:rPr>
  </w:style>
  <w:style w:type="paragraph" w:customStyle="1" w:styleId="1f1">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Body Text Indent"/>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8">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99"/>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9">
    <w:name w:val="Основной текст 3 Знак"/>
    <w:basedOn w:val="a0"/>
    <w:link w:val="3a"/>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lang w:eastAsia="ru-RU"/>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lang w:val="ru-RU" w:eastAsia="ru-RU"/>
    </w:rPr>
  </w:style>
  <w:style w:type="paragraph" w:customStyle="1" w:styleId="1f3">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4">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lang w:eastAsia="ru-RU"/>
    </w:rPr>
  </w:style>
  <w:style w:type="paragraph" w:customStyle="1" w:styleId="1f5">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b">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a">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b">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lang w:eastAsia="ru-RU"/>
    </w:rPr>
  </w:style>
  <w:style w:type="character" w:customStyle="1" w:styleId="1fc">
    <w:name w:val="Текст сноски Знак1"/>
    <w:basedOn w:val="a0"/>
    <w:semiHidden/>
    <w:rsid w:val="00A77A4F"/>
    <w:rPr>
      <w:sz w:val="20"/>
      <w:szCs w:val="20"/>
    </w:rPr>
  </w:style>
  <w:style w:type="character" w:customStyle="1" w:styleId="1fd">
    <w:name w:val="Верхний колонтитул Знак1"/>
    <w:basedOn w:val="a0"/>
    <w:semiHidden/>
    <w:rsid w:val="00A77A4F"/>
  </w:style>
  <w:style w:type="character" w:customStyle="1" w:styleId="1fe">
    <w:name w:val="Нижний колонтитул Знак1"/>
    <w:basedOn w:val="a0"/>
    <w:semiHidden/>
    <w:rsid w:val="00A77A4F"/>
  </w:style>
  <w:style w:type="paragraph" w:styleId="afff0">
    <w:name w:val="endnote text"/>
    <w:basedOn w:val="a"/>
    <w:link w:val="afff"/>
    <w:semiHidden/>
    <w:unhideWhenUsed/>
    <w:rsid w:val="00A77A4F"/>
    <w:pPr>
      <w:spacing w:after="0" w:line="240" w:lineRule="auto"/>
    </w:pPr>
    <w:rPr>
      <w:lang w:eastAsia="ru-RU"/>
    </w:rPr>
  </w:style>
  <w:style w:type="character" w:customStyle="1" w:styleId="1ff">
    <w:name w:val="Текст концевой сноски Знак1"/>
    <w:basedOn w:val="a0"/>
    <w:semiHidden/>
    <w:rsid w:val="00A77A4F"/>
    <w:rPr>
      <w:sz w:val="20"/>
      <w:szCs w:val="20"/>
    </w:rPr>
  </w:style>
  <w:style w:type="character" w:customStyle="1" w:styleId="1ff0">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a">
    <w:name w:val="Body Text 3"/>
    <w:basedOn w:val="a"/>
    <w:link w:val="39"/>
    <w:semiHidden/>
    <w:unhideWhenUsed/>
    <w:rsid w:val="00A77A4F"/>
    <w:pPr>
      <w:spacing w:after="120"/>
    </w:pPr>
    <w:rPr>
      <w:sz w:val="16"/>
      <w:szCs w:val="16"/>
    </w:rPr>
  </w:style>
  <w:style w:type="character" w:customStyle="1" w:styleId="311">
    <w:name w:val="Основной текст 3 Знак1"/>
    <w:basedOn w:val="a0"/>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lang w:val="ru-RU" w:eastAsia="ru-RU"/>
    </w:rPr>
  </w:style>
  <w:style w:type="character" w:customStyle="1" w:styleId="1ff1">
    <w:name w:val="Схема документа Знак1"/>
    <w:basedOn w:val="a0"/>
    <w:semiHidden/>
    <w:rsid w:val="00A77A4F"/>
    <w:rPr>
      <w:rFonts w:ascii="Tahoma" w:hAnsi="Tahoma" w:cs="Tahoma"/>
      <w:sz w:val="16"/>
      <w:szCs w:val="16"/>
    </w:rPr>
  </w:style>
  <w:style w:type="character" w:customStyle="1" w:styleId="1ff2">
    <w:name w:val="Текст Знак1"/>
    <w:basedOn w:val="a0"/>
    <w:semiHidden/>
    <w:rsid w:val="00A77A4F"/>
    <w:rPr>
      <w:rFonts w:ascii="Consolas" w:hAnsi="Consolas" w:cs="Consolas"/>
      <w:sz w:val="21"/>
      <w:szCs w:val="21"/>
    </w:rPr>
  </w:style>
  <w:style w:type="character" w:customStyle="1" w:styleId="1ff3">
    <w:name w:val="Текст выноски Знак1"/>
    <w:basedOn w:val="a0"/>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 w:type="paragraph" w:customStyle="1" w:styleId="3c">
    <w:name w:val="Абзац списка3"/>
    <w:basedOn w:val="a"/>
    <w:uiPriority w:val="99"/>
    <w:qFormat/>
    <w:rsid w:val="00223B2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48">
    <w:name w:val="rvts48"/>
    <w:rsid w:val="00223B2E"/>
  </w:style>
  <w:style w:type="character" w:customStyle="1" w:styleId="affff1">
    <w:name w:val="без абзаца Знак"/>
    <w:link w:val="affff2"/>
    <w:locked/>
    <w:rsid w:val="00D907AA"/>
    <w:rPr>
      <w:sz w:val="28"/>
    </w:rPr>
  </w:style>
  <w:style w:type="paragraph" w:customStyle="1" w:styleId="affff2">
    <w:name w:val="без абзаца"/>
    <w:basedOn w:val="a"/>
    <w:link w:val="affff1"/>
    <w:rsid w:val="00D907AA"/>
    <w:pPr>
      <w:overflowPunct w:val="0"/>
      <w:autoSpaceDE w:val="0"/>
      <w:autoSpaceDN w:val="0"/>
      <w:adjustRightInd w:val="0"/>
      <w:spacing w:after="0" w:line="240" w:lineRule="auto"/>
      <w:jc w:val="center"/>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49112234">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62672400">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08142615">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7570950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19656343">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214646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023593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26525343">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1998344589">
      <w:bodyDiv w:val="1"/>
      <w:marLeft w:val="0"/>
      <w:marRight w:val="0"/>
      <w:marTop w:val="0"/>
      <w:marBottom w:val="0"/>
      <w:divBdr>
        <w:top w:val="none" w:sz="0" w:space="0" w:color="auto"/>
        <w:left w:val="none" w:sz="0" w:space="0" w:color="auto"/>
        <w:bottom w:val="none" w:sz="0" w:space="0" w:color="auto"/>
        <w:right w:val="none" w:sz="0" w:space="0" w:color="auto"/>
      </w:divBdr>
    </w:div>
    <w:div w:id="2004239697">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KRUPSR</cp:lastModifiedBy>
  <cp:revision>4</cp:revision>
  <cp:lastPrinted>2019-12-23T14:29:00Z</cp:lastPrinted>
  <dcterms:created xsi:type="dcterms:W3CDTF">2020-01-17T06:08:00Z</dcterms:created>
  <dcterms:modified xsi:type="dcterms:W3CDTF">2020-01-17T07:10:00Z</dcterms:modified>
</cp:coreProperties>
</file>