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815" w:rsidRDefault="00137815" w:rsidP="00137815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37815" w:rsidRPr="007701E3" w:rsidRDefault="009C3084" w:rsidP="00137815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C3084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709" style="position:absolute;margin-left:215.85pt;margin-top:5.9pt;width:34pt;height:48.2pt;z-index:251671040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710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37815" w:rsidRDefault="00137815" w:rsidP="0013781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711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37815" w:rsidRDefault="00137815" w:rsidP="0013781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712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37815" w:rsidRDefault="00137815" w:rsidP="0013781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713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37815" w:rsidRDefault="00137815" w:rsidP="0013781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714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37815" w:rsidRDefault="00137815" w:rsidP="0013781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715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37815" w:rsidRDefault="00137815" w:rsidP="0013781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716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37815" w:rsidRDefault="00137815" w:rsidP="0013781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717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37815" w:rsidRDefault="00137815" w:rsidP="0013781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71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37815" w:rsidRDefault="00137815" w:rsidP="0013781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719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37815" w:rsidRDefault="00137815" w:rsidP="0013781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720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37815" w:rsidRDefault="00137815" w:rsidP="0013781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721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37815" w:rsidRDefault="00137815" w:rsidP="0013781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722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37815" w:rsidRDefault="00137815" w:rsidP="0013781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723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37815" w:rsidRDefault="00137815" w:rsidP="0013781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724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37815" w:rsidRDefault="00137815" w:rsidP="0013781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725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37815" w:rsidRDefault="00137815" w:rsidP="0013781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726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37815" w:rsidRDefault="00137815" w:rsidP="0013781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727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37815" w:rsidRDefault="00137815" w:rsidP="0013781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72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37815" w:rsidRDefault="00137815" w:rsidP="0013781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729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37815" w:rsidRDefault="00137815" w:rsidP="0013781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730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137815" w:rsidRDefault="00137815" w:rsidP="0013781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731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37815" w:rsidRDefault="00137815" w:rsidP="0013781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732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37815" w:rsidRDefault="00137815" w:rsidP="0013781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733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37815" w:rsidRDefault="00137815" w:rsidP="0013781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734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37815" w:rsidRDefault="00137815" w:rsidP="0013781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735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37815" w:rsidRDefault="00137815" w:rsidP="0013781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736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37815" w:rsidRDefault="00137815" w:rsidP="0013781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737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137815" w:rsidRDefault="00137815" w:rsidP="0013781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738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37815" w:rsidRDefault="00137815" w:rsidP="0013781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739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37815" w:rsidRDefault="00137815" w:rsidP="0013781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137815" w:rsidRPr="007701E3" w:rsidRDefault="00137815" w:rsidP="0013781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37815" w:rsidRPr="007701E3" w:rsidRDefault="00137815" w:rsidP="0013781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37815" w:rsidRDefault="00137815" w:rsidP="0013781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37815" w:rsidRPr="007701E3" w:rsidRDefault="00137815" w:rsidP="0013781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37815" w:rsidRPr="007701E3" w:rsidRDefault="00137815" w:rsidP="0013781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137815" w:rsidRPr="007701E3" w:rsidRDefault="00137815" w:rsidP="0013781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137815" w:rsidRPr="007701E3" w:rsidRDefault="00137815" w:rsidP="0013781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137815" w:rsidRPr="007701E3" w:rsidRDefault="00137815" w:rsidP="0013781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137815" w:rsidRPr="007701E3" w:rsidRDefault="00137815" w:rsidP="0013781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37815" w:rsidRDefault="00137815" w:rsidP="0013781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137815" w:rsidRPr="007701E3" w:rsidRDefault="00137815" w:rsidP="0013781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37815" w:rsidRPr="007701E3" w:rsidRDefault="00137815" w:rsidP="0013781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137815" w:rsidRPr="007701E3" w:rsidRDefault="00137815" w:rsidP="0013781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37815" w:rsidRPr="000C670E" w:rsidRDefault="00137815" w:rsidP="0013781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25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</w:t>
      </w:r>
    </w:p>
    <w:p w:rsidR="00137815" w:rsidRDefault="00137815" w:rsidP="0013781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37815" w:rsidRDefault="00137815" w:rsidP="0013781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затвердження проекту «Капітальний ремонт </w:t>
      </w:r>
    </w:p>
    <w:p w:rsidR="00137815" w:rsidRDefault="00137815" w:rsidP="0013781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(утеплення покрівлі)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Крупецького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ліцею </w:t>
      </w:r>
    </w:p>
    <w:p w:rsidR="00137815" w:rsidRDefault="00137815" w:rsidP="0013781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сільської ради,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району,</w:t>
      </w:r>
    </w:p>
    <w:p w:rsidR="00137815" w:rsidRDefault="00137815" w:rsidP="0013781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 за адресою: вул. Шкільна, 1а,</w:t>
      </w:r>
    </w:p>
    <w:p w:rsidR="00137815" w:rsidRDefault="00137815" w:rsidP="0013781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с. Крупець,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району, Хмельницької області»</w:t>
      </w:r>
    </w:p>
    <w:p w:rsidR="00137815" w:rsidRDefault="00137815" w:rsidP="001378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37815" w:rsidRDefault="00137815" w:rsidP="0013781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Відповідно до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вимог Закону України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«Про державне прогнозування та розроблення програм економічного і соціального розвитку України»,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статті 31 Закону України "Про регулювання містобудівної діяльності", Порядку затвердження проектів будівництва і проведення їх експертизи, затвердженого постановою КМУ від 11 травня 2011 року №560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 інших програмних та нормативно-правових документів щодо регулювання та розвитку ОТГ, керуючись статтею 26 Закону України «Про місцеве самоврядування в Україні» та з метою виконання програми соціально-економічного розвитку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на 2018-2020 рік, сільська рада </w:t>
      </w:r>
    </w:p>
    <w:p w:rsidR="00137815" w:rsidRDefault="00137815" w:rsidP="001378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ВИРІШИЛА:</w:t>
      </w:r>
    </w:p>
    <w:p w:rsidR="00137815" w:rsidRDefault="00137815" w:rsidP="001378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1. Затвердити проект </w:t>
      </w:r>
      <w:r>
        <w:rPr>
          <w:rFonts w:ascii="Times New Roman" w:hAnsi="Times New Roman" w:cs="Times New Roman"/>
          <w:sz w:val="24"/>
          <w:szCs w:val="24"/>
        </w:rPr>
        <w:t xml:space="preserve">«Капітальний ремонт </w:t>
      </w:r>
      <w:r w:rsidRPr="00ED3E58">
        <w:rPr>
          <w:rFonts w:ascii="Times New Roman" w:hAnsi="Times New Roman" w:cs="Times New Roman"/>
          <w:sz w:val="24"/>
          <w:szCs w:val="24"/>
        </w:rPr>
        <w:t xml:space="preserve">(утеплення покрівлі) </w:t>
      </w:r>
      <w:proofErr w:type="spellStart"/>
      <w:r w:rsidRPr="00ED3E58">
        <w:rPr>
          <w:rFonts w:ascii="Times New Roman" w:hAnsi="Times New Roman" w:cs="Times New Roman"/>
          <w:sz w:val="24"/>
          <w:szCs w:val="24"/>
        </w:rPr>
        <w:t>Крупецького</w:t>
      </w:r>
      <w:proofErr w:type="spellEnd"/>
      <w:r w:rsidRPr="00ED3E58">
        <w:rPr>
          <w:rFonts w:ascii="Times New Roman" w:hAnsi="Times New Roman" w:cs="Times New Roman"/>
          <w:sz w:val="24"/>
          <w:szCs w:val="24"/>
        </w:rPr>
        <w:t xml:space="preserve"> ліцею </w:t>
      </w:r>
      <w:proofErr w:type="spellStart"/>
      <w:r w:rsidRPr="00ED3E58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ED3E58">
        <w:rPr>
          <w:rFonts w:ascii="Times New Roman" w:hAnsi="Times New Roman" w:cs="Times New Roman"/>
          <w:sz w:val="24"/>
          <w:szCs w:val="24"/>
        </w:rPr>
        <w:t xml:space="preserve"> сільської ради, </w:t>
      </w:r>
      <w:proofErr w:type="spellStart"/>
      <w:r w:rsidRPr="00ED3E58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ED3E58">
        <w:rPr>
          <w:rFonts w:ascii="Times New Roman" w:hAnsi="Times New Roman" w:cs="Times New Roman"/>
          <w:sz w:val="24"/>
          <w:szCs w:val="24"/>
        </w:rPr>
        <w:t xml:space="preserve"> району, Хмельницької області за адресою: вул. Шкільна, 1а,с. Крупець, </w:t>
      </w:r>
      <w:proofErr w:type="spellStart"/>
      <w:r w:rsidRPr="00ED3E58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ED3E58">
        <w:rPr>
          <w:rFonts w:ascii="Times New Roman" w:hAnsi="Times New Roman" w:cs="Times New Roman"/>
          <w:sz w:val="24"/>
          <w:szCs w:val="24"/>
        </w:rPr>
        <w:t xml:space="preserve"> району, Хмельницької </w:t>
      </w:r>
      <w:proofErr w:type="spellStart"/>
      <w:r w:rsidRPr="00ED3E58">
        <w:rPr>
          <w:rFonts w:ascii="Times New Roman" w:hAnsi="Times New Roman" w:cs="Times New Roman"/>
          <w:sz w:val="24"/>
          <w:szCs w:val="24"/>
        </w:rPr>
        <w:t>області</w:t>
      </w:r>
      <w:r>
        <w:rPr>
          <w:rFonts w:ascii="Times New Roman" w:hAnsi="Times New Roman" w:cs="Times New Roman"/>
          <w:sz w:val="24"/>
          <w:szCs w:val="24"/>
        </w:rPr>
        <w:t>»загальною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кошторисною вартістю 2678,443 тис. грн.(два мільйони шістсот сімдесят вісім тисяч чотириста сорок три гривні 00 коп.).</w:t>
      </w:r>
    </w:p>
    <w:p w:rsidR="00137815" w:rsidRDefault="00137815" w:rsidP="00137815">
      <w:pPr>
        <w:pStyle w:val="9"/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2.</w:t>
      </w:r>
      <w:r w:rsidRPr="00B235E4">
        <w:rPr>
          <w:rFonts w:ascii="Times New Roman" w:hAnsi="Times New Roman" w:cs="Times New Roman"/>
          <w:color w:val="000000"/>
          <w:sz w:val="24"/>
          <w:szCs w:val="24"/>
          <w:lang w:val="uk-UA"/>
        </w:rPr>
        <w:t>Контроль за виконанням даного рішення покласти на постійну комісію з питань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комунальної власності,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житлово</w:t>
      </w:r>
      <w:r w:rsidRPr="00B235E4">
        <w:rPr>
          <w:rFonts w:ascii="Times New Roman" w:hAnsi="Times New Roman" w:cs="Times New Roman"/>
          <w:color w:val="000000"/>
          <w:sz w:val="24"/>
          <w:szCs w:val="24"/>
          <w:lang w:val="uk-UA"/>
        </w:rPr>
        <w:t>–комунального</w:t>
      </w:r>
      <w:proofErr w:type="spellEnd"/>
      <w:r w:rsidRPr="00B235E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господарства, енергозбереження та транспорту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та інфраструктури (</w:t>
      </w:r>
      <w:r w:rsidRPr="00B235E4">
        <w:rPr>
          <w:rFonts w:ascii="Times New Roman" w:hAnsi="Times New Roman" w:cs="Times New Roman"/>
          <w:color w:val="000000"/>
          <w:sz w:val="24"/>
          <w:szCs w:val="24"/>
          <w:lang w:val="uk-UA"/>
        </w:rPr>
        <w:t>голова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комісії –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Немец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В.М.).</w:t>
      </w:r>
    </w:p>
    <w:p w:rsidR="00137815" w:rsidRDefault="00137815" w:rsidP="00137815">
      <w:pPr>
        <w:pStyle w:val="9"/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137815" w:rsidRDefault="00137815" w:rsidP="00137815">
      <w:pPr>
        <w:rPr>
          <w:rFonts w:ascii="Times New Roman" w:hAnsi="Times New Roman" w:cs="Times New Roman"/>
          <w:sz w:val="24"/>
          <w:szCs w:val="24"/>
        </w:rPr>
      </w:pPr>
    </w:p>
    <w:p w:rsidR="00137815" w:rsidRDefault="00137815" w:rsidP="00137815">
      <w:pPr>
        <w:rPr>
          <w:rFonts w:ascii="Times New Roman" w:hAnsi="Times New Roman" w:cs="Times New Roman"/>
          <w:sz w:val="24"/>
          <w:szCs w:val="24"/>
        </w:rPr>
      </w:pPr>
    </w:p>
    <w:p w:rsidR="00137815" w:rsidRDefault="00137815" w:rsidP="001378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137815" w:rsidRDefault="00137815" w:rsidP="00137815">
      <w:pPr>
        <w:rPr>
          <w:rFonts w:ascii="Times New Roman" w:hAnsi="Times New Roman" w:cs="Times New Roman"/>
          <w:sz w:val="24"/>
          <w:szCs w:val="24"/>
        </w:rPr>
      </w:pPr>
    </w:p>
    <w:p w:rsidR="00137815" w:rsidRDefault="00137815" w:rsidP="00137815">
      <w:pPr>
        <w:rPr>
          <w:rFonts w:ascii="Times New Roman" w:hAnsi="Times New Roman" w:cs="Times New Roman"/>
          <w:sz w:val="24"/>
          <w:szCs w:val="24"/>
        </w:rPr>
      </w:pPr>
    </w:p>
    <w:p w:rsidR="000E0714" w:rsidRDefault="000E0714" w:rsidP="00137815">
      <w:pPr>
        <w:rPr>
          <w:rFonts w:ascii="Times New Roman" w:hAnsi="Times New Roman" w:cs="Times New Roman"/>
          <w:sz w:val="24"/>
          <w:szCs w:val="24"/>
        </w:rPr>
      </w:pPr>
    </w:p>
    <w:p w:rsidR="000E0714" w:rsidRDefault="000E0714" w:rsidP="00137815">
      <w:pPr>
        <w:rPr>
          <w:rFonts w:ascii="Times New Roman" w:hAnsi="Times New Roman" w:cs="Times New Roman"/>
          <w:sz w:val="24"/>
          <w:szCs w:val="24"/>
        </w:rPr>
      </w:pPr>
    </w:p>
    <w:p w:rsidR="00137815" w:rsidRDefault="00137815" w:rsidP="000E071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37815" w:rsidRDefault="00137815" w:rsidP="00137815">
      <w:pPr>
        <w:rPr>
          <w:rFonts w:ascii="Times New Roman" w:hAnsi="Times New Roman" w:cs="Times New Roman"/>
          <w:sz w:val="24"/>
          <w:szCs w:val="24"/>
        </w:rPr>
      </w:pPr>
    </w:p>
    <w:sectPr w:rsidR="00137815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25967"/>
    <w:rsid w:val="00036BAF"/>
    <w:rsid w:val="000668E0"/>
    <w:rsid w:val="00067305"/>
    <w:rsid w:val="000675AF"/>
    <w:rsid w:val="000B1BA9"/>
    <w:rsid w:val="000D26BF"/>
    <w:rsid w:val="000E0714"/>
    <w:rsid w:val="000E2C75"/>
    <w:rsid w:val="000E5F4D"/>
    <w:rsid w:val="00106E39"/>
    <w:rsid w:val="00107879"/>
    <w:rsid w:val="00137815"/>
    <w:rsid w:val="00140C8B"/>
    <w:rsid w:val="00152BE8"/>
    <w:rsid w:val="00155FF0"/>
    <w:rsid w:val="00186AF8"/>
    <w:rsid w:val="00196ECE"/>
    <w:rsid w:val="001A3663"/>
    <w:rsid w:val="001D014F"/>
    <w:rsid w:val="001E767E"/>
    <w:rsid w:val="001F0134"/>
    <w:rsid w:val="00203856"/>
    <w:rsid w:val="002040D9"/>
    <w:rsid w:val="00213277"/>
    <w:rsid w:val="00222C79"/>
    <w:rsid w:val="0022771D"/>
    <w:rsid w:val="0023190E"/>
    <w:rsid w:val="002366C8"/>
    <w:rsid w:val="00237333"/>
    <w:rsid w:val="00264EF8"/>
    <w:rsid w:val="00293DD7"/>
    <w:rsid w:val="002A085B"/>
    <w:rsid w:val="002A52D1"/>
    <w:rsid w:val="002D5B61"/>
    <w:rsid w:val="002D7170"/>
    <w:rsid w:val="002E1B03"/>
    <w:rsid w:val="002F3029"/>
    <w:rsid w:val="003145B4"/>
    <w:rsid w:val="00353797"/>
    <w:rsid w:val="00364D76"/>
    <w:rsid w:val="00375C60"/>
    <w:rsid w:val="00380D83"/>
    <w:rsid w:val="003843FC"/>
    <w:rsid w:val="00396BED"/>
    <w:rsid w:val="003C5158"/>
    <w:rsid w:val="003E190A"/>
    <w:rsid w:val="003E57FE"/>
    <w:rsid w:val="003E5E47"/>
    <w:rsid w:val="003E7BFE"/>
    <w:rsid w:val="003F107B"/>
    <w:rsid w:val="003F5F5A"/>
    <w:rsid w:val="004135C8"/>
    <w:rsid w:val="00441E96"/>
    <w:rsid w:val="00442923"/>
    <w:rsid w:val="00454D9D"/>
    <w:rsid w:val="00456832"/>
    <w:rsid w:val="00484E06"/>
    <w:rsid w:val="00490DEC"/>
    <w:rsid w:val="0049273E"/>
    <w:rsid w:val="004A1328"/>
    <w:rsid w:val="004C6F40"/>
    <w:rsid w:val="004D0DCF"/>
    <w:rsid w:val="004E7CB7"/>
    <w:rsid w:val="0050721A"/>
    <w:rsid w:val="00535F54"/>
    <w:rsid w:val="00552289"/>
    <w:rsid w:val="00553F96"/>
    <w:rsid w:val="0056460E"/>
    <w:rsid w:val="005671F1"/>
    <w:rsid w:val="00572BD7"/>
    <w:rsid w:val="00572DBE"/>
    <w:rsid w:val="00574515"/>
    <w:rsid w:val="00575D5D"/>
    <w:rsid w:val="005A41F3"/>
    <w:rsid w:val="005C4E24"/>
    <w:rsid w:val="005D25BB"/>
    <w:rsid w:val="0061440A"/>
    <w:rsid w:val="00616E88"/>
    <w:rsid w:val="00632F5A"/>
    <w:rsid w:val="006355AC"/>
    <w:rsid w:val="006365B2"/>
    <w:rsid w:val="00650C29"/>
    <w:rsid w:val="00673AD7"/>
    <w:rsid w:val="006A1528"/>
    <w:rsid w:val="006D01AA"/>
    <w:rsid w:val="006E6404"/>
    <w:rsid w:val="00750454"/>
    <w:rsid w:val="007553A4"/>
    <w:rsid w:val="00774B28"/>
    <w:rsid w:val="00776EDF"/>
    <w:rsid w:val="0079362E"/>
    <w:rsid w:val="007A27ED"/>
    <w:rsid w:val="007B646F"/>
    <w:rsid w:val="007C1D5C"/>
    <w:rsid w:val="007C698D"/>
    <w:rsid w:val="007E27DD"/>
    <w:rsid w:val="00803C75"/>
    <w:rsid w:val="008158EA"/>
    <w:rsid w:val="00816648"/>
    <w:rsid w:val="00820740"/>
    <w:rsid w:val="00823301"/>
    <w:rsid w:val="00834FCD"/>
    <w:rsid w:val="00837B1E"/>
    <w:rsid w:val="008456FB"/>
    <w:rsid w:val="00853AC2"/>
    <w:rsid w:val="00876747"/>
    <w:rsid w:val="008815EC"/>
    <w:rsid w:val="00883282"/>
    <w:rsid w:val="008965CE"/>
    <w:rsid w:val="008B7154"/>
    <w:rsid w:val="008C3E16"/>
    <w:rsid w:val="008C4630"/>
    <w:rsid w:val="008E39A5"/>
    <w:rsid w:val="00901DE4"/>
    <w:rsid w:val="00902D0B"/>
    <w:rsid w:val="009310D4"/>
    <w:rsid w:val="009332A5"/>
    <w:rsid w:val="00934DA5"/>
    <w:rsid w:val="00944B87"/>
    <w:rsid w:val="00951419"/>
    <w:rsid w:val="009728FA"/>
    <w:rsid w:val="0098540C"/>
    <w:rsid w:val="009B21EB"/>
    <w:rsid w:val="009C3084"/>
    <w:rsid w:val="009D1B2F"/>
    <w:rsid w:val="009F03AE"/>
    <w:rsid w:val="009F7A38"/>
    <w:rsid w:val="00A11696"/>
    <w:rsid w:val="00A15258"/>
    <w:rsid w:val="00A223E5"/>
    <w:rsid w:val="00A41D53"/>
    <w:rsid w:val="00A55425"/>
    <w:rsid w:val="00A60908"/>
    <w:rsid w:val="00A73D07"/>
    <w:rsid w:val="00A82153"/>
    <w:rsid w:val="00AA3DC3"/>
    <w:rsid w:val="00AC7F01"/>
    <w:rsid w:val="00B00BCF"/>
    <w:rsid w:val="00B065E5"/>
    <w:rsid w:val="00B1668E"/>
    <w:rsid w:val="00B470E0"/>
    <w:rsid w:val="00B5735B"/>
    <w:rsid w:val="00B871DD"/>
    <w:rsid w:val="00B9018D"/>
    <w:rsid w:val="00BB0063"/>
    <w:rsid w:val="00BB15D2"/>
    <w:rsid w:val="00BB254B"/>
    <w:rsid w:val="00BE1AA8"/>
    <w:rsid w:val="00BE3E63"/>
    <w:rsid w:val="00BE6174"/>
    <w:rsid w:val="00BF2AA5"/>
    <w:rsid w:val="00BF39D4"/>
    <w:rsid w:val="00C10B8B"/>
    <w:rsid w:val="00C163E3"/>
    <w:rsid w:val="00C46B87"/>
    <w:rsid w:val="00C54A32"/>
    <w:rsid w:val="00C938B9"/>
    <w:rsid w:val="00C94B86"/>
    <w:rsid w:val="00CA4B46"/>
    <w:rsid w:val="00CD0478"/>
    <w:rsid w:val="00CE1106"/>
    <w:rsid w:val="00CF0400"/>
    <w:rsid w:val="00CF1BBF"/>
    <w:rsid w:val="00D05A8D"/>
    <w:rsid w:val="00D10247"/>
    <w:rsid w:val="00D104B4"/>
    <w:rsid w:val="00D37B5D"/>
    <w:rsid w:val="00D60B73"/>
    <w:rsid w:val="00D769E3"/>
    <w:rsid w:val="00D810A5"/>
    <w:rsid w:val="00D8483E"/>
    <w:rsid w:val="00DB1A2A"/>
    <w:rsid w:val="00DC341A"/>
    <w:rsid w:val="00DC4AC3"/>
    <w:rsid w:val="00DD0A76"/>
    <w:rsid w:val="00DD4F58"/>
    <w:rsid w:val="00DF4062"/>
    <w:rsid w:val="00DF7E6E"/>
    <w:rsid w:val="00E14E6D"/>
    <w:rsid w:val="00E524A2"/>
    <w:rsid w:val="00E56832"/>
    <w:rsid w:val="00E638A3"/>
    <w:rsid w:val="00E65156"/>
    <w:rsid w:val="00EC4DFC"/>
    <w:rsid w:val="00EC625E"/>
    <w:rsid w:val="00EE6C06"/>
    <w:rsid w:val="00EF2F95"/>
    <w:rsid w:val="00EF634D"/>
    <w:rsid w:val="00F15A87"/>
    <w:rsid w:val="00F2240E"/>
    <w:rsid w:val="00F41781"/>
    <w:rsid w:val="00F62B08"/>
    <w:rsid w:val="00F71ED0"/>
    <w:rsid w:val="00F8162A"/>
    <w:rsid w:val="00F85E47"/>
    <w:rsid w:val="00FB7869"/>
    <w:rsid w:val="00FE38FB"/>
    <w:rsid w:val="00FE5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06E39"/>
  </w:style>
  <w:style w:type="paragraph" w:styleId="ab">
    <w:name w:val="Body Text"/>
    <w:basedOn w:val="a"/>
    <w:link w:val="ac"/>
    <w:uiPriority w:val="99"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06E39"/>
  </w:style>
  <w:style w:type="paragraph" w:styleId="ad">
    <w:name w:val="Body Text Indent"/>
    <w:basedOn w:val="a"/>
    <w:link w:val="11"/>
    <w:uiPriority w:val="99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106E39"/>
  </w:style>
  <w:style w:type="paragraph" w:styleId="21">
    <w:name w:val="Body Text 2"/>
    <w:basedOn w:val="a"/>
    <w:link w:val="22"/>
    <w:uiPriority w:val="99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99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uiPriority w:val="99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uiPriority w:val="99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uiPriority w:val="99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uiPriority w:val="99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uiPriority w:val="9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uiPriority w:val="99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uiPriority w:val="99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uiPriority w:val="99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uiPriority w:val="99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uiPriority w:val="99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uiPriority w:val="99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semiHidden/>
    <w:rsid w:val="006E6404"/>
  </w:style>
  <w:style w:type="numbering" w:customStyle="1" w:styleId="28">
    <w:name w:val="Нет списка2"/>
    <w:next w:val="a2"/>
    <w:semiHidden/>
    <w:rsid w:val="006E6404"/>
  </w:style>
  <w:style w:type="character" w:customStyle="1" w:styleId="19">
    <w:name w:val="Заголовок №1_"/>
    <w:basedOn w:val="a0"/>
    <w:link w:val="1a"/>
    <w:locked/>
    <w:rsid w:val="008456F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rsid w:val="008456FB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paragraph" w:customStyle="1" w:styleId="western">
    <w:name w:val="western"/>
    <w:basedOn w:val="a"/>
    <w:uiPriority w:val="99"/>
    <w:rsid w:val="008456FB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character" w:customStyle="1" w:styleId="FontStyle13">
    <w:name w:val="Font Style13"/>
    <w:rsid w:val="008456FB"/>
    <w:rPr>
      <w:rFonts w:ascii="Times New Roman" w:hAnsi="Times New Roman" w:cs="Times New Roman" w:hint="default"/>
      <w:b/>
      <w:bCs/>
      <w:sz w:val="26"/>
      <w:szCs w:val="26"/>
    </w:rPr>
  </w:style>
  <w:style w:type="table" w:customStyle="1" w:styleId="110">
    <w:name w:val="Сетка таблицы11"/>
    <w:basedOn w:val="a1"/>
    <w:rsid w:val="00D60B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1164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2019-06-10T08:30:00Z</cp:lastPrinted>
  <dcterms:created xsi:type="dcterms:W3CDTF">2019-06-21T06:15:00Z</dcterms:created>
  <dcterms:modified xsi:type="dcterms:W3CDTF">2019-06-21T06:15:00Z</dcterms:modified>
</cp:coreProperties>
</file>