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A23FD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278" style="position:absolute;left:0;text-align:left;margin-left:223.65pt;margin-top:0;width:34.4pt;height:48.3pt;z-index:251684864" coordorigin="3834,994" coordsize="1142,1718">
            <v:shape id="_x0000_s127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8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8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8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8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8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8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8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8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8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8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9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9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9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9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9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9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9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9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9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99" style="position:absolute;left:3834;top:1424;width:40;height:748" fillcolor="black" stroked="f"/>
            <v:shape id="_x0000_s1300" style="position:absolute;left:3834;top:2172;width:40;height:163" coordsize="400,1632" path="m400,1615r,9l400,,,,,1624r,8l,1624r,3l1,1632r399,-17xe" fillcolor="black" stroked="f">
              <v:path arrowok="t"/>
            </v:shape>
            <v:shape id="_x0000_s130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0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0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0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0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06" style="position:absolute;left:4405;top:994;width:551;height:40" fillcolor="black" stroked="f"/>
            <v:shape id="_x0000_s1307" style="position:absolute;left:3834;top:994;width:571;height:40" coordsize="5711,400" path="m400,200l201,400r5510,l5711,,201,,,200,201,,,,,200r400,xe" fillcolor="black" stroked="f">
              <v:path arrowok="t"/>
            </v:shape>
            <v:shape id="_x0000_s130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Крупець                                                   №</w:t>
      </w:r>
    </w:p>
    <w:p w:rsidR="008815EC" w:rsidRDefault="008815EC" w:rsidP="008815EC">
      <w:pPr>
        <w:jc w:val="both"/>
        <w:rPr>
          <w:rFonts w:ascii="Times New Roman" w:hAnsi="Times New Roman" w:cs="Times New Roman"/>
        </w:rPr>
      </w:pP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«Капітальний ремонт</w:t>
      </w: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утеплення частини будівлі , заміна вікон та дверей , </w:t>
      </w: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благоустрій території ) будівлі сільського клубу за адресою </w:t>
      </w: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Полянь ,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 , Хмельницької області»</w:t>
      </w: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</w:rPr>
      </w:pPr>
    </w:p>
    <w:p w:rsidR="008815EC" w:rsidRDefault="008815EC" w:rsidP="008815E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2018-2020 рік, сільська рада </w:t>
      </w:r>
    </w:p>
    <w:p w:rsidR="008815EC" w:rsidRDefault="008815EC" w:rsidP="008815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1.Затвердити проект </w:t>
      </w:r>
      <w:r>
        <w:rPr>
          <w:rFonts w:ascii="Times New Roman" w:hAnsi="Times New Roman" w:cs="Times New Roman"/>
          <w:sz w:val="24"/>
          <w:szCs w:val="24"/>
        </w:rPr>
        <w:t xml:space="preserve">«Капітальний ремонт ( утеплення частини будівлі , заміна вікон та дверей ,  благоустрій території ) будівлі сільського клубу за адресою  с. Полянь 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Хмельницької області»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суму  584,723  тис. грн.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8815EC" w:rsidRDefault="008815EC" w:rsidP="008815E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Контроль за виконанням даного рішення покласти на постійну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омісію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питань комунальної власності,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житлово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комунального господарства, енергозбереження та транспорту  та інфраструктури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олова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В.М.).</w:t>
      </w:r>
    </w:p>
    <w:p w:rsidR="008815EC" w:rsidRDefault="008815EC" w:rsidP="00DD602A">
      <w:pPr>
        <w:tabs>
          <w:tab w:val="num" w:pos="360"/>
        </w:tabs>
        <w:spacing w:afterLines="3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815EC" w:rsidRDefault="008815EC" w:rsidP="00DD602A">
      <w:pPr>
        <w:tabs>
          <w:tab w:val="num" w:pos="360"/>
        </w:tabs>
        <w:spacing w:afterLines="3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815EC" w:rsidRDefault="008815EC" w:rsidP="008815EC">
      <w:pPr>
        <w:pStyle w:val="1"/>
        <w:jc w:val="both"/>
        <w:rPr>
          <w:rFonts w:eastAsiaTheme="majorEastAsia"/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   </w:t>
      </w:r>
      <w:proofErr w:type="spellStart"/>
      <w:r>
        <w:rPr>
          <w:b w:val="0"/>
          <w:color w:val="auto"/>
          <w:sz w:val="24"/>
          <w:szCs w:val="24"/>
        </w:rPr>
        <w:t>Сільський</w:t>
      </w:r>
      <w:proofErr w:type="spellEnd"/>
      <w:r>
        <w:rPr>
          <w:b w:val="0"/>
          <w:color w:val="auto"/>
          <w:sz w:val="24"/>
          <w:szCs w:val="24"/>
        </w:rPr>
        <w:t xml:space="preserve"> голова</w:t>
      </w:r>
      <w:r>
        <w:rPr>
          <w:b w:val="0"/>
          <w:color w:val="auto"/>
          <w:sz w:val="24"/>
          <w:szCs w:val="24"/>
        </w:rPr>
        <w:tab/>
        <w:t xml:space="preserve">       </w:t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  <w:t xml:space="preserve">                                                 </w:t>
      </w:r>
      <w:proofErr w:type="spellStart"/>
      <w:r>
        <w:rPr>
          <w:b w:val="0"/>
          <w:color w:val="auto"/>
          <w:sz w:val="24"/>
          <w:szCs w:val="24"/>
        </w:rPr>
        <w:t>В.А.Михалюк</w:t>
      </w:r>
      <w:proofErr w:type="spellEnd"/>
    </w:p>
    <w:p w:rsidR="008815EC" w:rsidRDefault="008815EC" w:rsidP="008815EC">
      <w:pPr>
        <w:spacing w:after="0"/>
        <w:jc w:val="both"/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F7A38"/>
    <w:rsid w:val="00A11696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2019-04-09T10:35:00Z</dcterms:created>
  <dcterms:modified xsi:type="dcterms:W3CDTF">2019-04-09T10:35:00Z</dcterms:modified>
</cp:coreProperties>
</file>