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Pr="00E1336B" w:rsidRDefault="00A936F2" w:rsidP="00F85E47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85E47" w:rsidRPr="00040420" w:rsidRDefault="00F85E47" w:rsidP="00F85E47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</w:p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740" style="position:absolute;left:0;text-align:left;margin-left:223.65pt;margin-top:0;width:34.4pt;height:48.3pt;z-index:251687936" coordorigin="3834,994" coordsize="1142,1718">
            <v:shape id="_x0000_s174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4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4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4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4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4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4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4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4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5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5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5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5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5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5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5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5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5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5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6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61" style="position:absolute;left:3834;top:1424;width:40;height:748" fillcolor="black" stroked="f"/>
            <v:shape id="_x0000_s1762" style="position:absolute;left:3834;top:2172;width:40;height:163" coordsize="400,1632" path="m400,1615r,9l400,,,,,1624r,8l,1624r,3l1,1632r399,-17xe" fillcolor="black" stroked="f">
              <v:path arrowok="t"/>
            </v:shape>
            <v:shape id="_x0000_s176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6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6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6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6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68" style="position:absolute;left:4405;top:994;width:551;height:40" fillcolor="black" stroked="f"/>
            <v:shape id="_x0000_s1769" style="position:absolute;left:3834;top:994;width:571;height:40" coordsize="5711,400" path="m400,200l201,400r5510,l5711,,201,,,200,201,,,,,200r400,xe" fillcolor="black" stroked="f">
              <v:path arrowok="t"/>
            </v:shape>
            <v:shape id="_x0000_s177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Pr="00556390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№16</w:t>
      </w: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Герасименку М.А.</w:t>
      </w: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Герасименка М.А.,   сільська   рада     ВИРІШИЛА: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1. Надати Герасименку Миколі Андрійовичу, який зареєстрований за адресою дозвіл на розробку проекту із землеустрою щодо відведення земельної ділянки для передачі її у власність, орієнтовною площею 0,30 га, для ведення особистого селянського господарства, земельна ділянка розташована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в с. Полянь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2. Герасименку М.А.,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5496A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70E0"/>
    <w:rsid w:val="00BB0063"/>
    <w:rsid w:val="00BB254B"/>
    <w:rsid w:val="00BC6E13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483E"/>
    <w:rsid w:val="00DB1A2A"/>
    <w:rsid w:val="00DB51CE"/>
    <w:rsid w:val="00DC341A"/>
    <w:rsid w:val="00DC4AC3"/>
    <w:rsid w:val="00DD0A76"/>
    <w:rsid w:val="00DF4062"/>
    <w:rsid w:val="00DF7E6E"/>
    <w:rsid w:val="00E14E6D"/>
    <w:rsid w:val="00E550FE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2019-05-15T05:43:00Z</dcterms:created>
  <dcterms:modified xsi:type="dcterms:W3CDTF">2019-05-15T05:43:00Z</dcterms:modified>
</cp:coreProperties>
</file>