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A4F" w:rsidRPr="00046C40" w:rsidRDefault="00852DE5" w:rsidP="00222A4F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2835275</wp:posOffset>
                </wp:positionH>
                <wp:positionV relativeFrom="paragraph">
                  <wp:posOffset>64135</wp:posOffset>
                </wp:positionV>
                <wp:extent cx="508000" cy="731520"/>
                <wp:effectExtent l="6350" t="6985" r="0" b="444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08000" cy="73152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25pt;margin-top:5.05pt;width:40pt;height:57.6pt;z-index:251658240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  <w:r w:rsidR="00222A4F" w:rsidRPr="00046C40">
        <w:rPr>
          <w:rFonts w:ascii="Times New Roman" w:hAnsi="Times New Roman" w:cs="Times New Roman"/>
          <w:sz w:val="28"/>
          <w:szCs w:val="28"/>
        </w:rPr>
        <w:t>ПРОЕКТ</w:t>
      </w:r>
    </w:p>
    <w:p w:rsidR="00222A4F" w:rsidRPr="00046C40" w:rsidRDefault="00222A4F" w:rsidP="00222A4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22A4F" w:rsidRPr="00046C40" w:rsidRDefault="00222A4F" w:rsidP="00222A4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22A4F" w:rsidRPr="00046C40" w:rsidRDefault="00222A4F" w:rsidP="00222A4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6C40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222A4F" w:rsidRPr="00046C40" w:rsidRDefault="00222A4F" w:rsidP="00222A4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6C40">
        <w:rPr>
          <w:rFonts w:ascii="Times New Roman" w:hAnsi="Times New Roman" w:cs="Times New Roman"/>
          <w:b/>
          <w:sz w:val="28"/>
          <w:szCs w:val="28"/>
        </w:rPr>
        <w:t>КРУПЕЦЬКА СІЛЬСЬКА РАДА</w:t>
      </w:r>
    </w:p>
    <w:p w:rsidR="00222A4F" w:rsidRPr="00046C40" w:rsidRDefault="00222A4F" w:rsidP="00222A4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6C40">
        <w:rPr>
          <w:rFonts w:ascii="Times New Roman" w:hAnsi="Times New Roman" w:cs="Times New Roman"/>
          <w:b/>
          <w:sz w:val="28"/>
          <w:szCs w:val="28"/>
        </w:rPr>
        <w:t>СЛАВУТСЬКОГО РАЙОНУ</w:t>
      </w:r>
    </w:p>
    <w:p w:rsidR="00222A4F" w:rsidRPr="00046C40" w:rsidRDefault="00222A4F" w:rsidP="00222A4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6C40">
        <w:rPr>
          <w:rFonts w:ascii="Times New Roman" w:hAnsi="Times New Roman" w:cs="Times New Roman"/>
          <w:b/>
          <w:sz w:val="28"/>
          <w:szCs w:val="28"/>
        </w:rPr>
        <w:t>ХМЕЛЬНИЦЬКОЇ ОБЛАСТІ</w:t>
      </w:r>
    </w:p>
    <w:p w:rsidR="00222A4F" w:rsidRPr="00046C40" w:rsidRDefault="00222A4F" w:rsidP="00222A4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2A4F" w:rsidRPr="00046C40" w:rsidRDefault="00222A4F" w:rsidP="00222A4F">
      <w:pPr>
        <w:jc w:val="center"/>
        <w:rPr>
          <w:rFonts w:ascii="Times New Roman" w:hAnsi="Times New Roman" w:cs="Times New Roman"/>
          <w:sz w:val="28"/>
          <w:szCs w:val="28"/>
        </w:rPr>
      </w:pPr>
      <w:r w:rsidRPr="00046C40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046C40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046C40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222A4F" w:rsidRPr="00046C40" w:rsidRDefault="00222A4F" w:rsidP="00222A4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22A4F" w:rsidRPr="007C31F2" w:rsidRDefault="00DD249F" w:rsidP="00DD249F">
      <w:pPr>
        <w:shd w:val="clear" w:color="auto" w:fill="FFFFFF"/>
        <w:spacing w:before="100" w:beforeAutospacing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F1570F">
        <w:rPr>
          <w:rFonts w:ascii="Times New Roman" w:hAnsi="Times New Roman" w:cs="Times New Roman"/>
          <w:sz w:val="24"/>
          <w:szCs w:val="24"/>
        </w:rPr>
        <w:t>7</w:t>
      </w:r>
      <w:r w:rsidR="00222A4F" w:rsidRPr="007C31F2">
        <w:rPr>
          <w:rFonts w:ascii="Times New Roman" w:hAnsi="Times New Roman" w:cs="Times New Roman"/>
          <w:sz w:val="24"/>
          <w:szCs w:val="24"/>
        </w:rPr>
        <w:t>.</w:t>
      </w:r>
      <w:r w:rsidR="00F1570F">
        <w:rPr>
          <w:rFonts w:ascii="Times New Roman" w:hAnsi="Times New Roman" w:cs="Times New Roman"/>
          <w:sz w:val="24"/>
          <w:szCs w:val="24"/>
        </w:rPr>
        <w:t>01</w:t>
      </w:r>
      <w:r w:rsidR="00222A4F" w:rsidRPr="007C31F2">
        <w:rPr>
          <w:rFonts w:ascii="Times New Roman" w:hAnsi="Times New Roman" w:cs="Times New Roman"/>
          <w:sz w:val="24"/>
          <w:szCs w:val="24"/>
        </w:rPr>
        <w:t>.20</w:t>
      </w:r>
      <w:r w:rsidR="00BB07EC">
        <w:rPr>
          <w:rFonts w:ascii="Times New Roman" w:hAnsi="Times New Roman" w:cs="Times New Roman"/>
          <w:sz w:val="24"/>
          <w:szCs w:val="24"/>
        </w:rPr>
        <w:t>2</w:t>
      </w:r>
      <w:r w:rsidR="00F1570F">
        <w:rPr>
          <w:rFonts w:ascii="Times New Roman" w:hAnsi="Times New Roman" w:cs="Times New Roman"/>
          <w:sz w:val="24"/>
          <w:szCs w:val="24"/>
        </w:rPr>
        <w:t>1</w:t>
      </w:r>
      <w:r w:rsidR="00222A4F" w:rsidRPr="007C31F2">
        <w:rPr>
          <w:rFonts w:ascii="Times New Roman" w:hAnsi="Times New Roman" w:cs="Times New Roman"/>
          <w:sz w:val="24"/>
          <w:szCs w:val="24"/>
        </w:rPr>
        <w:t xml:space="preserve"> року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222A4F" w:rsidRPr="007C31F2">
        <w:rPr>
          <w:rFonts w:ascii="Times New Roman" w:hAnsi="Times New Roman" w:cs="Times New Roman"/>
          <w:sz w:val="24"/>
          <w:szCs w:val="24"/>
        </w:rPr>
        <w:t xml:space="preserve">             Крупець                                                   №__</w:t>
      </w:r>
    </w:p>
    <w:p w:rsidR="00222A4F" w:rsidRPr="007C31F2" w:rsidRDefault="00222A4F" w:rsidP="00222A4F">
      <w:pPr>
        <w:autoSpaceDE w:val="0"/>
        <w:autoSpaceDN w:val="0"/>
        <w:rPr>
          <w:rFonts w:ascii="Times New Roman" w:hAnsi="Times New Roman" w:cs="Times New Roman"/>
          <w:sz w:val="24"/>
          <w:szCs w:val="24"/>
        </w:rPr>
      </w:pPr>
    </w:p>
    <w:p w:rsidR="00222A4F" w:rsidRPr="007C31F2" w:rsidRDefault="00222A4F" w:rsidP="00222A4F">
      <w:pPr>
        <w:pStyle w:val="1"/>
        <w:spacing w:before="0" w:beforeAutospacing="0" w:after="0" w:afterAutospacing="0"/>
        <w:rPr>
          <w:rFonts w:ascii="Times New Roman" w:hAnsi="Times New Roman" w:hint="default"/>
          <w:b w:val="0"/>
          <w:bCs w:val="0"/>
          <w:sz w:val="24"/>
          <w:szCs w:val="24"/>
          <w:lang w:val="ru-RU"/>
        </w:rPr>
      </w:pPr>
    </w:p>
    <w:p w:rsidR="00F1570F" w:rsidRDefault="00BB07EC" w:rsidP="00F1570F">
      <w:pPr>
        <w:pStyle w:val="a3"/>
        <w:jc w:val="left"/>
        <w:rPr>
          <w:rFonts w:ascii="Times New Roman" w:hAnsi="Times New Roman"/>
          <w:b/>
          <w:sz w:val="24"/>
          <w:szCs w:val="24"/>
          <w:lang w:eastAsia="en-US"/>
        </w:rPr>
      </w:pPr>
      <w:r w:rsidRPr="00BB07EC">
        <w:rPr>
          <w:rFonts w:ascii="Times New Roman" w:hAnsi="Times New Roman"/>
          <w:b/>
          <w:sz w:val="24"/>
          <w:szCs w:val="24"/>
          <w:lang w:eastAsia="en-US"/>
        </w:rPr>
        <w:t>Про</w:t>
      </w:r>
      <w:r w:rsidR="00FD14A2">
        <w:rPr>
          <w:rFonts w:ascii="Times New Roman" w:hAnsi="Times New Roman"/>
          <w:b/>
          <w:sz w:val="24"/>
          <w:szCs w:val="24"/>
          <w:lang w:eastAsia="en-US"/>
        </w:rPr>
        <w:t xml:space="preserve"> затвердження</w:t>
      </w:r>
      <w:r w:rsidRPr="00BB07EC">
        <w:rPr>
          <w:rFonts w:ascii="Times New Roman" w:hAnsi="Times New Roman"/>
          <w:b/>
          <w:sz w:val="24"/>
          <w:szCs w:val="24"/>
          <w:lang w:eastAsia="en-US"/>
        </w:rPr>
        <w:t xml:space="preserve"> </w:t>
      </w:r>
      <w:r w:rsidR="00FD14A2">
        <w:rPr>
          <w:rFonts w:ascii="Times New Roman" w:hAnsi="Times New Roman"/>
          <w:b/>
          <w:sz w:val="24"/>
          <w:szCs w:val="24"/>
          <w:lang w:eastAsia="en-US"/>
        </w:rPr>
        <w:t>К</w:t>
      </w:r>
      <w:r w:rsidR="00F1570F">
        <w:rPr>
          <w:rFonts w:ascii="Times New Roman" w:hAnsi="Times New Roman"/>
          <w:b/>
          <w:sz w:val="24"/>
          <w:szCs w:val="24"/>
          <w:lang w:eastAsia="en-US"/>
        </w:rPr>
        <w:t>омплексну програм</w:t>
      </w:r>
      <w:r w:rsidR="00FD14A2">
        <w:rPr>
          <w:rFonts w:ascii="Times New Roman" w:hAnsi="Times New Roman"/>
          <w:b/>
          <w:sz w:val="24"/>
          <w:szCs w:val="24"/>
          <w:lang w:eastAsia="en-US"/>
        </w:rPr>
        <w:t>и</w:t>
      </w:r>
      <w:r w:rsidR="00F1570F">
        <w:rPr>
          <w:rFonts w:ascii="Times New Roman" w:hAnsi="Times New Roman"/>
          <w:b/>
          <w:sz w:val="24"/>
          <w:szCs w:val="24"/>
          <w:lang w:eastAsia="en-US"/>
        </w:rPr>
        <w:t xml:space="preserve"> підтримки, </w:t>
      </w:r>
    </w:p>
    <w:p w:rsidR="00F1570F" w:rsidRDefault="00F1570F" w:rsidP="00F1570F">
      <w:pPr>
        <w:pStyle w:val="a3"/>
        <w:jc w:val="left"/>
        <w:rPr>
          <w:rFonts w:ascii="Times New Roman" w:hAnsi="Times New Roman"/>
          <w:b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  <w:lang w:eastAsia="en-US"/>
        </w:rPr>
        <w:t>реабілітації та інтеграції інвалідів у</w:t>
      </w:r>
    </w:p>
    <w:p w:rsidR="00222A4F" w:rsidRDefault="00717A51" w:rsidP="00DD249F">
      <w:pPr>
        <w:pStyle w:val="a3"/>
        <w:jc w:val="left"/>
        <w:rPr>
          <w:rFonts w:ascii="Times New Roman" w:hAnsi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hAnsi="Times New Roman"/>
          <w:b/>
          <w:sz w:val="24"/>
          <w:szCs w:val="24"/>
          <w:lang w:eastAsia="en-US"/>
        </w:rPr>
        <w:t>Крупецькій</w:t>
      </w:r>
      <w:proofErr w:type="spellEnd"/>
      <w:r>
        <w:rPr>
          <w:rFonts w:ascii="Times New Roman" w:hAnsi="Times New Roman"/>
          <w:b/>
          <w:sz w:val="24"/>
          <w:szCs w:val="24"/>
          <w:lang w:eastAsia="en-US"/>
        </w:rPr>
        <w:t xml:space="preserve"> сільській раді</w:t>
      </w:r>
      <w:r w:rsidR="00F1570F">
        <w:rPr>
          <w:rFonts w:ascii="Times New Roman" w:hAnsi="Times New Roman"/>
          <w:b/>
          <w:sz w:val="24"/>
          <w:szCs w:val="24"/>
          <w:lang w:eastAsia="en-US"/>
        </w:rPr>
        <w:t xml:space="preserve"> на 2021-2025роки</w:t>
      </w:r>
    </w:p>
    <w:p w:rsidR="00F1570F" w:rsidRDefault="00F1570F" w:rsidP="00F1570F">
      <w:pPr>
        <w:rPr>
          <w:lang w:eastAsia="en-US"/>
        </w:rPr>
      </w:pPr>
    </w:p>
    <w:p w:rsidR="00FD14A2" w:rsidRPr="00DF53B6" w:rsidRDefault="00FD14A2" w:rsidP="00DF53B6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  <w:lang w:eastAsia="en-US"/>
        </w:rPr>
      </w:pPr>
      <w:r w:rsidRPr="00DF53B6">
        <w:rPr>
          <w:rFonts w:ascii="Times New Roman" w:hAnsi="Times New Roman" w:cs="Times New Roman"/>
          <w:sz w:val="24"/>
          <w:szCs w:val="24"/>
          <w:lang w:eastAsia="en-US"/>
        </w:rPr>
        <w:t xml:space="preserve">З метою забезпечення вирішення питань організаційно-правового, інформаційного, матеріально-технічного, медичного та соціально-побутового забезпечення осіб з інвалідністю </w:t>
      </w:r>
      <w:proofErr w:type="spellStart"/>
      <w:r w:rsidRPr="00DF53B6">
        <w:rPr>
          <w:rFonts w:ascii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DF53B6">
        <w:rPr>
          <w:rFonts w:ascii="Times New Roman" w:hAnsi="Times New Roman" w:cs="Times New Roman"/>
          <w:sz w:val="24"/>
          <w:szCs w:val="24"/>
          <w:lang w:eastAsia="en-US"/>
        </w:rPr>
        <w:t xml:space="preserve">  територіальної громади, на виконання вимог Конвенції ООН «Про права інвалідів», </w:t>
      </w:r>
      <w:r w:rsidRPr="00DF53B6">
        <w:rPr>
          <w:rFonts w:ascii="Times New Roman" w:eastAsia="Calibri" w:hAnsi="Times New Roman" w:cs="Times New Roman"/>
          <w:sz w:val="24"/>
          <w:szCs w:val="24"/>
        </w:rPr>
        <w:t xml:space="preserve">керуючись ст. 26 Закону України «Про місцеве самоврядування в Україні», </w:t>
      </w:r>
      <w:proofErr w:type="spellStart"/>
      <w:r w:rsidRPr="00DF53B6"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 w:rsidRPr="00DF53B6">
        <w:rPr>
          <w:rFonts w:ascii="Times New Roman" w:eastAsia="Calibri" w:hAnsi="Times New Roman" w:cs="Times New Roman"/>
          <w:sz w:val="24"/>
          <w:szCs w:val="24"/>
        </w:rPr>
        <w:t xml:space="preserve"> сільська рада </w:t>
      </w:r>
      <w:r w:rsidRPr="00DF53B6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</w:p>
    <w:p w:rsidR="00717A51" w:rsidRPr="00717A51" w:rsidRDefault="00717A51" w:rsidP="00717A51">
      <w:pPr>
        <w:pStyle w:val="rvps6"/>
        <w:shd w:val="clear" w:color="auto" w:fill="FFFFFF"/>
        <w:spacing w:before="300" w:beforeAutospacing="0" w:after="450" w:afterAutospacing="0"/>
        <w:ind w:right="450" w:firstLine="708"/>
        <w:jc w:val="center"/>
        <w:rPr>
          <w:b/>
          <w:bCs/>
          <w:lang w:val="uk-UA" w:eastAsia="uk-UA"/>
        </w:rPr>
      </w:pPr>
      <w:r w:rsidRPr="00717A51">
        <w:rPr>
          <w:b/>
          <w:bCs/>
          <w:lang w:val="uk-UA" w:eastAsia="uk-UA"/>
        </w:rPr>
        <w:t>ВИРІШИЛА:</w:t>
      </w:r>
    </w:p>
    <w:p w:rsidR="00FD14A2" w:rsidRPr="00DF53B6" w:rsidRDefault="00FD14A2" w:rsidP="00FD14A2">
      <w:pPr>
        <w:pStyle w:val="a3"/>
        <w:numPr>
          <w:ilvl w:val="0"/>
          <w:numId w:val="17"/>
        </w:numPr>
        <w:jc w:val="left"/>
        <w:rPr>
          <w:rFonts w:ascii="Times New Roman" w:hAnsi="Times New Roman"/>
          <w:sz w:val="24"/>
          <w:szCs w:val="24"/>
          <w:lang w:eastAsia="en-US"/>
        </w:rPr>
      </w:pPr>
      <w:r w:rsidRPr="00DF53B6">
        <w:rPr>
          <w:rFonts w:ascii="Times New Roman" w:hAnsi="Times New Roman"/>
          <w:sz w:val="24"/>
          <w:szCs w:val="24"/>
        </w:rPr>
        <w:t>Затвердити</w:t>
      </w:r>
      <w:r w:rsidRPr="00DF53B6">
        <w:rPr>
          <w:rFonts w:ascii="Times New Roman" w:hAnsi="Times New Roman"/>
          <w:b/>
          <w:sz w:val="24"/>
          <w:szCs w:val="24"/>
          <w:lang w:eastAsia="en-US"/>
        </w:rPr>
        <w:t xml:space="preserve"> </w:t>
      </w:r>
      <w:r w:rsidRPr="00DF53B6">
        <w:rPr>
          <w:rFonts w:ascii="Times New Roman" w:hAnsi="Times New Roman"/>
          <w:sz w:val="24"/>
          <w:szCs w:val="24"/>
          <w:lang w:eastAsia="en-US"/>
        </w:rPr>
        <w:t>Комплексну програми підтримки,</w:t>
      </w:r>
      <w:r w:rsidR="00DF53B6" w:rsidRPr="00DF53B6">
        <w:rPr>
          <w:rFonts w:ascii="Times New Roman" w:hAnsi="Times New Roman"/>
          <w:sz w:val="24"/>
          <w:szCs w:val="24"/>
          <w:lang w:eastAsia="en-US"/>
        </w:rPr>
        <w:t xml:space="preserve"> </w:t>
      </w:r>
      <w:r w:rsidRPr="00DF53B6">
        <w:rPr>
          <w:rFonts w:ascii="Times New Roman" w:hAnsi="Times New Roman"/>
          <w:sz w:val="24"/>
          <w:szCs w:val="24"/>
          <w:lang w:eastAsia="en-US"/>
        </w:rPr>
        <w:t>реабілітації та інтеграції інвалідів у</w:t>
      </w:r>
    </w:p>
    <w:p w:rsidR="00717A51" w:rsidRPr="00DF53B6" w:rsidRDefault="00FD14A2" w:rsidP="00DF53B6">
      <w:pPr>
        <w:pStyle w:val="a3"/>
        <w:jc w:val="left"/>
        <w:rPr>
          <w:rFonts w:ascii="Times New Roman" w:hAnsi="Times New Roman"/>
          <w:sz w:val="24"/>
          <w:szCs w:val="24"/>
          <w:lang w:eastAsia="en-US"/>
        </w:rPr>
      </w:pPr>
      <w:proofErr w:type="spellStart"/>
      <w:r w:rsidRPr="00DF53B6">
        <w:rPr>
          <w:rFonts w:ascii="Times New Roman" w:hAnsi="Times New Roman"/>
          <w:sz w:val="24"/>
          <w:szCs w:val="24"/>
          <w:lang w:eastAsia="en-US"/>
        </w:rPr>
        <w:t>Крупецькій</w:t>
      </w:r>
      <w:proofErr w:type="spellEnd"/>
      <w:r w:rsidRPr="00DF53B6">
        <w:rPr>
          <w:rFonts w:ascii="Times New Roman" w:hAnsi="Times New Roman"/>
          <w:sz w:val="24"/>
          <w:szCs w:val="24"/>
          <w:lang w:eastAsia="en-US"/>
        </w:rPr>
        <w:t xml:space="preserve"> сільській раді на 2021-2025роки</w:t>
      </w:r>
      <w:r w:rsidR="00DF53B6">
        <w:rPr>
          <w:rFonts w:ascii="Times New Roman" w:hAnsi="Times New Roman"/>
          <w:sz w:val="24"/>
          <w:szCs w:val="24"/>
          <w:lang w:eastAsia="en-US"/>
        </w:rPr>
        <w:t xml:space="preserve"> (далі Програма), згідно з додатком</w:t>
      </w:r>
    </w:p>
    <w:p w:rsidR="00717A51" w:rsidRPr="00DF53B6" w:rsidRDefault="00717A51" w:rsidP="00DF53B6">
      <w:pPr>
        <w:pStyle w:val="a4"/>
        <w:numPr>
          <w:ilvl w:val="0"/>
          <w:numId w:val="17"/>
        </w:numPr>
        <w:ind w:left="0" w:firstLine="360"/>
        <w:jc w:val="both"/>
        <w:rPr>
          <w:rFonts w:ascii="Times New Roman" w:hAnsi="Times New Roman"/>
          <w:color w:val="000000"/>
          <w:sz w:val="24"/>
          <w:szCs w:val="24"/>
          <w:lang w:val="ru-RU" w:eastAsia="uk-UA"/>
        </w:rPr>
      </w:pPr>
      <w:r w:rsidRPr="00DF53B6">
        <w:rPr>
          <w:rFonts w:ascii="Times New Roman" w:hAnsi="Times New Roman"/>
          <w:sz w:val="24"/>
          <w:szCs w:val="24"/>
          <w:lang w:val="ru-RU"/>
        </w:rPr>
        <w:t xml:space="preserve">Контроль за </w:t>
      </w:r>
      <w:proofErr w:type="spellStart"/>
      <w:r w:rsidRPr="00DF53B6">
        <w:rPr>
          <w:rFonts w:ascii="Times New Roman" w:hAnsi="Times New Roman"/>
          <w:sz w:val="24"/>
          <w:szCs w:val="24"/>
          <w:lang w:val="ru-RU"/>
        </w:rPr>
        <w:t>виконанням</w:t>
      </w:r>
      <w:proofErr w:type="spellEnd"/>
      <w:r w:rsidRPr="00DF53B6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DF53B6">
        <w:rPr>
          <w:rFonts w:ascii="Times New Roman" w:hAnsi="Times New Roman"/>
          <w:sz w:val="24"/>
          <w:szCs w:val="24"/>
          <w:lang w:val="ru-RU"/>
        </w:rPr>
        <w:t>даного</w:t>
      </w:r>
      <w:proofErr w:type="spellEnd"/>
      <w:r w:rsidRPr="00DF53B6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proofErr w:type="gramStart"/>
      <w:r w:rsidRPr="00DF53B6">
        <w:rPr>
          <w:rFonts w:ascii="Times New Roman" w:hAnsi="Times New Roman"/>
          <w:sz w:val="24"/>
          <w:szCs w:val="24"/>
          <w:lang w:val="ru-RU"/>
        </w:rPr>
        <w:t>р</w:t>
      </w:r>
      <w:proofErr w:type="gramEnd"/>
      <w:r w:rsidRPr="00DF53B6">
        <w:rPr>
          <w:rFonts w:ascii="Times New Roman" w:hAnsi="Times New Roman"/>
          <w:sz w:val="24"/>
          <w:szCs w:val="24"/>
          <w:lang w:val="ru-RU"/>
        </w:rPr>
        <w:t>ішення</w:t>
      </w:r>
      <w:proofErr w:type="spellEnd"/>
      <w:r w:rsidRPr="00DF53B6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DF53B6">
        <w:rPr>
          <w:rFonts w:ascii="Times New Roman" w:hAnsi="Times New Roman"/>
          <w:sz w:val="24"/>
          <w:szCs w:val="24"/>
          <w:lang w:val="ru-RU"/>
        </w:rPr>
        <w:t>покласти</w:t>
      </w:r>
      <w:proofErr w:type="spellEnd"/>
      <w:r w:rsidRPr="00DF53B6">
        <w:rPr>
          <w:rFonts w:ascii="Times New Roman" w:hAnsi="Times New Roman"/>
          <w:sz w:val="24"/>
          <w:szCs w:val="24"/>
          <w:lang w:val="ru-RU"/>
        </w:rPr>
        <w:t xml:space="preserve"> на </w:t>
      </w:r>
      <w:r w:rsidRPr="00DF53B6">
        <w:rPr>
          <w:rFonts w:ascii="Times New Roman" w:hAnsi="Times New Roman"/>
          <w:sz w:val="24"/>
          <w:szCs w:val="24"/>
          <w:shd w:val="clear" w:color="auto" w:fill="FFFFFF"/>
          <w:lang w:val="ru-RU"/>
        </w:rPr>
        <w:t xml:space="preserve">начальника </w:t>
      </w:r>
      <w:proofErr w:type="spellStart"/>
      <w:r w:rsidRPr="00DF53B6">
        <w:rPr>
          <w:rFonts w:ascii="Times New Roman" w:hAnsi="Times New Roman"/>
          <w:sz w:val="24"/>
          <w:szCs w:val="24"/>
          <w:shd w:val="clear" w:color="auto" w:fill="FFFFFF"/>
          <w:lang w:val="ru-RU"/>
        </w:rPr>
        <w:t>відділу</w:t>
      </w:r>
      <w:proofErr w:type="spellEnd"/>
      <w:r w:rsidRPr="00DF53B6">
        <w:rPr>
          <w:rFonts w:ascii="Times New Roman" w:hAnsi="Times New Roman"/>
          <w:sz w:val="24"/>
          <w:szCs w:val="24"/>
          <w:shd w:val="clear" w:color="auto" w:fill="FFFFFF"/>
          <w:lang w:val="ru-RU"/>
        </w:rPr>
        <w:t xml:space="preserve"> </w:t>
      </w:r>
      <w:r w:rsidRPr="00DF53B6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DF53B6">
        <w:rPr>
          <w:rFonts w:ascii="Times New Roman" w:hAnsi="Times New Roman"/>
          <w:sz w:val="24"/>
          <w:szCs w:val="24"/>
          <w:lang w:val="ru-RU"/>
        </w:rPr>
        <w:t>освіти</w:t>
      </w:r>
      <w:proofErr w:type="spellEnd"/>
      <w:r w:rsidRPr="00DF53B6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DF53B6">
        <w:rPr>
          <w:rFonts w:ascii="Times New Roman" w:hAnsi="Times New Roman"/>
          <w:sz w:val="24"/>
          <w:szCs w:val="24"/>
          <w:lang w:val="ru-RU"/>
        </w:rPr>
        <w:t>культури</w:t>
      </w:r>
      <w:proofErr w:type="spellEnd"/>
      <w:r w:rsidRPr="00DF53B6">
        <w:rPr>
          <w:rFonts w:ascii="Times New Roman" w:hAnsi="Times New Roman"/>
          <w:sz w:val="24"/>
          <w:szCs w:val="24"/>
          <w:lang w:val="ru-RU"/>
        </w:rPr>
        <w:t xml:space="preserve">, </w:t>
      </w:r>
      <w:proofErr w:type="spellStart"/>
      <w:r w:rsidRPr="00DF53B6">
        <w:rPr>
          <w:rFonts w:ascii="Times New Roman" w:hAnsi="Times New Roman"/>
          <w:sz w:val="24"/>
          <w:szCs w:val="24"/>
          <w:lang w:val="ru-RU"/>
        </w:rPr>
        <w:t>молоді</w:t>
      </w:r>
      <w:proofErr w:type="spellEnd"/>
      <w:r w:rsidRPr="00DF53B6">
        <w:rPr>
          <w:rFonts w:ascii="Times New Roman" w:hAnsi="Times New Roman"/>
          <w:sz w:val="24"/>
          <w:szCs w:val="24"/>
          <w:lang w:val="ru-RU"/>
        </w:rPr>
        <w:t xml:space="preserve">, спорту та </w:t>
      </w:r>
      <w:proofErr w:type="spellStart"/>
      <w:r w:rsidRPr="00DF53B6">
        <w:rPr>
          <w:rFonts w:ascii="Times New Roman" w:hAnsi="Times New Roman"/>
          <w:sz w:val="24"/>
          <w:szCs w:val="24"/>
          <w:lang w:val="ru-RU"/>
        </w:rPr>
        <w:t>соціального</w:t>
      </w:r>
      <w:proofErr w:type="spellEnd"/>
      <w:r w:rsidRPr="00DF53B6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DF53B6">
        <w:rPr>
          <w:rFonts w:ascii="Times New Roman" w:hAnsi="Times New Roman"/>
          <w:sz w:val="24"/>
          <w:szCs w:val="24"/>
          <w:lang w:val="ru-RU"/>
        </w:rPr>
        <w:t>захисту</w:t>
      </w:r>
      <w:proofErr w:type="spellEnd"/>
      <w:r w:rsidRPr="00DF53B6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DF53B6">
        <w:rPr>
          <w:rFonts w:ascii="Times New Roman" w:hAnsi="Times New Roman"/>
          <w:sz w:val="24"/>
          <w:szCs w:val="24"/>
          <w:lang w:val="ru-RU"/>
        </w:rPr>
        <w:t>населення</w:t>
      </w:r>
      <w:proofErr w:type="spellEnd"/>
      <w:r w:rsidRPr="00DF53B6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DF53B6">
        <w:rPr>
          <w:rFonts w:ascii="Times New Roman" w:hAnsi="Times New Roman"/>
          <w:sz w:val="24"/>
          <w:szCs w:val="24"/>
          <w:lang w:val="ru-RU"/>
        </w:rPr>
        <w:t>Крупецької</w:t>
      </w:r>
      <w:proofErr w:type="spellEnd"/>
      <w:r w:rsidRPr="00DF53B6">
        <w:rPr>
          <w:rFonts w:ascii="Times New Roman" w:hAnsi="Times New Roman"/>
          <w:sz w:val="24"/>
          <w:szCs w:val="24"/>
          <w:lang w:val="ru-RU"/>
        </w:rPr>
        <w:t xml:space="preserve"> </w:t>
      </w:r>
      <w:proofErr w:type="spellStart"/>
      <w:r w:rsidRPr="00DF53B6">
        <w:rPr>
          <w:rFonts w:ascii="Times New Roman" w:hAnsi="Times New Roman"/>
          <w:sz w:val="24"/>
          <w:szCs w:val="24"/>
          <w:lang w:val="ru-RU"/>
        </w:rPr>
        <w:t>сільської</w:t>
      </w:r>
      <w:proofErr w:type="spellEnd"/>
      <w:r w:rsidRPr="00DF53B6">
        <w:rPr>
          <w:rFonts w:ascii="Times New Roman" w:hAnsi="Times New Roman"/>
          <w:sz w:val="24"/>
          <w:szCs w:val="24"/>
          <w:lang w:val="ru-RU"/>
        </w:rPr>
        <w:t xml:space="preserve"> ради Жанну ЗУБОВУ.</w:t>
      </w:r>
    </w:p>
    <w:p w:rsidR="00717A51" w:rsidRDefault="00717A51" w:rsidP="00717A51">
      <w:pPr>
        <w:spacing w:after="12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F53B6" w:rsidRDefault="00DF53B6" w:rsidP="00717A51">
      <w:pPr>
        <w:spacing w:after="12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F53B6" w:rsidRPr="00717A51" w:rsidRDefault="00DF53B6" w:rsidP="00717A51">
      <w:pPr>
        <w:spacing w:after="12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A7577B" w:rsidRPr="00CB1170" w:rsidRDefault="00222A4F" w:rsidP="00CB1170">
      <w:pPr>
        <w:pStyle w:val="HTML"/>
        <w:rPr>
          <w:rFonts w:ascii="Times New Roman" w:hAnsi="Times New Roman"/>
          <w:lang w:val="uk-UA"/>
        </w:rPr>
      </w:pPr>
      <w:r w:rsidRPr="007C31F2">
        <w:rPr>
          <w:rFonts w:ascii="Times New Roman" w:hAnsi="Times New Roman" w:hint="default"/>
          <w:lang w:val="uk-UA"/>
        </w:rPr>
        <w:t xml:space="preserve">Сільський голова </w:t>
      </w:r>
      <w:r w:rsidRPr="007C31F2">
        <w:rPr>
          <w:rFonts w:ascii="Times New Roman" w:hAnsi="Times New Roman" w:hint="default"/>
          <w:lang w:val="uk-UA"/>
        </w:rPr>
        <w:tab/>
      </w:r>
      <w:r w:rsidRPr="007C31F2">
        <w:rPr>
          <w:rFonts w:ascii="Times New Roman" w:hAnsi="Times New Roman" w:hint="default"/>
          <w:lang w:val="uk-UA"/>
        </w:rPr>
        <w:tab/>
      </w:r>
      <w:r w:rsidRPr="007C31F2">
        <w:rPr>
          <w:rFonts w:ascii="Times New Roman" w:hAnsi="Times New Roman" w:hint="default"/>
          <w:lang w:val="uk-UA"/>
        </w:rPr>
        <w:tab/>
      </w:r>
      <w:r w:rsidRPr="007C31F2">
        <w:rPr>
          <w:rFonts w:ascii="Times New Roman" w:hAnsi="Times New Roman" w:hint="default"/>
          <w:lang w:val="uk-UA"/>
        </w:rPr>
        <w:tab/>
      </w:r>
      <w:r w:rsidRPr="007C31F2">
        <w:rPr>
          <w:rFonts w:ascii="Times New Roman" w:hAnsi="Times New Roman" w:hint="default"/>
          <w:lang w:val="uk-UA"/>
        </w:rPr>
        <w:tab/>
      </w:r>
      <w:r w:rsidRPr="007C31F2">
        <w:rPr>
          <w:rFonts w:ascii="Times New Roman" w:hAnsi="Times New Roman" w:hint="default"/>
          <w:lang w:val="uk-UA"/>
        </w:rPr>
        <w:tab/>
      </w:r>
      <w:r w:rsidR="00B11194" w:rsidRPr="007C31F2">
        <w:rPr>
          <w:rFonts w:ascii="Times New Roman" w:hAnsi="Times New Roman" w:hint="default"/>
          <w:lang w:val="uk-UA"/>
        </w:rPr>
        <w:t>В</w:t>
      </w:r>
      <w:r w:rsidR="00770C8D">
        <w:rPr>
          <w:rFonts w:ascii="Times New Roman" w:hAnsi="Times New Roman" w:hint="default"/>
          <w:lang w:val="uk-UA"/>
        </w:rPr>
        <w:t xml:space="preserve">алерій </w:t>
      </w:r>
      <w:r w:rsidRPr="007C31F2">
        <w:rPr>
          <w:rFonts w:ascii="Times New Roman" w:hAnsi="Times New Roman" w:hint="default"/>
          <w:lang w:val="uk-UA"/>
        </w:rPr>
        <w:t>М</w:t>
      </w:r>
      <w:r w:rsidR="00770C8D">
        <w:rPr>
          <w:rFonts w:ascii="Times New Roman" w:hAnsi="Times New Roman" w:hint="default"/>
          <w:lang w:val="uk-UA"/>
        </w:rPr>
        <w:t>ИХАЛЮК</w:t>
      </w:r>
      <w:r w:rsidRPr="007C31F2">
        <w:rPr>
          <w:rFonts w:ascii="Times New Roman" w:hAnsi="Times New Roman" w:hint="default"/>
          <w:lang w:val="uk-UA"/>
        </w:rPr>
        <w:t xml:space="preserve"> </w:t>
      </w:r>
      <w:bookmarkStart w:id="0" w:name="_GoBack"/>
      <w:bookmarkEnd w:id="0"/>
    </w:p>
    <w:p w:rsidR="00A7577B" w:rsidRDefault="00A7577B" w:rsidP="004C4358">
      <w:pPr>
        <w:autoSpaceDE w:val="0"/>
        <w:jc w:val="right"/>
        <w:rPr>
          <w:rFonts w:ascii="Times New Roman" w:eastAsia="Times New Roman CYR" w:hAnsi="Times New Roman" w:cs="Times New Roman"/>
          <w:bCs/>
          <w:kern w:val="1"/>
          <w:sz w:val="24"/>
          <w:szCs w:val="24"/>
          <w:lang w:val="ru-RU"/>
        </w:rPr>
      </w:pPr>
    </w:p>
    <w:p w:rsidR="00A7577B" w:rsidRDefault="00A7577B" w:rsidP="004C4358">
      <w:pPr>
        <w:autoSpaceDE w:val="0"/>
        <w:jc w:val="right"/>
        <w:rPr>
          <w:rFonts w:ascii="Times New Roman" w:eastAsia="Times New Roman CYR" w:hAnsi="Times New Roman" w:cs="Times New Roman"/>
          <w:bCs/>
          <w:kern w:val="1"/>
          <w:sz w:val="24"/>
          <w:szCs w:val="24"/>
          <w:lang w:val="ru-RU"/>
        </w:rPr>
      </w:pPr>
    </w:p>
    <w:sectPr w:rsidR="00A7577B" w:rsidSect="00B45D2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3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4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5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6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7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7">
    <w:nsid w:val="16305844"/>
    <w:multiLevelType w:val="hybridMultilevel"/>
    <w:tmpl w:val="8468F010"/>
    <w:lvl w:ilvl="0" w:tplc="3182D5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1F7117C"/>
    <w:multiLevelType w:val="multilevel"/>
    <w:tmpl w:val="FFC83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31F6979"/>
    <w:multiLevelType w:val="hybridMultilevel"/>
    <w:tmpl w:val="20FA65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C14DC2"/>
    <w:multiLevelType w:val="multilevel"/>
    <w:tmpl w:val="9920C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E534444"/>
    <w:multiLevelType w:val="hybridMultilevel"/>
    <w:tmpl w:val="58288F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1777A7"/>
    <w:multiLevelType w:val="multilevel"/>
    <w:tmpl w:val="41165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D78105A"/>
    <w:multiLevelType w:val="hybridMultilevel"/>
    <w:tmpl w:val="12489D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A06E79"/>
    <w:multiLevelType w:val="hybridMultilevel"/>
    <w:tmpl w:val="832258B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4F2BA8"/>
    <w:multiLevelType w:val="multilevel"/>
    <w:tmpl w:val="015ED54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64" w:hanging="1800"/>
      </w:pPr>
      <w:rPr>
        <w:rFonts w:hint="default"/>
      </w:rPr>
    </w:lvl>
  </w:abstractNum>
  <w:abstractNum w:abstractNumId="16">
    <w:nsid w:val="75BB603E"/>
    <w:multiLevelType w:val="multilevel"/>
    <w:tmpl w:val="F2343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15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16"/>
  </w:num>
  <w:num w:numId="11">
    <w:abstractNumId w:val="8"/>
  </w:num>
  <w:num w:numId="12">
    <w:abstractNumId w:val="12"/>
  </w:num>
  <w:num w:numId="13">
    <w:abstractNumId w:val="10"/>
  </w:num>
  <w:num w:numId="14">
    <w:abstractNumId w:val="13"/>
  </w:num>
  <w:num w:numId="15">
    <w:abstractNumId w:val="7"/>
  </w:num>
  <w:num w:numId="16">
    <w:abstractNumId w:val="11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A4F"/>
    <w:rsid w:val="00023E81"/>
    <w:rsid w:val="00046C40"/>
    <w:rsid w:val="001275BF"/>
    <w:rsid w:val="0013186D"/>
    <w:rsid w:val="00143F80"/>
    <w:rsid w:val="00146B8D"/>
    <w:rsid w:val="00183E0E"/>
    <w:rsid w:val="001A67BE"/>
    <w:rsid w:val="002151C5"/>
    <w:rsid w:val="00222A4F"/>
    <w:rsid w:val="00264906"/>
    <w:rsid w:val="00270671"/>
    <w:rsid w:val="0028501A"/>
    <w:rsid w:val="002F68EB"/>
    <w:rsid w:val="00387AD9"/>
    <w:rsid w:val="003E2673"/>
    <w:rsid w:val="003F2A3D"/>
    <w:rsid w:val="00455653"/>
    <w:rsid w:val="0048380F"/>
    <w:rsid w:val="004C4358"/>
    <w:rsid w:val="00507288"/>
    <w:rsid w:val="005E3CCE"/>
    <w:rsid w:val="005E67A4"/>
    <w:rsid w:val="006061A8"/>
    <w:rsid w:val="00626EBC"/>
    <w:rsid w:val="00717A51"/>
    <w:rsid w:val="00734548"/>
    <w:rsid w:val="007427E9"/>
    <w:rsid w:val="00767D9D"/>
    <w:rsid w:val="00770C8D"/>
    <w:rsid w:val="00792175"/>
    <w:rsid w:val="007C0479"/>
    <w:rsid w:val="007C31F2"/>
    <w:rsid w:val="00825CBA"/>
    <w:rsid w:val="00835FB9"/>
    <w:rsid w:val="00851C89"/>
    <w:rsid w:val="00852DE5"/>
    <w:rsid w:val="008A77B8"/>
    <w:rsid w:val="0091757E"/>
    <w:rsid w:val="00933CE5"/>
    <w:rsid w:val="00965466"/>
    <w:rsid w:val="009669C5"/>
    <w:rsid w:val="00967C23"/>
    <w:rsid w:val="00980ADE"/>
    <w:rsid w:val="009A2116"/>
    <w:rsid w:val="00A7577B"/>
    <w:rsid w:val="00AE1B60"/>
    <w:rsid w:val="00B11194"/>
    <w:rsid w:val="00B35CE9"/>
    <w:rsid w:val="00B36DFC"/>
    <w:rsid w:val="00B45D23"/>
    <w:rsid w:val="00BA378C"/>
    <w:rsid w:val="00BB07EC"/>
    <w:rsid w:val="00BC36D4"/>
    <w:rsid w:val="00C94757"/>
    <w:rsid w:val="00CB1170"/>
    <w:rsid w:val="00CD4ADC"/>
    <w:rsid w:val="00CD57CB"/>
    <w:rsid w:val="00D1674C"/>
    <w:rsid w:val="00D43E03"/>
    <w:rsid w:val="00D709F9"/>
    <w:rsid w:val="00DD249F"/>
    <w:rsid w:val="00DF47F5"/>
    <w:rsid w:val="00DF53B6"/>
    <w:rsid w:val="00E04657"/>
    <w:rsid w:val="00EC270E"/>
    <w:rsid w:val="00F00A5E"/>
    <w:rsid w:val="00F1570F"/>
    <w:rsid w:val="00F212AC"/>
    <w:rsid w:val="00F3348E"/>
    <w:rsid w:val="00FD14A2"/>
    <w:rsid w:val="00FD2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D23"/>
  </w:style>
  <w:style w:type="paragraph" w:styleId="1">
    <w:name w:val="heading 1"/>
    <w:next w:val="a"/>
    <w:link w:val="10"/>
    <w:qFormat/>
    <w:rsid w:val="00222A4F"/>
    <w:pPr>
      <w:spacing w:before="100" w:beforeAutospacing="1" w:after="100" w:afterAutospacing="1" w:line="240" w:lineRule="auto"/>
      <w:outlineLvl w:val="0"/>
    </w:pPr>
    <w:rPr>
      <w:rFonts w:ascii="SimSun" w:eastAsia="SimSun" w:hAnsi="SimSun" w:cs="Times New Roman" w:hint="eastAsia"/>
      <w:b/>
      <w:bCs/>
      <w:kern w:val="32"/>
      <w:sz w:val="48"/>
      <w:szCs w:val="48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2A4F"/>
    <w:rPr>
      <w:rFonts w:ascii="SimSun" w:eastAsia="SimSun" w:hAnsi="SimSun" w:cs="Times New Roman"/>
      <w:b/>
      <w:bCs/>
      <w:kern w:val="32"/>
      <w:sz w:val="48"/>
      <w:szCs w:val="48"/>
      <w:lang w:val="en-US" w:eastAsia="zh-CN"/>
    </w:rPr>
  </w:style>
  <w:style w:type="paragraph" w:styleId="HTML">
    <w:name w:val="HTML Preformatted"/>
    <w:link w:val="HTML0"/>
    <w:rsid w:val="00222A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basedOn w:val="a0"/>
    <w:link w:val="HTML"/>
    <w:rsid w:val="00222A4F"/>
    <w:rPr>
      <w:rFonts w:ascii="SimSun" w:eastAsia="SimSun" w:hAnsi="SimSun" w:cs="Times New Roman"/>
      <w:sz w:val="24"/>
      <w:szCs w:val="24"/>
      <w:lang w:val="en-US" w:eastAsia="zh-CN"/>
    </w:rPr>
  </w:style>
  <w:style w:type="paragraph" w:styleId="a3">
    <w:name w:val="caption"/>
    <w:basedOn w:val="a"/>
    <w:next w:val="a"/>
    <w:qFormat/>
    <w:rsid w:val="00222A4F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styleId="a4">
    <w:name w:val="List Paragraph"/>
    <w:basedOn w:val="a"/>
    <w:uiPriority w:val="34"/>
    <w:qFormat/>
    <w:rsid w:val="00222A4F"/>
    <w:pPr>
      <w:spacing w:after="0" w:line="240" w:lineRule="auto"/>
      <w:ind w:left="720"/>
      <w:contextualSpacing/>
    </w:pPr>
    <w:rPr>
      <w:rFonts w:ascii="Calibri" w:eastAsia="SimSun" w:hAnsi="Calibri" w:cs="Times New Roman"/>
      <w:sz w:val="20"/>
      <w:szCs w:val="20"/>
      <w:lang w:val="en-US" w:eastAsia="zh-CN"/>
    </w:rPr>
  </w:style>
  <w:style w:type="paragraph" w:styleId="a5">
    <w:name w:val="header"/>
    <w:basedOn w:val="a"/>
    <w:link w:val="a6"/>
    <w:uiPriority w:val="99"/>
    <w:rsid w:val="00222A4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222A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semiHidden/>
    <w:unhideWhenUsed/>
    <w:rsid w:val="009654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965466"/>
    <w:rPr>
      <w:b/>
      <w:bCs/>
    </w:rPr>
  </w:style>
  <w:style w:type="table" w:styleId="a9">
    <w:name w:val="Table Grid"/>
    <w:basedOn w:val="a1"/>
    <w:uiPriority w:val="59"/>
    <w:rsid w:val="004C435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a">
    <w:name w:val="Hyperlink"/>
    <w:basedOn w:val="a0"/>
    <w:uiPriority w:val="99"/>
    <w:semiHidden/>
    <w:unhideWhenUsed/>
    <w:rsid w:val="009A2116"/>
    <w:rPr>
      <w:color w:val="0000FF"/>
      <w:u w:val="single"/>
    </w:rPr>
  </w:style>
  <w:style w:type="character" w:customStyle="1" w:styleId="rvts23">
    <w:name w:val="rvts23"/>
    <w:basedOn w:val="a0"/>
    <w:rsid w:val="00717A51"/>
  </w:style>
  <w:style w:type="character" w:customStyle="1" w:styleId="rvts9">
    <w:name w:val="rvts9"/>
    <w:basedOn w:val="a0"/>
    <w:rsid w:val="00717A51"/>
  </w:style>
  <w:style w:type="paragraph" w:customStyle="1" w:styleId="rvps6">
    <w:name w:val="rvps6"/>
    <w:basedOn w:val="a"/>
    <w:rsid w:val="00717A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D23"/>
  </w:style>
  <w:style w:type="paragraph" w:styleId="1">
    <w:name w:val="heading 1"/>
    <w:next w:val="a"/>
    <w:link w:val="10"/>
    <w:qFormat/>
    <w:rsid w:val="00222A4F"/>
    <w:pPr>
      <w:spacing w:before="100" w:beforeAutospacing="1" w:after="100" w:afterAutospacing="1" w:line="240" w:lineRule="auto"/>
      <w:outlineLvl w:val="0"/>
    </w:pPr>
    <w:rPr>
      <w:rFonts w:ascii="SimSun" w:eastAsia="SimSun" w:hAnsi="SimSun" w:cs="Times New Roman" w:hint="eastAsia"/>
      <w:b/>
      <w:bCs/>
      <w:kern w:val="32"/>
      <w:sz w:val="48"/>
      <w:szCs w:val="48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2A4F"/>
    <w:rPr>
      <w:rFonts w:ascii="SimSun" w:eastAsia="SimSun" w:hAnsi="SimSun" w:cs="Times New Roman"/>
      <w:b/>
      <w:bCs/>
      <w:kern w:val="32"/>
      <w:sz w:val="48"/>
      <w:szCs w:val="48"/>
      <w:lang w:val="en-US" w:eastAsia="zh-CN"/>
    </w:rPr>
  </w:style>
  <w:style w:type="paragraph" w:styleId="HTML">
    <w:name w:val="HTML Preformatted"/>
    <w:link w:val="HTML0"/>
    <w:rsid w:val="00222A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basedOn w:val="a0"/>
    <w:link w:val="HTML"/>
    <w:rsid w:val="00222A4F"/>
    <w:rPr>
      <w:rFonts w:ascii="SimSun" w:eastAsia="SimSun" w:hAnsi="SimSun" w:cs="Times New Roman"/>
      <w:sz w:val="24"/>
      <w:szCs w:val="24"/>
      <w:lang w:val="en-US" w:eastAsia="zh-CN"/>
    </w:rPr>
  </w:style>
  <w:style w:type="paragraph" w:styleId="a3">
    <w:name w:val="caption"/>
    <w:basedOn w:val="a"/>
    <w:next w:val="a"/>
    <w:qFormat/>
    <w:rsid w:val="00222A4F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styleId="a4">
    <w:name w:val="List Paragraph"/>
    <w:basedOn w:val="a"/>
    <w:uiPriority w:val="34"/>
    <w:qFormat/>
    <w:rsid w:val="00222A4F"/>
    <w:pPr>
      <w:spacing w:after="0" w:line="240" w:lineRule="auto"/>
      <w:ind w:left="720"/>
      <w:contextualSpacing/>
    </w:pPr>
    <w:rPr>
      <w:rFonts w:ascii="Calibri" w:eastAsia="SimSun" w:hAnsi="Calibri" w:cs="Times New Roman"/>
      <w:sz w:val="20"/>
      <w:szCs w:val="20"/>
      <w:lang w:val="en-US" w:eastAsia="zh-CN"/>
    </w:rPr>
  </w:style>
  <w:style w:type="paragraph" w:styleId="a5">
    <w:name w:val="header"/>
    <w:basedOn w:val="a"/>
    <w:link w:val="a6"/>
    <w:uiPriority w:val="99"/>
    <w:rsid w:val="00222A4F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222A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rmal (Web)"/>
    <w:basedOn w:val="a"/>
    <w:uiPriority w:val="99"/>
    <w:semiHidden/>
    <w:unhideWhenUsed/>
    <w:rsid w:val="009654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965466"/>
    <w:rPr>
      <w:b/>
      <w:bCs/>
    </w:rPr>
  </w:style>
  <w:style w:type="table" w:styleId="a9">
    <w:name w:val="Table Grid"/>
    <w:basedOn w:val="a1"/>
    <w:uiPriority w:val="59"/>
    <w:rsid w:val="004C435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a">
    <w:name w:val="Hyperlink"/>
    <w:basedOn w:val="a0"/>
    <w:uiPriority w:val="99"/>
    <w:semiHidden/>
    <w:unhideWhenUsed/>
    <w:rsid w:val="009A2116"/>
    <w:rPr>
      <w:color w:val="0000FF"/>
      <w:u w:val="single"/>
    </w:rPr>
  </w:style>
  <w:style w:type="character" w:customStyle="1" w:styleId="rvts23">
    <w:name w:val="rvts23"/>
    <w:basedOn w:val="a0"/>
    <w:rsid w:val="00717A51"/>
  </w:style>
  <w:style w:type="character" w:customStyle="1" w:styleId="rvts9">
    <w:name w:val="rvts9"/>
    <w:basedOn w:val="a0"/>
    <w:rsid w:val="00717A51"/>
  </w:style>
  <w:style w:type="paragraph" w:customStyle="1" w:styleId="rvps6">
    <w:name w:val="rvps6"/>
    <w:basedOn w:val="a"/>
    <w:rsid w:val="00717A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074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1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57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1214</TotalTime>
  <Pages>1</Pages>
  <Words>164</Words>
  <Characters>941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Users</cp:lastModifiedBy>
  <cp:revision>36</cp:revision>
  <dcterms:created xsi:type="dcterms:W3CDTF">2018-11-06T12:41:00Z</dcterms:created>
  <dcterms:modified xsi:type="dcterms:W3CDTF">2021-01-21T06:59:00Z</dcterms:modified>
</cp:coreProperties>
</file>