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A3" w:rsidRDefault="001F51A3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801" style="position:absolute;left:0;text-align:left;margin-left:223.65pt;margin-top:0;width:34.4pt;height:48.3pt;z-index:251663872" coordorigin="3834,994" coordsize="1142,1718">
            <v:shape id="_x0000_s180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0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0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0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0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0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0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0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1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1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1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1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1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1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1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1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1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1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2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2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22" style="position:absolute;left:3834;top:1424;width:40;height:748" fillcolor="black" stroked="f"/>
            <v:shape id="_x0000_s1823" style="position:absolute;left:3834;top:2172;width:40;height:163" coordsize="400,1632" path="m400,1615r,9l400,,,,,1624r,8l,1624r,3l1,1632r399,-17xe" fillcolor="black" stroked="f">
              <v:path arrowok="t"/>
            </v:shape>
            <v:shape id="_x0000_s182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2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2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2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2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29" style="position:absolute;left:4405;top:994;width:551;height:40" fillcolor="black" stroked="f"/>
            <v:shape id="_x0000_s1830" style="position:absolute;left:3834;top:994;width:571;height:40" coordsize="5711,400" path="m400,200l201,400r5510,l5711,,201,,,200,201,,,,,200r400,xe" fillcolor="black" stroked="f">
              <v:path arrowok="t"/>
            </v:shape>
            <v:shape id="_x0000_s183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№26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Радигіній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А.А.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Радигіної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А.А., сільська рада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1.Надати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Радигіній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Алісі Андріївні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яка зареєстрована за адресою: </w:t>
      </w:r>
      <w:r w:rsidR="001F51A3">
        <w:rPr>
          <w:rFonts w:ascii="Times New Roman" w:eastAsia="Arial Unicode MS" w:hAnsi="Times New Roman" w:cs="Times New Roman"/>
          <w:sz w:val="24"/>
          <w:szCs w:val="24"/>
        </w:rPr>
        <w:t>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дозвіл на розробку технічної документації із землеустрою щодо встановлення (відновлення) меж земельної ділянки в натурі (на місцевості),  площею 0,2452 га,  для будівництва та обслуговування  житлового будинку, господарських будівель і споруд (присадибна ділянка), земельна діл</w:t>
      </w:r>
      <w:r w:rsidR="001F51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янка  розташована в с. Крупець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2.Радигіній А.А.,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1F51A3" w:rsidRDefault="001F51A3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A696B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1DE9"/>
    <w:rsid w:val="00264EF8"/>
    <w:rsid w:val="00293DD7"/>
    <w:rsid w:val="002A52D1"/>
    <w:rsid w:val="002E090E"/>
    <w:rsid w:val="002F3029"/>
    <w:rsid w:val="003145B4"/>
    <w:rsid w:val="00396BED"/>
    <w:rsid w:val="003A18F9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76775"/>
    <w:rsid w:val="008815EC"/>
    <w:rsid w:val="00883282"/>
    <w:rsid w:val="00895778"/>
    <w:rsid w:val="008965CE"/>
    <w:rsid w:val="008C3E16"/>
    <w:rsid w:val="009310D4"/>
    <w:rsid w:val="009332A5"/>
    <w:rsid w:val="00937394"/>
    <w:rsid w:val="00951419"/>
    <w:rsid w:val="009F03AE"/>
    <w:rsid w:val="009F7A38"/>
    <w:rsid w:val="00A11696"/>
    <w:rsid w:val="00A15258"/>
    <w:rsid w:val="00A223E5"/>
    <w:rsid w:val="00A41D53"/>
    <w:rsid w:val="00A55425"/>
    <w:rsid w:val="00A77112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65D6E"/>
    <w:rsid w:val="00F926BE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1080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2019-04-23T12:23:00Z</dcterms:created>
  <dcterms:modified xsi:type="dcterms:W3CDTF">2019-04-23T12:23:00Z</dcterms:modified>
</cp:coreProperties>
</file>