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B86" w:rsidRDefault="00552AD0" w:rsidP="00E43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2AD0">
        <w:pict>
          <v:group id="_x0000_s1369" style="position:absolute;margin-left:215.85pt;margin-top:5.9pt;width:34pt;height:48.2pt;z-index:25167360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7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7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7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7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7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7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7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7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7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7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8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8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8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8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8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8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8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8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8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8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9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9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9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9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9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9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9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9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9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9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94B86" w:rsidRDefault="00C94B86" w:rsidP="00C94B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25.06.2019 року                                            Крупець                                              №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субвенції з місцевого бюджету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 Державному пожежно-рятувальному загону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ГУ ДСНС України в Хмельницькій області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5103"/>
          <w:tab w:val="left" w:pos="5529"/>
          <w:tab w:val="left" w:pos="9540"/>
        </w:tabs>
        <w:spacing w:after="0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Розглянувши звернення начальника 3 Державного пожежно-рятувального загону ГУ ДСНС України в Хмельницькій області,  </w:t>
      </w:r>
      <w:r>
        <w:rPr>
          <w:rFonts w:ascii="Times New Roman" w:hAnsi="Times New Roman" w:cs="Times New Roman"/>
          <w:sz w:val="24"/>
          <w:szCs w:val="24"/>
        </w:rPr>
        <w:t xml:space="preserve">на виконання </w:t>
      </w:r>
      <w:r>
        <w:rPr>
          <w:rFonts w:ascii="Times New Roman" w:hAnsi="Times New Roman" w:cs="Times New Roman"/>
          <w:bCs/>
          <w:sz w:val="24"/>
          <w:szCs w:val="24"/>
        </w:rPr>
        <w:t xml:space="preserve">цільової Програми забезпечення пожежної безпеки населених пунктів та об’єктів усіх форм власності, розвитку інфраструктури підрозділу пожежної охорони та невоєнізованих пожежних формувань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району Хмельницької області на 2018 -2020 роки</w:t>
      </w:r>
      <w:r>
        <w:rPr>
          <w:rFonts w:ascii="Times New Roman" w:hAnsi="Times New Roman" w:cs="Times New Roman"/>
          <w:sz w:val="24"/>
          <w:szCs w:val="24"/>
        </w:rPr>
        <w:t>,  керуючись статтями 85, 93, 101 Бюджетного кодексу України та пунктом 27 частини 1 статті 26 Закону України «Про місцеве самоврядування в Україні», сільська рада ВИРІШИЛА: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Надати субвенцію з місцевого бюджету державному бюджету на виконання програм соціально-економічного розвитку регіонів для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3 Державного пожежно-рятувального загону ГУ ДСНС України в Хмельницькій області</w:t>
      </w:r>
      <w:r>
        <w:rPr>
          <w:rFonts w:ascii="Times New Roman" w:hAnsi="Times New Roman" w:cs="Times New Roman"/>
          <w:sz w:val="24"/>
          <w:szCs w:val="24"/>
        </w:rPr>
        <w:t xml:space="preserve"> на забезпечення резерву паливно-мастильних матеріалів 8 ДПРЧ по охороні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Нетішин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сумі 10,0 тис. грн.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814F0" w:rsidRDefault="00D814F0" w:rsidP="00D81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C94B86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25967"/>
    <w:rsid w:val="00036BAF"/>
    <w:rsid w:val="000668E0"/>
    <w:rsid w:val="00067305"/>
    <w:rsid w:val="000675AF"/>
    <w:rsid w:val="000B1BA9"/>
    <w:rsid w:val="000D26BF"/>
    <w:rsid w:val="000E2C75"/>
    <w:rsid w:val="000E5F4D"/>
    <w:rsid w:val="00106E39"/>
    <w:rsid w:val="00107879"/>
    <w:rsid w:val="00140C8B"/>
    <w:rsid w:val="00152BE8"/>
    <w:rsid w:val="00155FF0"/>
    <w:rsid w:val="00186AF8"/>
    <w:rsid w:val="00196ECE"/>
    <w:rsid w:val="001A3663"/>
    <w:rsid w:val="001D014F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D5B61"/>
    <w:rsid w:val="002D7170"/>
    <w:rsid w:val="002E1B03"/>
    <w:rsid w:val="002F3029"/>
    <w:rsid w:val="003145B4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E7BFE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0721A"/>
    <w:rsid w:val="00535F54"/>
    <w:rsid w:val="00552289"/>
    <w:rsid w:val="00552AD0"/>
    <w:rsid w:val="00553F96"/>
    <w:rsid w:val="0056460E"/>
    <w:rsid w:val="005671F1"/>
    <w:rsid w:val="00572BD7"/>
    <w:rsid w:val="00572DBE"/>
    <w:rsid w:val="00574515"/>
    <w:rsid w:val="00575D5D"/>
    <w:rsid w:val="005A41F3"/>
    <w:rsid w:val="005C4E24"/>
    <w:rsid w:val="005D25BB"/>
    <w:rsid w:val="0061440A"/>
    <w:rsid w:val="00616E88"/>
    <w:rsid w:val="00632F5A"/>
    <w:rsid w:val="006355AC"/>
    <w:rsid w:val="006365B2"/>
    <w:rsid w:val="00650C29"/>
    <w:rsid w:val="006A1249"/>
    <w:rsid w:val="006A1528"/>
    <w:rsid w:val="006D01AA"/>
    <w:rsid w:val="006E6404"/>
    <w:rsid w:val="00750454"/>
    <w:rsid w:val="007553A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58EA"/>
    <w:rsid w:val="00816648"/>
    <w:rsid w:val="00820740"/>
    <w:rsid w:val="00823301"/>
    <w:rsid w:val="00834FCD"/>
    <w:rsid w:val="00837B1E"/>
    <w:rsid w:val="008456FB"/>
    <w:rsid w:val="00853AC2"/>
    <w:rsid w:val="00876747"/>
    <w:rsid w:val="008815EC"/>
    <w:rsid w:val="00883282"/>
    <w:rsid w:val="008965CE"/>
    <w:rsid w:val="008C3E16"/>
    <w:rsid w:val="008C4630"/>
    <w:rsid w:val="008E39A5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60908"/>
    <w:rsid w:val="00A73D07"/>
    <w:rsid w:val="00A82153"/>
    <w:rsid w:val="00A87DDC"/>
    <w:rsid w:val="00AA3DC3"/>
    <w:rsid w:val="00AC7F01"/>
    <w:rsid w:val="00B00BCF"/>
    <w:rsid w:val="00B034DA"/>
    <w:rsid w:val="00B065E5"/>
    <w:rsid w:val="00B1668E"/>
    <w:rsid w:val="00B470E0"/>
    <w:rsid w:val="00B5735B"/>
    <w:rsid w:val="00B871DD"/>
    <w:rsid w:val="00BB0063"/>
    <w:rsid w:val="00BB254B"/>
    <w:rsid w:val="00BE1AA8"/>
    <w:rsid w:val="00BE3E63"/>
    <w:rsid w:val="00BE6174"/>
    <w:rsid w:val="00BF2AA5"/>
    <w:rsid w:val="00BF39D4"/>
    <w:rsid w:val="00C10518"/>
    <w:rsid w:val="00C10B8B"/>
    <w:rsid w:val="00C163E3"/>
    <w:rsid w:val="00C46B87"/>
    <w:rsid w:val="00C54A32"/>
    <w:rsid w:val="00C938B9"/>
    <w:rsid w:val="00C94B86"/>
    <w:rsid w:val="00CA4B46"/>
    <w:rsid w:val="00CD0478"/>
    <w:rsid w:val="00CE1106"/>
    <w:rsid w:val="00CF0400"/>
    <w:rsid w:val="00CF1BBF"/>
    <w:rsid w:val="00D05A8D"/>
    <w:rsid w:val="00D10247"/>
    <w:rsid w:val="00D104B4"/>
    <w:rsid w:val="00D37B5D"/>
    <w:rsid w:val="00D769E3"/>
    <w:rsid w:val="00D810A5"/>
    <w:rsid w:val="00D814F0"/>
    <w:rsid w:val="00D8483E"/>
    <w:rsid w:val="00DB1A2A"/>
    <w:rsid w:val="00DC341A"/>
    <w:rsid w:val="00DC4AC3"/>
    <w:rsid w:val="00DD0A76"/>
    <w:rsid w:val="00DD4F58"/>
    <w:rsid w:val="00DF4062"/>
    <w:rsid w:val="00DF7E6E"/>
    <w:rsid w:val="00E14E6D"/>
    <w:rsid w:val="00E43BD2"/>
    <w:rsid w:val="00E524A2"/>
    <w:rsid w:val="00E56832"/>
    <w:rsid w:val="00E638A3"/>
    <w:rsid w:val="00E65156"/>
    <w:rsid w:val="00EC4DFC"/>
    <w:rsid w:val="00EC625E"/>
    <w:rsid w:val="00EE6C06"/>
    <w:rsid w:val="00EF2F95"/>
    <w:rsid w:val="00EF634D"/>
    <w:rsid w:val="00F15A87"/>
    <w:rsid w:val="00F2240E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  <w:style w:type="character" w:customStyle="1" w:styleId="19">
    <w:name w:val="Заголовок №1_"/>
    <w:basedOn w:val="a0"/>
    <w:link w:val="1a"/>
    <w:locked/>
    <w:rsid w:val="008456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8456F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uiPriority w:val="99"/>
    <w:rsid w:val="008456FB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8456FB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E2483-3BC0-4177-8849-0E1FE5941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2019-06-10T08:30:00Z</cp:lastPrinted>
  <dcterms:created xsi:type="dcterms:W3CDTF">2019-06-14T06:00:00Z</dcterms:created>
  <dcterms:modified xsi:type="dcterms:W3CDTF">2019-06-14T06:00:00Z</dcterms:modified>
</cp:coreProperties>
</file>