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C3" w:rsidRDefault="008F2FF4"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8F2FF4">
        <w:pict>
          <v:group id="_x0000_s27092" style="position:absolute;left:0;text-align:left;margin-left:223.65pt;margin-top:0;width:34.4pt;height:48.3pt;z-index:251715584" coordorigin="3834,994" coordsize="1142,1718">
            <v:shape id="_x0000_s2709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709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709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709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709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709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709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710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710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710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710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710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710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710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710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710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710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711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711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711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7113" style="position:absolute;left:3834;top:1424;width:40;height:748" fillcolor="black" stroked="f"/>
            <v:shape id="_x0000_s27114" style="position:absolute;left:3834;top:2172;width:40;height:163" coordsize="400,1632" path="m400,1615r,9l400,,,,,1624r,8l,1624r,3l1,1632r399,-17xe" fillcolor="black" stroked="f">
              <v:path arrowok="t"/>
            </v:shape>
            <v:shape id="_x0000_s2711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7116" style="position:absolute;left:3994;top:2506;width:419;height:206" coordsize="4190,2060" path="m4038,1660r152,l152,,,369,4038,2029r152,l4038,2029r77,31l4190,2029,4038,1660xe" fillcolor="black" stroked="f">
              <v:path arrowok="t"/>
            </v:shape>
            <v:shape id="_x0000_s27117" style="position:absolute;left:4397;top:2506;width:419;height:203" coordsize="4190,2031" path="m4042,r-4,2l,1662r152,369l4190,371r-4,1l4042,r-3,1l4038,2r4,-2xe" fillcolor="black" stroked="f">
              <v:path arrowok="t"/>
            </v:shape>
            <v:shape id="_x0000_s2711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7119" style="position:absolute;left:4936;top:994;width:40;height:1340" coordsize="400,13403" path="m199,400l,200,,13403r400,l400,200,199,,400,200,400,,199,r,400xe" fillcolor="black" stroked="f">
              <v:path arrowok="t"/>
            </v:shape>
            <v:rect id="_x0000_s27120" style="position:absolute;left:4405;top:994;width:551;height:40" fillcolor="black" stroked="f"/>
            <v:shape id="_x0000_s27121" style="position:absolute;left:3834;top:994;width:571;height:40" coordsize="5711,400" path="m400,200l201,400r5510,l5711,,201,,,200,201,,,,,200r400,xe" fillcolor="black" stroked="f">
              <v:path arrowok="t"/>
            </v:shape>
            <v:shape id="_x0000_s27122" style="position:absolute;left:3834;top:1014;width:40;height:410" coordsize="400,4097" path="m201,4097r199,l400,,,,,4097r201,xe" fillcolor="black" stroked="f">
              <v:path arrowok="t"/>
            </v:shape>
            <w10:wrap anchorx="page"/>
          </v:group>
        </w:pic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ХХ   сесії сільської ради  VІІ  скликання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27.03.2019  року                                    Крупець                                                   №23</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Про затвердження технічної документації</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із землеустрою щодо встановлення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(відновлення)  меж земельної ділянки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в натурі (на місцевості)  Клімчука  В.В.</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Клімчука В.В.., сільська  рада               ВИРІШИЛА: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 Затвердити Клімчуку  Василю  Володимировичу,  я</w:t>
      </w:r>
      <w:r w:rsidR="00FD2F5B">
        <w:rPr>
          <w:rFonts w:ascii="Times New Roman" w:eastAsia="Arial Unicode MS" w:hAnsi="Times New Roman" w:cs="Times New Roman"/>
          <w:color w:val="000000"/>
          <w:sz w:val="24"/>
          <w:szCs w:val="24"/>
        </w:rPr>
        <w:t xml:space="preserve">кий зареєстрований за адресою: ___________ </w:t>
      </w:r>
      <w:r>
        <w:rPr>
          <w:rFonts w:ascii="Times New Roman" w:eastAsia="Arial Unicode MS" w:hAnsi="Times New Roman" w:cs="Times New Roman"/>
          <w:color w:val="000000"/>
          <w:sz w:val="24"/>
          <w:szCs w:val="24"/>
        </w:rPr>
        <w:t xml:space="preserve">ідентифікаційний номер </w:t>
      </w:r>
      <w:r w:rsidR="00FD2F5B">
        <w:rPr>
          <w:rFonts w:ascii="Times New Roman" w:eastAsia="Arial Unicode MS" w:hAnsi="Times New Roman" w:cs="Times New Roman"/>
          <w:sz w:val="24"/>
          <w:szCs w:val="24"/>
        </w:rPr>
        <w:t>____________</w:t>
      </w:r>
      <w:r>
        <w:rPr>
          <w:rFonts w:ascii="Times New Roman" w:eastAsia="Arial Unicode MS" w:hAnsi="Times New Roman" w:cs="Times New Roman"/>
          <w:sz w:val="24"/>
          <w:szCs w:val="24"/>
        </w:rPr>
        <w:t xml:space="preserve">  </w:t>
      </w:r>
      <w:r>
        <w:rPr>
          <w:rFonts w:ascii="Times New Roman" w:eastAsia="Arial Unicode MS" w:hAnsi="Times New Roman" w:cs="Times New Roman"/>
          <w:color w:val="000000"/>
          <w:sz w:val="24"/>
          <w:szCs w:val="24"/>
        </w:rPr>
        <w:t xml:space="preserve">технічну документацію із землеустрою щодо встановлення (відновлення) меж земельної ділянки в натурі (на місцевості) та передати її у приватну власність, </w:t>
      </w:r>
      <w:r>
        <w:rPr>
          <w:rFonts w:ascii="Times New Roman" w:eastAsia="Arial Unicode MS" w:hAnsi="Times New Roman" w:cs="Times New Roman"/>
          <w:sz w:val="24"/>
          <w:szCs w:val="24"/>
        </w:rPr>
        <w:t>площею 0,2127 га, (</w:t>
      </w:r>
      <w:r w:rsidR="00FD2F5B">
        <w:rPr>
          <w:rFonts w:ascii="Times New Roman" w:eastAsia="Arial Unicode MS" w:hAnsi="Times New Roman" w:cs="Times New Roman"/>
          <w:sz w:val="24"/>
          <w:szCs w:val="24"/>
        </w:rPr>
        <w:t>кадастровий номер: 6823984000:__:___</w:t>
      </w:r>
      <w:r>
        <w:rPr>
          <w:rFonts w:ascii="Times New Roman" w:eastAsia="Arial Unicode MS" w:hAnsi="Times New Roman" w:cs="Times New Roman"/>
          <w:sz w:val="24"/>
          <w:szCs w:val="24"/>
        </w:rPr>
        <w:t>:</w:t>
      </w:r>
      <w:r w:rsidR="00FD2F5B">
        <w:rPr>
          <w:rFonts w:ascii="Times New Roman" w:eastAsia="Arial Unicode MS" w:hAnsi="Times New Roman" w:cs="Times New Roman"/>
          <w:sz w:val="24"/>
          <w:szCs w:val="24"/>
        </w:rPr>
        <w:t>____</w:t>
      </w:r>
      <w:r>
        <w:rPr>
          <w:rFonts w:ascii="Times New Roman" w:eastAsia="Arial Unicode MS" w:hAnsi="Times New Roman" w:cs="Times New Roman"/>
          <w:sz w:val="24"/>
          <w:szCs w:val="24"/>
        </w:rPr>
        <w:t>),  для  будівництва та обслуговування житлового будинку, господарських будівель і споруд (присадибна ділянка),  яка розташована</w:t>
      </w:r>
      <w:r>
        <w:rPr>
          <w:rFonts w:ascii="Times New Roman" w:eastAsia="Arial Unicode MS" w:hAnsi="Times New Roman" w:cs="Times New Roman"/>
          <w:color w:val="000000"/>
          <w:sz w:val="24"/>
          <w:szCs w:val="24"/>
        </w:rPr>
        <w:t xml:space="preserve"> Хмельницька область, Славутський  район</w:t>
      </w:r>
      <w:r w:rsidR="00FD2F5B">
        <w:rPr>
          <w:rFonts w:ascii="Times New Roman" w:eastAsia="Arial Unicode MS" w:hAnsi="Times New Roman" w:cs="Times New Roman"/>
          <w:color w:val="000000"/>
          <w:sz w:val="24"/>
          <w:szCs w:val="24"/>
        </w:rPr>
        <w:t>_________</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 Клімчуку В.В. посвідчити своє право  в  установленому  законом  порядку.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Сільський  голова                                                                                                   В.А.Михалюк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344FE" w:rsidRDefault="00A344FE"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7E27DD" w:rsidRDefault="007E27DD" w:rsidP="00DC71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lastRenderedPageBreak/>
        <w:t xml:space="preserve"> </w:t>
      </w: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2F1E4C71"/>
    <w:multiLevelType w:val="hybridMultilevel"/>
    <w:tmpl w:val="E72E854E"/>
    <w:lvl w:ilvl="0" w:tplc="631215DC">
      <w:start w:val="1"/>
      <w:numFmt w:val="decimal"/>
      <w:lvlText w:val="%1."/>
      <w:lvlJc w:val="left"/>
      <w:pPr>
        <w:ind w:left="100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8551645"/>
    <w:multiLevelType w:val="hybridMultilevel"/>
    <w:tmpl w:val="3F4E0074"/>
    <w:lvl w:ilvl="0" w:tplc="FF9C8D88">
      <w:numFmt w:val="bullet"/>
      <w:lvlText w:val="-"/>
      <w:lvlJc w:val="left"/>
      <w:pPr>
        <w:tabs>
          <w:tab w:val="num" w:pos="2468"/>
        </w:tabs>
        <w:ind w:left="2468" w:hanging="1320"/>
      </w:pPr>
      <w:rPr>
        <w:rFonts w:ascii="Times New Roman" w:eastAsia="Times New Roman" w:hAnsi="Times New Roman" w:cs="Times New Roman" w:hint="default"/>
      </w:rPr>
    </w:lvl>
    <w:lvl w:ilvl="1" w:tplc="04190003">
      <w:start w:val="1"/>
      <w:numFmt w:val="bullet"/>
      <w:lvlText w:val="o"/>
      <w:lvlJc w:val="left"/>
      <w:pPr>
        <w:tabs>
          <w:tab w:val="num" w:pos="2228"/>
        </w:tabs>
        <w:ind w:left="222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8"/>
  </w:num>
  <w:num w:numId="29">
    <w:abstractNumId w:val="32"/>
  </w:num>
  <w:num w:numId="30">
    <w:abstractNumId w:val="2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5"/>
  </w:num>
  <w:num w:numId="3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67305"/>
    <w:rsid w:val="000A3C94"/>
    <w:rsid w:val="000B1BA9"/>
    <w:rsid w:val="000E2C75"/>
    <w:rsid w:val="00106E39"/>
    <w:rsid w:val="00107879"/>
    <w:rsid w:val="00112A63"/>
    <w:rsid w:val="00140C8B"/>
    <w:rsid w:val="001A3663"/>
    <w:rsid w:val="001F0134"/>
    <w:rsid w:val="001F73C8"/>
    <w:rsid w:val="002040D9"/>
    <w:rsid w:val="0022771D"/>
    <w:rsid w:val="002366C8"/>
    <w:rsid w:val="00250107"/>
    <w:rsid w:val="00264EF8"/>
    <w:rsid w:val="0029647F"/>
    <w:rsid w:val="00303996"/>
    <w:rsid w:val="003145B4"/>
    <w:rsid w:val="00396BED"/>
    <w:rsid w:val="004135C8"/>
    <w:rsid w:val="00442923"/>
    <w:rsid w:val="00484E06"/>
    <w:rsid w:val="004A1328"/>
    <w:rsid w:val="004A18B0"/>
    <w:rsid w:val="004C6F40"/>
    <w:rsid w:val="004D5833"/>
    <w:rsid w:val="004F7FDC"/>
    <w:rsid w:val="00535F54"/>
    <w:rsid w:val="00552289"/>
    <w:rsid w:val="00553F96"/>
    <w:rsid w:val="005631B4"/>
    <w:rsid w:val="0056460E"/>
    <w:rsid w:val="005671F1"/>
    <w:rsid w:val="005D69E3"/>
    <w:rsid w:val="0061440A"/>
    <w:rsid w:val="00616E88"/>
    <w:rsid w:val="00632BD1"/>
    <w:rsid w:val="0064468D"/>
    <w:rsid w:val="00760A24"/>
    <w:rsid w:val="0079362E"/>
    <w:rsid w:val="007E27DD"/>
    <w:rsid w:val="00820740"/>
    <w:rsid w:val="00844D62"/>
    <w:rsid w:val="008652EB"/>
    <w:rsid w:val="00883282"/>
    <w:rsid w:val="008C3E16"/>
    <w:rsid w:val="008F2FF4"/>
    <w:rsid w:val="009310D4"/>
    <w:rsid w:val="00A11696"/>
    <w:rsid w:val="00A15258"/>
    <w:rsid w:val="00A223E5"/>
    <w:rsid w:val="00A344FE"/>
    <w:rsid w:val="00A41D53"/>
    <w:rsid w:val="00A55425"/>
    <w:rsid w:val="00A662C6"/>
    <w:rsid w:val="00AA3DC3"/>
    <w:rsid w:val="00AC7F01"/>
    <w:rsid w:val="00B00BCF"/>
    <w:rsid w:val="00B065E5"/>
    <w:rsid w:val="00B470E0"/>
    <w:rsid w:val="00BD5C22"/>
    <w:rsid w:val="00BE6174"/>
    <w:rsid w:val="00BF08AA"/>
    <w:rsid w:val="00BF39D4"/>
    <w:rsid w:val="00C10B8B"/>
    <w:rsid w:val="00C54A32"/>
    <w:rsid w:val="00C938B9"/>
    <w:rsid w:val="00CF1BBF"/>
    <w:rsid w:val="00D10247"/>
    <w:rsid w:val="00DB1A2A"/>
    <w:rsid w:val="00DC717F"/>
    <w:rsid w:val="00DF6FD6"/>
    <w:rsid w:val="00E638A3"/>
    <w:rsid w:val="00EC4A2B"/>
    <w:rsid w:val="00F921D7"/>
    <w:rsid w:val="00FC3998"/>
    <w:rsid w:val="00FD2F5B"/>
    <w:rsid w:val="00FE38FB"/>
    <w:rsid w:val="00FF66C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26,2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uiPriority w:val="99"/>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s>
</file>

<file path=word/webSettings.xml><?xml version="1.0" encoding="utf-8"?>
<w:webSettings xmlns:r="http://schemas.openxmlformats.org/officeDocument/2006/relationships" xmlns:w="http://schemas.openxmlformats.org/wordprocessingml/2006/main">
  <w:divs>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1154</Words>
  <Characters>659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2019-03-28T08:11:00Z</dcterms:created>
  <dcterms:modified xsi:type="dcterms:W3CDTF">2019-03-28T08:11:00Z</dcterms:modified>
</cp:coreProperties>
</file>