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925" style="position:absolute;left:0;text-align:left;margin-left:223.65pt;margin-top:0;width:34.4pt;height:48.3pt;z-index:251667968" coordorigin="3834,994" coordsize="1142,1718">
            <v:shape id="_x0000_s192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9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92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9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93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9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93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9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93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9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93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9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93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9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94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9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94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9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94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9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946" style="position:absolute;left:3834;top:1424;width:40;height:748" fillcolor="black" stroked="f"/>
            <v:shape id="_x0000_s1947" style="position:absolute;left:3834;top:2172;width:40;height:163" coordsize="400,1632" path="m400,1615r,9l400,,,,,1624r,8l,1624r,3l1,1632r399,-17xe" fillcolor="black" stroked="f">
              <v:path arrowok="t"/>
            </v:shape>
            <v:shape id="_x0000_s1948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949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950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951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952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953" style="position:absolute;left:4405;top:994;width:551;height:40" fillcolor="black" stroked="f"/>
            <v:shape id="_x0000_s1954" style="position:absolute;left:3834;top:994;width:571;height:40" coordsize="5711,400" path="m400,200l201,400r5510,l5711,,201,,,200,201,,,,,200r400,xe" fillcolor="black" stroked="f">
              <v:path arrowok="t"/>
            </v:shape>
            <v:shape id="_x0000_s1955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№30</w:t>
      </w: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Костюк  О.В.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Костюк   О.В.,   сільська   рада 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1. Надати  Костюк Олені Володимирівні, яка зареєстрована за адресою: </w:t>
      </w:r>
      <w:r w:rsidR="001F51A3">
        <w:rPr>
          <w:rFonts w:ascii="Times New Roman" w:eastAsia="Arial Unicode MS" w:hAnsi="Times New Roman" w:cs="Times New Roman"/>
          <w:sz w:val="24"/>
          <w:szCs w:val="24"/>
        </w:rPr>
        <w:t>_____________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 орієнтовною площею  0,1200 га,  для  індивідуального садівництва,  земельна ділянка розташована в с.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Комарівка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Костюк О.В.,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E820F4">
      <w:pPr>
        <w:tabs>
          <w:tab w:val="left" w:pos="708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A696B"/>
    <w:rsid w:val="001B67D9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1DE9"/>
    <w:rsid w:val="00264EF8"/>
    <w:rsid w:val="00293DD7"/>
    <w:rsid w:val="002A52D1"/>
    <w:rsid w:val="002E090E"/>
    <w:rsid w:val="002F3029"/>
    <w:rsid w:val="003145B4"/>
    <w:rsid w:val="0034525F"/>
    <w:rsid w:val="00396BED"/>
    <w:rsid w:val="003A18F9"/>
    <w:rsid w:val="003C42CD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6B5B2F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76775"/>
    <w:rsid w:val="008815EC"/>
    <w:rsid w:val="00883282"/>
    <w:rsid w:val="00895778"/>
    <w:rsid w:val="008965CE"/>
    <w:rsid w:val="008C3E16"/>
    <w:rsid w:val="009310D4"/>
    <w:rsid w:val="009332A5"/>
    <w:rsid w:val="00937394"/>
    <w:rsid w:val="00951419"/>
    <w:rsid w:val="009F03AE"/>
    <w:rsid w:val="009F7A38"/>
    <w:rsid w:val="00A11696"/>
    <w:rsid w:val="00A15258"/>
    <w:rsid w:val="00A223E5"/>
    <w:rsid w:val="00A41D53"/>
    <w:rsid w:val="00A55425"/>
    <w:rsid w:val="00A77112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820F4"/>
    <w:rsid w:val="00EC625E"/>
    <w:rsid w:val="00EF5B1C"/>
    <w:rsid w:val="00F02AD2"/>
    <w:rsid w:val="00F15A87"/>
    <w:rsid w:val="00F65D6E"/>
    <w:rsid w:val="00F926BE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960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2019-04-23T12:24:00Z</dcterms:created>
  <dcterms:modified xsi:type="dcterms:W3CDTF">2019-04-23T12:24:00Z</dcterms:modified>
</cp:coreProperties>
</file>