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F2" w:rsidRDefault="00A936F2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786B7E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6B7E">
        <w:pict>
          <v:group id="_x0000_s1461" style="position:absolute;left:0;text-align:left;margin-left:223.65pt;margin-top:0;width:34.4pt;height:48.3pt;z-index:251678720" coordorigin="3834,994" coordsize="1142,1718">
            <v:shape id="_x0000_s146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6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6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6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6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6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6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6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47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47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47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47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47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47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47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47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47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47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48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48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482" style="position:absolute;left:3834;top:1424;width:40;height:748" fillcolor="black" stroked="f"/>
            <v:shape id="_x0000_s1483" style="position:absolute;left:3834;top:2172;width:40;height:163" coordsize="400,1632" path="m400,1615r,9l400,,,,,1624r,8l,1624r,3l1,1632r399,-17xe" fillcolor="black" stroked="f">
              <v:path arrowok="t"/>
            </v:shape>
            <v:shape id="_x0000_s148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48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48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48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48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489" style="position:absolute;left:4405;top:994;width:551;height:40" fillcolor="black" stroked="f"/>
            <v:shape id="_x0000_s1490" style="position:absolute;left:3834;top:994;width:571;height:40" coordsize="5711,400" path="m400,200l201,400r5510,l5711,,201,,,200,201,,,,,200r400,xe" fillcolor="black" stroked="f">
              <v:path arrowok="t"/>
            </v:shape>
            <v:shape id="_x0000_s149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85E47" w:rsidRDefault="00F85E47" w:rsidP="00F85E47"/>
    <w:p w:rsidR="00F85E47" w:rsidRDefault="00F85E47" w:rsidP="00F85E47"/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85E47" w:rsidRDefault="00F85E47" w:rsidP="00F85E47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№9</w:t>
      </w:r>
    </w:p>
    <w:p w:rsidR="00F85E47" w:rsidRPr="00E1336B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F85E47" w:rsidRPr="00E1336B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F85E47" w:rsidRPr="00E1336B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F85E47" w:rsidRPr="00E1336B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 в натурі (на місцевості)</w:t>
      </w: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Жилко Ю.М.</w:t>
      </w:r>
    </w:p>
    <w:p w:rsidR="00F85E47" w:rsidRPr="00E1336B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E1336B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глянувши заяву   Жилко Ю.М.</w:t>
      </w: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., сільська рада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</w:p>
    <w:p w:rsidR="00F85E47" w:rsidRPr="00E1336B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</w:t>
      </w: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ИРІШИЛА:</w:t>
      </w:r>
    </w:p>
    <w:p w:rsidR="00F85E47" w:rsidRPr="00E1336B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1.Надат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и Жилко Юлії Миколаївні</w:t>
      </w:r>
      <w:r>
        <w:rPr>
          <w:rFonts w:ascii="Times New Roman" w:eastAsia="Arial Unicode MS" w:hAnsi="Times New Roman" w:cs="Times New Roman"/>
          <w:sz w:val="24"/>
          <w:szCs w:val="24"/>
        </w:rPr>
        <w:t>, яка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зар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еєстрована за адресою: </w:t>
      </w: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діл</w:t>
      </w:r>
      <w:r w:rsidR="00571B3A">
        <w:rPr>
          <w:rFonts w:ascii="Times New Roman" w:eastAsia="Arial Unicode MS" w:hAnsi="Times New Roman" w:cs="Times New Roman"/>
          <w:color w:val="000000"/>
          <w:sz w:val="24"/>
          <w:szCs w:val="24"/>
        </w:rPr>
        <w:t>янка  розташована в с. Крупець</w:t>
      </w: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85E47" w:rsidRPr="00E1336B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2.Жилко Ю.М.</w:t>
      </w: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F85E47" w:rsidRPr="00E1336B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F85E47" w:rsidRPr="00E1336B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В.А.Михалюк</w:t>
      </w:r>
    </w:p>
    <w:p w:rsidR="00A936F2" w:rsidRDefault="00A936F2" w:rsidP="00F85E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36F2" w:rsidRDefault="00A936F2" w:rsidP="00F85E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36F2" w:rsidRDefault="00A936F2" w:rsidP="00F85E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36F2" w:rsidRPr="00E1336B" w:rsidRDefault="00A936F2" w:rsidP="00F85E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C27A6"/>
    <w:rsid w:val="002F3029"/>
    <w:rsid w:val="003145B4"/>
    <w:rsid w:val="00375C60"/>
    <w:rsid w:val="00380D83"/>
    <w:rsid w:val="00396BED"/>
    <w:rsid w:val="003E190A"/>
    <w:rsid w:val="003E57FE"/>
    <w:rsid w:val="003E5E47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84B49"/>
    <w:rsid w:val="006A1528"/>
    <w:rsid w:val="006E6404"/>
    <w:rsid w:val="00750454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65E5"/>
    <w:rsid w:val="00B470E0"/>
    <w:rsid w:val="00BB0063"/>
    <w:rsid w:val="00BB254B"/>
    <w:rsid w:val="00BC6E13"/>
    <w:rsid w:val="00BE3E63"/>
    <w:rsid w:val="00BE6174"/>
    <w:rsid w:val="00BF39D4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483E"/>
    <w:rsid w:val="00DB1A2A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C625E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1057</Words>
  <Characters>603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2019-05-15T05:24:00Z</dcterms:created>
  <dcterms:modified xsi:type="dcterms:W3CDTF">2019-05-15T05:24:00Z</dcterms:modified>
</cp:coreProperties>
</file>