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714" w:rsidRDefault="000E0714" w:rsidP="00137815">
      <w:pPr>
        <w:rPr>
          <w:rFonts w:ascii="Times New Roman" w:hAnsi="Times New Roman" w:cs="Times New Roman"/>
          <w:sz w:val="24"/>
          <w:szCs w:val="24"/>
        </w:rPr>
      </w:pPr>
    </w:p>
    <w:p w:rsidR="000E0714" w:rsidRDefault="000E0714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9C3084" w:rsidP="001378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3084">
        <w:pict>
          <v:group id="_x0000_s1678" style="position:absolute;left:0;text-align:left;margin-left:223.65pt;margin-top:0;width:34.4pt;height:48.3pt;z-index:251670016" coordorigin="3834,994" coordsize="1142,1718">
            <v:shape id="_x0000_s167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8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8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8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8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8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8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8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8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8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8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9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9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9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9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9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9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9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9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9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99" style="position:absolute;left:3834;top:1424;width:40;height:748" fillcolor="black" stroked="f"/>
            <v:shape id="_x0000_s1700" style="position:absolute;left:3834;top:2172;width:40;height:163" coordsize="400,1632" path="m400,1615r,9l400,,,,,1624r,8l,1624r,3l1,1632r399,-17xe" fillcolor="black" stroked="f">
              <v:path arrowok="t"/>
            </v:shape>
            <v:shape id="_x0000_s170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0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0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0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0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06" style="position:absolute;left:4405;top:994;width:551;height:40" fillcolor="black" stroked="f"/>
            <v:shape id="_x0000_s1707" style="position:absolute;left:3834;top:994;width:571;height:40" coordsize="5711,400" path="m400,200l201,400r5510,l5711,,201,,,200,201,,,,,200r400,xe" fillcolor="black" stroked="f">
              <v:path arrowok="t"/>
            </v:shape>
            <v:shape id="_x0000_s170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37815" w:rsidRDefault="00137815" w:rsidP="00137815"/>
    <w:p w:rsidR="00137815" w:rsidRDefault="00137815" w:rsidP="00137815"/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815" w:rsidRDefault="00137815" w:rsidP="00137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37815" w:rsidRDefault="00137815" w:rsidP="001378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137815" w:rsidRPr="00ED3E58" w:rsidRDefault="00137815" w:rsidP="00137815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25.06.2019 року                                                Крупець                                                   №</w:t>
      </w: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Pr="00687E09" w:rsidRDefault="00137815" w:rsidP="00137815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</w:t>
      </w:r>
      <w:r w:rsidRPr="00687E09">
        <w:rPr>
          <w:rFonts w:ascii="Times New Roman" w:hAnsi="Times New Roman" w:cs="Times New Roman"/>
          <w:b/>
          <w:sz w:val="24"/>
          <w:szCs w:val="24"/>
        </w:rPr>
        <w:t>проекту «</w:t>
      </w:r>
      <w:r w:rsidRPr="00687E09">
        <w:rPr>
          <w:rFonts w:ascii="Times New Roman" w:hAnsi="Times New Roman"/>
          <w:b/>
          <w:sz w:val="24"/>
          <w:szCs w:val="24"/>
        </w:rPr>
        <w:t>Нове будівництво</w:t>
      </w:r>
    </w:p>
    <w:p w:rsidR="00137815" w:rsidRPr="00687E09" w:rsidRDefault="00137815" w:rsidP="00137815">
      <w:pPr>
        <w:spacing w:after="0"/>
        <w:rPr>
          <w:rFonts w:ascii="Times New Roman" w:hAnsi="Times New Roman"/>
          <w:b/>
          <w:sz w:val="24"/>
          <w:szCs w:val="24"/>
        </w:rPr>
      </w:pPr>
      <w:r w:rsidRPr="00687E09">
        <w:rPr>
          <w:rFonts w:ascii="Times New Roman" w:hAnsi="Times New Roman"/>
          <w:b/>
          <w:sz w:val="24"/>
          <w:szCs w:val="24"/>
        </w:rPr>
        <w:t xml:space="preserve">спортивного майданчика </w:t>
      </w:r>
      <w:proofErr w:type="spellStart"/>
      <w:r w:rsidRPr="00687E09">
        <w:rPr>
          <w:rFonts w:ascii="Times New Roman" w:hAnsi="Times New Roman"/>
          <w:b/>
          <w:sz w:val="24"/>
          <w:szCs w:val="24"/>
        </w:rPr>
        <w:t>Крупецького</w:t>
      </w:r>
      <w:proofErr w:type="spellEnd"/>
      <w:r w:rsidRPr="00687E09">
        <w:rPr>
          <w:rFonts w:ascii="Times New Roman" w:hAnsi="Times New Roman"/>
          <w:b/>
          <w:sz w:val="24"/>
          <w:szCs w:val="24"/>
        </w:rPr>
        <w:t xml:space="preserve"> ліцею</w:t>
      </w:r>
    </w:p>
    <w:p w:rsidR="00137815" w:rsidRPr="00687E09" w:rsidRDefault="00137815" w:rsidP="00137815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687E09">
        <w:rPr>
          <w:rFonts w:ascii="Times New Roman" w:hAnsi="Times New Roman"/>
          <w:b/>
          <w:sz w:val="24"/>
          <w:szCs w:val="24"/>
        </w:rPr>
        <w:t>Крупецької</w:t>
      </w:r>
      <w:proofErr w:type="spellEnd"/>
      <w:r w:rsidRPr="00687E09">
        <w:rPr>
          <w:rFonts w:ascii="Times New Roman" w:hAnsi="Times New Roman"/>
          <w:b/>
          <w:sz w:val="24"/>
          <w:szCs w:val="24"/>
        </w:rPr>
        <w:t xml:space="preserve"> сільської ради за адресою: вул. Шкільна, 1а,</w:t>
      </w:r>
    </w:p>
    <w:p w:rsidR="00137815" w:rsidRPr="00687E09" w:rsidRDefault="00137815" w:rsidP="00137815">
      <w:pPr>
        <w:spacing w:after="0"/>
        <w:rPr>
          <w:rFonts w:ascii="Times New Roman" w:hAnsi="Times New Roman"/>
          <w:b/>
          <w:sz w:val="24"/>
          <w:szCs w:val="24"/>
        </w:rPr>
      </w:pPr>
      <w:r w:rsidRPr="00687E09">
        <w:rPr>
          <w:rFonts w:ascii="Times New Roman" w:hAnsi="Times New Roman"/>
          <w:b/>
          <w:sz w:val="24"/>
          <w:szCs w:val="24"/>
        </w:rPr>
        <w:t xml:space="preserve">с. Крупець, </w:t>
      </w:r>
      <w:proofErr w:type="spellStart"/>
      <w:r w:rsidRPr="00687E09">
        <w:rPr>
          <w:rFonts w:ascii="Times New Roman" w:hAnsi="Times New Roman"/>
          <w:b/>
          <w:sz w:val="24"/>
          <w:szCs w:val="24"/>
        </w:rPr>
        <w:t>Славутського</w:t>
      </w:r>
      <w:proofErr w:type="spellEnd"/>
      <w:r w:rsidRPr="00687E09">
        <w:rPr>
          <w:rFonts w:ascii="Times New Roman" w:hAnsi="Times New Roman"/>
          <w:b/>
          <w:sz w:val="24"/>
          <w:szCs w:val="24"/>
        </w:rPr>
        <w:t xml:space="preserve"> району, Хмельницької області</w:t>
      </w:r>
      <w:r w:rsidRPr="00687E09">
        <w:rPr>
          <w:rFonts w:ascii="Times New Roman" w:hAnsi="Times New Roman" w:cs="Times New Roman"/>
          <w:b/>
          <w:sz w:val="24"/>
          <w:szCs w:val="24"/>
        </w:rPr>
        <w:t>»</w:t>
      </w:r>
    </w:p>
    <w:p w:rsidR="00137815" w:rsidRDefault="00137815" w:rsidP="001378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сільська рада </w:t>
      </w:r>
    </w:p>
    <w:p w:rsidR="00137815" w:rsidRDefault="00137815" w:rsidP="00137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137815" w:rsidRDefault="00137815" w:rsidP="00137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FC6934">
        <w:rPr>
          <w:rFonts w:ascii="Times New Roman" w:hAnsi="Times New Roman"/>
          <w:sz w:val="24"/>
          <w:szCs w:val="24"/>
        </w:rPr>
        <w:t xml:space="preserve">Нове будівництво спортивного майданчика </w:t>
      </w:r>
      <w:proofErr w:type="spellStart"/>
      <w:r w:rsidRPr="00FC6934">
        <w:rPr>
          <w:rFonts w:ascii="Times New Roman" w:hAnsi="Times New Roman"/>
          <w:sz w:val="24"/>
          <w:szCs w:val="24"/>
        </w:rPr>
        <w:t>Крупецького</w:t>
      </w:r>
      <w:proofErr w:type="spellEnd"/>
      <w:r w:rsidRPr="00FC6934">
        <w:rPr>
          <w:rFonts w:ascii="Times New Roman" w:hAnsi="Times New Roman"/>
          <w:sz w:val="24"/>
          <w:szCs w:val="24"/>
        </w:rPr>
        <w:t xml:space="preserve"> ліцею </w:t>
      </w:r>
      <w:proofErr w:type="spellStart"/>
      <w:r w:rsidRPr="00FC6934">
        <w:rPr>
          <w:rFonts w:ascii="Times New Roman" w:hAnsi="Times New Roman"/>
          <w:sz w:val="24"/>
          <w:szCs w:val="24"/>
        </w:rPr>
        <w:t>Крупецької</w:t>
      </w:r>
      <w:proofErr w:type="spellEnd"/>
      <w:r w:rsidRPr="00FC6934">
        <w:rPr>
          <w:rFonts w:ascii="Times New Roman" w:hAnsi="Times New Roman"/>
          <w:sz w:val="24"/>
          <w:szCs w:val="24"/>
        </w:rPr>
        <w:t xml:space="preserve"> сільської ради за адресою: вул. Шкільна, 1а, с. Крупець, </w:t>
      </w:r>
      <w:proofErr w:type="spellStart"/>
      <w:r w:rsidRPr="00FC6934">
        <w:rPr>
          <w:rFonts w:ascii="Times New Roman" w:hAnsi="Times New Roman"/>
          <w:sz w:val="24"/>
          <w:szCs w:val="24"/>
        </w:rPr>
        <w:t>Славутського</w:t>
      </w:r>
      <w:proofErr w:type="spellEnd"/>
      <w:r w:rsidRPr="00FC6934">
        <w:rPr>
          <w:rFonts w:ascii="Times New Roman" w:hAnsi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» загальною кошторисною вартістю 1499,149 тис. грн. (один мільйон чотириста дев’яносто дев'ять тисяч сто сорок дев'ять гривень 00 коп.).</w:t>
      </w:r>
    </w:p>
    <w:p w:rsidR="00137815" w:rsidRDefault="00137815" w:rsidP="00137815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комунального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137815" w:rsidRDefault="00137815" w:rsidP="00137815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37815" w:rsidRDefault="00137815" w:rsidP="00137815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sectPr w:rsidR="00137815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D26BF"/>
    <w:rsid w:val="000E0714"/>
    <w:rsid w:val="000E2C75"/>
    <w:rsid w:val="000E5F4D"/>
    <w:rsid w:val="00106E39"/>
    <w:rsid w:val="00107879"/>
    <w:rsid w:val="00137815"/>
    <w:rsid w:val="00140C8B"/>
    <w:rsid w:val="00152BE8"/>
    <w:rsid w:val="00155FF0"/>
    <w:rsid w:val="00186AF8"/>
    <w:rsid w:val="00196ECE"/>
    <w:rsid w:val="001A3663"/>
    <w:rsid w:val="001D014F"/>
    <w:rsid w:val="001E767E"/>
    <w:rsid w:val="001F0134"/>
    <w:rsid w:val="00203856"/>
    <w:rsid w:val="002040D9"/>
    <w:rsid w:val="00213277"/>
    <w:rsid w:val="00222C79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53797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7CB7"/>
    <w:rsid w:val="0050721A"/>
    <w:rsid w:val="00535F54"/>
    <w:rsid w:val="00552289"/>
    <w:rsid w:val="00553F96"/>
    <w:rsid w:val="0056460E"/>
    <w:rsid w:val="005671F1"/>
    <w:rsid w:val="00572BD7"/>
    <w:rsid w:val="00572DBE"/>
    <w:rsid w:val="00574515"/>
    <w:rsid w:val="00575D5D"/>
    <w:rsid w:val="005A41F3"/>
    <w:rsid w:val="005C4E24"/>
    <w:rsid w:val="005D25BB"/>
    <w:rsid w:val="0061440A"/>
    <w:rsid w:val="00616E88"/>
    <w:rsid w:val="00632F5A"/>
    <w:rsid w:val="006355AC"/>
    <w:rsid w:val="006365B2"/>
    <w:rsid w:val="00650C29"/>
    <w:rsid w:val="00673AD7"/>
    <w:rsid w:val="006A1528"/>
    <w:rsid w:val="006D01AA"/>
    <w:rsid w:val="006E6404"/>
    <w:rsid w:val="0073346C"/>
    <w:rsid w:val="00750454"/>
    <w:rsid w:val="007553A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B7154"/>
    <w:rsid w:val="008C3E16"/>
    <w:rsid w:val="008C4630"/>
    <w:rsid w:val="008E39A5"/>
    <w:rsid w:val="00901DE4"/>
    <w:rsid w:val="00902D0B"/>
    <w:rsid w:val="009310D4"/>
    <w:rsid w:val="009332A5"/>
    <w:rsid w:val="00934DA5"/>
    <w:rsid w:val="00944B87"/>
    <w:rsid w:val="00951419"/>
    <w:rsid w:val="009728FA"/>
    <w:rsid w:val="0098540C"/>
    <w:rsid w:val="009B21EB"/>
    <w:rsid w:val="009C3084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73D07"/>
    <w:rsid w:val="00A82153"/>
    <w:rsid w:val="00AA3DC3"/>
    <w:rsid w:val="00AC7F01"/>
    <w:rsid w:val="00B00BCF"/>
    <w:rsid w:val="00B065E5"/>
    <w:rsid w:val="00B1668E"/>
    <w:rsid w:val="00B470E0"/>
    <w:rsid w:val="00B5735B"/>
    <w:rsid w:val="00B871DD"/>
    <w:rsid w:val="00B9018D"/>
    <w:rsid w:val="00BB0063"/>
    <w:rsid w:val="00BB15D2"/>
    <w:rsid w:val="00BB254B"/>
    <w:rsid w:val="00BE1AA8"/>
    <w:rsid w:val="00BE3E63"/>
    <w:rsid w:val="00BE6174"/>
    <w:rsid w:val="00BF2AA5"/>
    <w:rsid w:val="00BF39D4"/>
    <w:rsid w:val="00C10B8B"/>
    <w:rsid w:val="00C163E3"/>
    <w:rsid w:val="00C44029"/>
    <w:rsid w:val="00C46B87"/>
    <w:rsid w:val="00C54A32"/>
    <w:rsid w:val="00C90DDD"/>
    <w:rsid w:val="00C938B9"/>
    <w:rsid w:val="00C94B86"/>
    <w:rsid w:val="00CA4B46"/>
    <w:rsid w:val="00CD0478"/>
    <w:rsid w:val="00CE1106"/>
    <w:rsid w:val="00CF0400"/>
    <w:rsid w:val="00CF1BBF"/>
    <w:rsid w:val="00D05A8D"/>
    <w:rsid w:val="00D10247"/>
    <w:rsid w:val="00D104B4"/>
    <w:rsid w:val="00D37B5D"/>
    <w:rsid w:val="00D60B73"/>
    <w:rsid w:val="00D769E3"/>
    <w:rsid w:val="00D810A5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524A2"/>
    <w:rsid w:val="00E56832"/>
    <w:rsid w:val="00E638A3"/>
    <w:rsid w:val="00E65156"/>
    <w:rsid w:val="00EC4DFC"/>
    <w:rsid w:val="00EC625E"/>
    <w:rsid w:val="00EE6C06"/>
    <w:rsid w:val="00EF2F95"/>
    <w:rsid w:val="00EF634D"/>
    <w:rsid w:val="00F10B6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  <w:rsid w:val="00FE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E39"/>
  </w:style>
  <w:style w:type="paragraph" w:styleId="ab">
    <w:name w:val="Body Text"/>
    <w:basedOn w:val="a"/>
    <w:link w:val="ac"/>
    <w:uiPriority w:val="99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06E39"/>
  </w:style>
  <w:style w:type="paragraph" w:styleId="ad">
    <w:name w:val="Body Text Indent"/>
    <w:basedOn w:val="a"/>
    <w:link w:val="11"/>
    <w:uiPriority w:val="99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106E39"/>
  </w:style>
  <w:style w:type="paragraph" w:styleId="21">
    <w:name w:val="Body Text 2"/>
    <w:basedOn w:val="a"/>
    <w:link w:val="22"/>
    <w:uiPriority w:val="99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uiPriority w:val="99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uiPriority w:val="99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uiPriority w:val="99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10">
    <w:name w:val="Сетка таблицы11"/>
    <w:basedOn w:val="a1"/>
    <w:rsid w:val="00D60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1121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2019-06-21T06:28:00Z</dcterms:created>
  <dcterms:modified xsi:type="dcterms:W3CDTF">2019-06-21T06:28:00Z</dcterms:modified>
</cp:coreProperties>
</file>