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3DC3" w:rsidRDefault="00AA3DC3" w:rsidP="00AA3DC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A3DC3" w:rsidRDefault="00AA3DC3" w:rsidP="00AA3DC3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</w:t>
      </w:r>
    </w:p>
    <w:p w:rsidR="00AA3DC3" w:rsidRDefault="008F2FF4" w:rsidP="00AA3DC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8F2FF4">
        <w:pict>
          <v:group id="_x0000_s26999" style="position:absolute;left:0;text-align:left;margin-left:223.65pt;margin-top:0;width:34.4pt;height:48.3pt;z-index:251712512" coordorigin="3834,994" coordsize="1142,1718">
            <v:shape id="_x0000_s27000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/>
            </v:shape>
            <v:shape id="_x0000_s27001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/>
            </v:shape>
            <v:shape id="_x0000_s27002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/>
            </v:shape>
            <v:shape id="_x0000_s27003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/>
            </v:shape>
            <v:shape id="_x0000_s27004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/>
            </v:shape>
            <v:shape id="_x0000_s27005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/>
            </v:shape>
            <v:shape id="_x0000_s27006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/>
            </v:shape>
            <v:shape id="_x0000_s27007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/>
            </v:shape>
            <v:shape id="_x0000_s27008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/>
            </v:shape>
            <v:shape id="_x0000_s27009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/>
            </v:shape>
            <v:shape id="_x0000_s27010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/>
            </v:shape>
            <v:shape id="_x0000_s27011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/>
            </v:shape>
            <v:shape id="_x0000_s27012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/>
            </v:shape>
            <v:shape id="_x0000_s27013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/>
            </v:shape>
            <v:shape id="_x0000_s27014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/>
            </v:shape>
            <v:shape id="_x0000_s27015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/>
            </v:shape>
            <v:shape id="_x0000_s27016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/>
            </v:shape>
            <v:shape id="_x0000_s27017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/>
            </v:shape>
            <v:shape id="_x0000_s27018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/>
            </v:shape>
            <v:shape id="_x0000_s27019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/>
            </v:shape>
            <v:rect id="_x0000_s27020" style="position:absolute;left:3834;top:1424;width:40;height:748" fillcolor="black" stroked="f"/>
            <v:shape id="_x0000_s27021" style="position:absolute;left:3834;top:2172;width:40;height:163" coordsize="400,1632" path="m400,1615r,9l400,,,,,1624r,8l,1624r,3l1,1632r399,-17xe" fillcolor="black" stroked="f">
              <v:path arrowok="t"/>
            </v:shape>
            <v:shape id="_x0000_s27022" style="position:absolute;left:3834;top:2333;width:175;height:210" coordsize="1748,2097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/>
            </v:shape>
            <v:shape id="_x0000_s27023" style="position:absolute;left:3994;top:2506;width:419;height:206" coordsize="4190,2060" path="m4038,1660r152,l152,,,369,4038,2029r152,l4038,2029r77,31l4190,2029,4038,1660xe" fillcolor="black" stroked="f">
              <v:path arrowok="t"/>
            </v:shape>
            <v:shape id="_x0000_s27024" style="position:absolute;left:4397;top:2506;width:419;height:203" coordsize="4190,2031" path="m4042,r-4,2l,1662r152,369l4190,371r-4,1l4042,r-3,1l4038,2r4,-2xe" fillcolor="black" stroked="f">
              <v:path arrowok="t"/>
            </v:shape>
            <v:shape id="_x0000_s27025" style="position:absolute;left:4802;top:2333;width:174;height:210" coordsize="1744,2097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/>
            </v:shape>
            <v:shape id="_x0000_s27026" style="position:absolute;left:4936;top:994;width:40;height:1340" coordsize="400,13403" path="m199,400l,200,,13403r400,l400,200,199,,400,200,400,,199,r,400xe" fillcolor="black" stroked="f">
              <v:path arrowok="t"/>
            </v:shape>
            <v:rect id="_x0000_s27027" style="position:absolute;left:4405;top:994;width:551;height:40" fillcolor="black" stroked="f"/>
            <v:shape id="_x0000_s27028" style="position:absolute;left:3834;top:994;width:571;height:40" coordsize="5711,400" path="m400,200l201,400r5510,l5711,,201,,,200,201,,,,,200r400,xe" fillcolor="black" stroked="f">
              <v:path arrowok="t"/>
            </v:shape>
            <v:shape id="_x0000_s27029" style="position:absolute;left:3834;top:1014;width:40;height:410" coordsize="400,4097" path="m201,4097r199,l400,,,,,4097r201,xe" fillcolor="black" stroked="f">
              <v:path arrowok="t"/>
            </v:shape>
            <w10:wrap anchorx="page"/>
          </v:group>
        </w:pict>
      </w:r>
    </w:p>
    <w:p w:rsidR="00AA3DC3" w:rsidRDefault="00AA3DC3" w:rsidP="00AA3DC3"/>
    <w:p w:rsidR="00AA3DC3" w:rsidRDefault="00AA3DC3" w:rsidP="00AA3DC3"/>
    <w:p w:rsidR="00AA3DC3" w:rsidRDefault="00AA3DC3" w:rsidP="00AA3DC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AA3DC3" w:rsidRDefault="00AA3DC3" w:rsidP="00AA3DC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AA3DC3" w:rsidRDefault="00AA3DC3" w:rsidP="00AA3DC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AA3DC3" w:rsidRDefault="00AA3DC3" w:rsidP="00AA3DC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AA3DC3" w:rsidRDefault="00AA3DC3" w:rsidP="00AA3DC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A3DC3" w:rsidRDefault="00AA3DC3" w:rsidP="00AA3DC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 І Ш Е Н Н Я</w:t>
      </w:r>
    </w:p>
    <w:p w:rsidR="00AA3DC3" w:rsidRDefault="00AA3DC3" w:rsidP="00AA3DC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A3DC3" w:rsidRDefault="00AA3DC3" w:rsidP="00AA3DC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XХ   сесії сільської ради  VІІ  скликання</w:t>
      </w:r>
    </w:p>
    <w:p w:rsidR="00AA3DC3" w:rsidRDefault="00AA3DC3" w:rsidP="00AA3DC3">
      <w:pPr>
        <w:shd w:val="clear" w:color="auto" w:fill="FFFFFF"/>
        <w:spacing w:before="100" w:beforeAutospacing="1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27.03.2019 року                                                Крупець                                                   №1</w:t>
      </w:r>
    </w:p>
    <w:p w:rsidR="00AA3DC3" w:rsidRDefault="00AA3DC3" w:rsidP="00AA3DC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A3DC3" w:rsidRDefault="00AA3DC3" w:rsidP="00AA3DC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A3DC3" w:rsidRDefault="00AA3DC3" w:rsidP="00AA3DC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 внесення змін до рішення № 3</w:t>
      </w:r>
    </w:p>
    <w:p w:rsidR="00AA3DC3" w:rsidRDefault="00AA3DC3" w:rsidP="00AA3DC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від 22.12.2018 року «Про затвердження Програми, Положення та</w:t>
      </w:r>
    </w:p>
    <w:p w:rsidR="00AA3DC3" w:rsidRDefault="00AA3DC3" w:rsidP="00AA3DC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Плану природоохоронних заходів місцевого</w:t>
      </w:r>
    </w:p>
    <w:p w:rsidR="00AA3DC3" w:rsidRDefault="00AA3DC3" w:rsidP="00AA3DC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фонду охорони навколишнього середовища на 2019 рік»</w:t>
      </w:r>
    </w:p>
    <w:p w:rsidR="00AA3DC3" w:rsidRDefault="00AA3DC3" w:rsidP="00AA3DC3">
      <w:pPr>
        <w:rPr>
          <w:rFonts w:ascii="Times New Roman" w:hAnsi="Times New Roman" w:cs="Times New Roman"/>
          <w:sz w:val="24"/>
          <w:szCs w:val="24"/>
        </w:rPr>
      </w:pPr>
    </w:p>
    <w:p w:rsidR="00AA3DC3" w:rsidRDefault="00AA3DC3" w:rsidP="00AA3DC3">
      <w:pPr>
        <w:spacing w:after="0"/>
        <w:ind w:right="3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Відповідно Бюджетного кодексу України та керуючись ст.33 Закону України «Про місцеве самоврядування в Україні», сільська рада </w:t>
      </w:r>
    </w:p>
    <w:p w:rsidR="00AA3DC3" w:rsidRDefault="00AA3DC3" w:rsidP="00AA3DC3">
      <w:pPr>
        <w:spacing w:after="0"/>
        <w:ind w:right="3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ВИРІШИЛА:</w:t>
      </w:r>
    </w:p>
    <w:p w:rsidR="00AA3DC3" w:rsidRDefault="00AA3DC3" w:rsidP="00AA3DC3">
      <w:pPr>
        <w:numPr>
          <w:ilvl w:val="0"/>
          <w:numId w:val="33"/>
        </w:numPr>
        <w:tabs>
          <w:tab w:val="left" w:pos="851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Внести зміни до пункту 3 рішення №3 від 22.12.2018 року «Про затвердження Програми, Положення та Плану природоохоронних заходів місцевого фонду охорони навколишнього середовища на 2019 рік» виклавши додаток 3 у новій редакції ( додається).</w:t>
      </w:r>
    </w:p>
    <w:p w:rsidR="00AA3DC3" w:rsidRDefault="00AA3DC3" w:rsidP="00AA3DC3">
      <w:pPr>
        <w:numPr>
          <w:ilvl w:val="0"/>
          <w:numId w:val="33"/>
        </w:numPr>
        <w:tabs>
          <w:tab w:val="left" w:pos="851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Контроль за виконанням рішення покласти на постійну комісію з питань фінансів, бюджету, планування, соціально-економічного розвитку, інвестицій та міжнародного співробітництва (О.В.Качаровська) та </w:t>
      </w:r>
      <w:r>
        <w:rPr>
          <w:rFonts w:ascii="Times New Roman" w:hAnsi="Times New Roman" w:cs="Times New Roman"/>
          <w:bCs/>
          <w:sz w:val="24"/>
          <w:szCs w:val="24"/>
        </w:rPr>
        <w:t>постійну комісію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(Т.В.Денисюк).</w:t>
      </w:r>
    </w:p>
    <w:p w:rsidR="00AA3DC3" w:rsidRDefault="00AA3DC3" w:rsidP="00AA3DC3">
      <w:pPr>
        <w:rPr>
          <w:rFonts w:ascii="Times New Roman" w:hAnsi="Times New Roman" w:cs="Times New Roman"/>
          <w:sz w:val="24"/>
          <w:szCs w:val="24"/>
        </w:rPr>
      </w:pPr>
    </w:p>
    <w:p w:rsidR="00AA3DC3" w:rsidRDefault="00AA3DC3" w:rsidP="00AA3DC3">
      <w:pPr>
        <w:tabs>
          <w:tab w:val="left" w:pos="225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AA3DC3" w:rsidRDefault="00AA3DC3" w:rsidP="00AA3DC3">
      <w:pPr>
        <w:tabs>
          <w:tab w:val="left" w:pos="225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AA3DC3" w:rsidRDefault="00AA3DC3" w:rsidP="00AA3DC3">
      <w:pPr>
        <w:tabs>
          <w:tab w:val="left" w:pos="225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Сільський голова                                                                                         В.А.Михалюк</w:t>
      </w:r>
    </w:p>
    <w:p w:rsidR="00AA3DC3" w:rsidRDefault="00AA3DC3" w:rsidP="00AA3DC3">
      <w:pPr>
        <w:jc w:val="center"/>
      </w:pPr>
    </w:p>
    <w:p w:rsidR="00250107" w:rsidRDefault="00250107" w:rsidP="00AA3DC3">
      <w:pPr>
        <w:jc w:val="center"/>
      </w:pPr>
    </w:p>
    <w:p w:rsidR="00250107" w:rsidRDefault="00250107" w:rsidP="00AA3DC3">
      <w:pPr>
        <w:jc w:val="center"/>
      </w:pPr>
    </w:p>
    <w:p w:rsidR="00250107" w:rsidRDefault="00250107" w:rsidP="00AA3DC3">
      <w:pPr>
        <w:jc w:val="center"/>
      </w:pPr>
    </w:p>
    <w:p w:rsidR="00AA3DC3" w:rsidRDefault="00AA3DC3" w:rsidP="00AA3DC3">
      <w:pPr>
        <w:rPr>
          <w:rFonts w:ascii="Times New Roman" w:hAnsi="Times New Roman" w:cs="Times New Roman"/>
          <w:sz w:val="24"/>
          <w:szCs w:val="24"/>
        </w:rPr>
      </w:pPr>
    </w:p>
    <w:p w:rsidR="00FE38FB" w:rsidRDefault="00FE38FB" w:rsidP="0022771D">
      <w:pPr>
        <w:tabs>
          <w:tab w:val="left" w:pos="2160"/>
        </w:tabs>
        <w:jc w:val="right"/>
        <w:rPr>
          <w:rFonts w:ascii="Times New Roman" w:hAnsi="Times New Roman" w:cs="Times New Roman"/>
          <w:color w:val="FF0000"/>
        </w:rPr>
      </w:pPr>
    </w:p>
    <w:sectPr w:rsidR="00FE38FB" w:rsidSect="001F0134">
      <w:pgSz w:w="11906" w:h="16838"/>
      <w:pgMar w:top="567" w:right="567" w:bottom="567" w:left="1701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tiqua">
    <w:altName w:val="Corbel"/>
    <w:charset w:val="00"/>
    <w:family w:val="swiss"/>
    <w:pitch w:val="variable"/>
    <w:sig w:usb0="00000001" w:usb1="00000000" w:usb2="00000000" w:usb3="00000000" w:csb0="00000005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443" w:hanging="876"/>
      </w:pPr>
      <w:rPr>
        <w:rFonts w:ascii="Times New Roman" w:hAnsi="Times New Roman" w:cs="Times New Roman"/>
        <w:b w:val="0"/>
        <w:bCs w:val="0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rFonts w:ascii="Courier New" w:hAnsi="Courier New" w:cs="Courier New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  <w:rPr>
        <w:rFonts w:ascii="Wingdings" w:hAnsi="Wingdings" w:cs="Wingdings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  <w:rPr>
        <w:rFonts w:ascii="Symbol" w:hAnsi="Symbol" w:cs="Symbol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">
    <w:nsid w:val="00000003"/>
    <w:multiLevelType w:val="multi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1467" w:hanging="900"/>
      </w:pPr>
      <w:rPr>
        <w:rFonts w:ascii="Times New Roman" w:hAnsi="Times New Roman" w:cs="Times New Roman"/>
        <w:b w:val="0"/>
        <w:bCs w:val="0"/>
        <w:sz w:val="24"/>
        <w:szCs w:val="24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2">
    <w:nsid w:val="00000004"/>
    <w:multiLevelType w:val="multilevel"/>
    <w:tmpl w:val="00000004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237" w:firstLine="483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">
    <w:nsid w:val="00000005"/>
    <w:multiLevelType w:val="multi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1383" w:hanging="816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rFonts w:eastAsia="Times New Roman"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4">
    <w:nsid w:val="00000006"/>
    <w:multiLevelType w:val="multilevel"/>
    <w:tmpl w:val="00000006"/>
    <w:name w:val="WW8Num7"/>
    <w:lvl w:ilvl="0">
      <w:start w:val="1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575" w:hanging="480"/>
      </w:pPr>
      <w:rPr>
        <w:rFonts w:eastAsia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91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4005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546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65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801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910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0560" w:hanging="1800"/>
      </w:pPr>
    </w:lvl>
  </w:abstractNum>
  <w:abstractNum w:abstractNumId="5">
    <w:nsid w:val="00000007"/>
    <w:multiLevelType w:val="multilevel"/>
    <w:tmpl w:val="00000007"/>
    <w:name w:val="WW8Num8"/>
    <w:lvl w:ilvl="0">
      <w:start w:val="13"/>
      <w:numFmt w:val="decimal"/>
      <w:lvlText w:val="%1."/>
      <w:lvlJc w:val="left"/>
      <w:pPr>
        <w:tabs>
          <w:tab w:val="num" w:pos="0"/>
        </w:tabs>
        <w:ind w:left="480" w:hanging="48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rFonts w:ascii="Times New Roman" w:hAnsi="Times New Roman" w:cs="Courier New"/>
        <w:b w:val="0"/>
        <w:bCs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  <w:rPr>
        <w:rFonts w:ascii="Wingdings" w:hAnsi="Wingdings" w:cs="Wingdings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  <w:rPr>
        <w:rFonts w:ascii="Symbol" w:hAnsi="Symbol" w:cs="Symbol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6">
    <w:nsid w:val="00000008"/>
    <w:multiLevelType w:val="multilevel"/>
    <w:tmpl w:val="DCB0ECC8"/>
    <w:name w:val="WW8Num9"/>
    <w:lvl w:ilvl="0">
      <w:start w:val="1"/>
      <w:numFmt w:val="bullet"/>
      <w:lvlText w:val="-"/>
      <w:lvlJc w:val="left"/>
      <w:pPr>
        <w:tabs>
          <w:tab w:val="num" w:pos="0"/>
        </w:tabs>
        <w:ind w:left="786" w:hanging="360"/>
      </w:pPr>
      <w:rPr>
        <w:rFonts w:ascii="Times New Roman" w:hAnsi="Times New Roman" w:cs="Times New Roman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06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2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4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6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8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0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2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46" w:hanging="360"/>
      </w:pPr>
      <w:rPr>
        <w:rFonts w:ascii="Wingdings" w:hAnsi="Wingdings" w:cs="Wingdings"/>
      </w:rPr>
    </w:lvl>
  </w:abstractNum>
  <w:abstractNum w:abstractNumId="7">
    <w:nsid w:val="00000009"/>
    <w:multiLevelType w:val="multilevel"/>
    <w:tmpl w:val="FA3EC802"/>
    <w:name w:val="WW8Num10"/>
    <w:lvl w:ilvl="0">
      <w:start w:val="1"/>
      <w:numFmt w:val="bullet"/>
      <w:lvlText w:val="-"/>
      <w:lvlJc w:val="left"/>
      <w:pPr>
        <w:tabs>
          <w:tab w:val="num" w:pos="0"/>
        </w:tabs>
        <w:ind w:left="927" w:hanging="360"/>
      </w:pPr>
      <w:rPr>
        <w:rFonts w:ascii="Times New Roman" w:hAnsi="Times New Roman"/>
        <w:caps w:val="0"/>
        <w:smallCaps w:val="0"/>
        <w:color w:val="auto"/>
        <w:lang w:val="uk-U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647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36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8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07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52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24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967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687" w:hanging="360"/>
      </w:pPr>
      <w:rPr>
        <w:rFonts w:ascii="Wingdings" w:hAnsi="Wingdings"/>
      </w:rPr>
    </w:lvl>
  </w:abstractNum>
  <w:abstractNum w:abstractNumId="8">
    <w:nsid w:val="0000000A"/>
    <w:multiLevelType w:val="multilevel"/>
    <w:tmpl w:val="0000000A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1429" w:hanging="360"/>
      </w:pPr>
      <w:rPr>
        <w:lang w:val="uk-UA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2149" w:hanging="360"/>
      </w:pPr>
    </w:lvl>
    <w:lvl w:ilvl="2">
      <w:start w:val="1"/>
      <w:numFmt w:val="lowerRoman"/>
      <w:lvlText w:val="%2.%3."/>
      <w:lvlJc w:val="right"/>
      <w:pPr>
        <w:tabs>
          <w:tab w:val="num" w:pos="360"/>
        </w:tabs>
        <w:ind w:left="2869" w:hanging="180"/>
      </w:pPr>
    </w:lvl>
    <w:lvl w:ilvl="3">
      <w:start w:val="1"/>
      <w:numFmt w:val="decimal"/>
      <w:lvlText w:val="%2.%3.%4."/>
      <w:lvlJc w:val="left"/>
      <w:pPr>
        <w:tabs>
          <w:tab w:val="num" w:pos="360"/>
        </w:tabs>
        <w:ind w:left="3589" w:hanging="360"/>
      </w:pPr>
    </w:lvl>
    <w:lvl w:ilvl="4">
      <w:start w:val="1"/>
      <w:numFmt w:val="lowerLetter"/>
      <w:lvlText w:val="%2.%3.%4.%5."/>
      <w:lvlJc w:val="left"/>
      <w:pPr>
        <w:tabs>
          <w:tab w:val="num" w:pos="360"/>
        </w:tabs>
        <w:ind w:left="4309" w:hanging="360"/>
      </w:pPr>
    </w:lvl>
    <w:lvl w:ilvl="5">
      <w:start w:val="1"/>
      <w:numFmt w:val="lowerRoman"/>
      <w:lvlText w:val="%2.%3.%4.%5.%6."/>
      <w:lvlJc w:val="right"/>
      <w:pPr>
        <w:tabs>
          <w:tab w:val="num" w:pos="360"/>
        </w:tabs>
        <w:ind w:left="5029" w:hanging="180"/>
      </w:pPr>
    </w:lvl>
    <w:lvl w:ilvl="6">
      <w:start w:val="1"/>
      <w:numFmt w:val="decimal"/>
      <w:lvlText w:val="%2.%3.%4.%5.%6.%7."/>
      <w:lvlJc w:val="left"/>
      <w:pPr>
        <w:tabs>
          <w:tab w:val="num" w:pos="360"/>
        </w:tabs>
        <w:ind w:left="574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360"/>
        </w:tabs>
        <w:ind w:left="646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360"/>
        </w:tabs>
        <w:ind w:left="7189" w:hanging="180"/>
      </w:pPr>
    </w:lvl>
  </w:abstractNum>
  <w:abstractNum w:abstractNumId="9">
    <w:nsid w:val="0000000B"/>
    <w:multiLevelType w:val="multilevel"/>
    <w:tmpl w:val="0000000B"/>
    <w:name w:val="WW8Num1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0">
    <w:nsid w:val="0000000C"/>
    <w:multiLevelType w:val="multilevel"/>
    <w:tmpl w:val="CDB8B3C6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color w:val="auto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1">
    <w:nsid w:val="0000000F"/>
    <w:multiLevelType w:val="multilevel"/>
    <w:tmpl w:val="0000000F"/>
    <w:name w:val="WW8Num16"/>
    <w:lvl w:ilvl="0">
      <w:start w:val="38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rFonts w:ascii="Times New Roman" w:eastAsia="Times New Roman" w:hAnsi="Times New Roman" w:cs="Times New Roman"/>
        <w:sz w:val="24"/>
        <w:szCs w:val="24"/>
        <w:lang w:val="uk-U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12">
    <w:nsid w:val="00000010"/>
    <w:multiLevelType w:val="multilevel"/>
    <w:tmpl w:val="5712BDCE"/>
    <w:name w:val="WW8Num17"/>
    <w:lvl w:ilvl="0">
      <w:start w:val="4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b w:val="0"/>
        <w:bCs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13">
    <w:nsid w:val="00000011"/>
    <w:multiLevelType w:val="multilevel"/>
    <w:tmpl w:val="00000011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1515" w:hanging="948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4">
    <w:nsid w:val="00000012"/>
    <w:multiLevelType w:val="multi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5">
    <w:nsid w:val="00000013"/>
    <w:multiLevelType w:val="multilevel"/>
    <w:tmpl w:val="00000013"/>
    <w:name w:val="WW8Num2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6">
    <w:nsid w:val="00000014"/>
    <w:multiLevelType w:val="multilevel"/>
    <w:tmpl w:val="00000014"/>
    <w:name w:val="WW8Num2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17">
    <w:nsid w:val="00000015"/>
    <w:multiLevelType w:val="multilevel"/>
    <w:tmpl w:val="00000015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cs="Times New Roman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8">
    <w:nsid w:val="00000016"/>
    <w:multiLevelType w:val="multilevel"/>
    <w:tmpl w:val="00000016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cs="Times New Roman"/>
        <w:color w:val="000000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9">
    <w:nsid w:val="00000017"/>
    <w:multiLevelType w:val="multilevel"/>
    <w:tmpl w:val="00000017"/>
    <w:name w:val="WW8Num24"/>
    <w:lvl w:ilvl="0">
      <w:start w:val="1"/>
      <w:numFmt w:val="decimal"/>
      <w:lvlText w:val="%1."/>
      <w:lvlJc w:val="left"/>
      <w:pPr>
        <w:tabs>
          <w:tab w:val="num" w:pos="0"/>
        </w:tabs>
        <w:ind w:left="1419" w:hanging="852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lang w:val="uk-UA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20">
    <w:nsid w:val="00000018"/>
    <w:multiLevelType w:val="multilevel"/>
    <w:tmpl w:val="00000018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caps w:val="0"/>
        <w:smallCaps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>
    <w:nsid w:val="00000019"/>
    <w:multiLevelType w:val="multilevel"/>
    <w:tmpl w:val="00000019"/>
    <w:name w:val="WW8Num2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>
    <w:nsid w:val="0000001A"/>
    <w:multiLevelType w:val="multilevel"/>
    <w:tmpl w:val="5E9AB55A"/>
    <w:name w:val="WW8Num2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  <w:caps w:val="0"/>
        <w:smallCaps w:val="0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3">
    <w:nsid w:val="0000001B"/>
    <w:multiLevelType w:val="multilevel"/>
    <w:tmpl w:val="F5741286"/>
    <w:name w:val="WW8Num3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color w:val="auto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eastAsia="SimSu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>
    <w:nsid w:val="0000001C"/>
    <w:multiLevelType w:val="multilevel"/>
    <w:tmpl w:val="0000001C"/>
    <w:name w:val="WW8Num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5">
    <w:nsid w:val="0000001E"/>
    <w:multiLevelType w:val="multilevel"/>
    <w:tmpl w:val="0000001E"/>
    <w:name w:val="WW8Num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7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6">
    <w:nsid w:val="0000001F"/>
    <w:multiLevelType w:val="multilevel"/>
    <w:tmpl w:val="0000001F"/>
    <w:name w:val="WW8Num35"/>
    <w:lvl w:ilvl="0">
      <w:start w:val="1"/>
      <w:numFmt w:val="decimal"/>
      <w:lvlText w:val="%1."/>
      <w:lvlJc w:val="left"/>
      <w:pPr>
        <w:tabs>
          <w:tab w:val="num" w:pos="0"/>
        </w:tabs>
        <w:ind w:left="1070" w:hanging="360"/>
      </w:pPr>
      <w:rPr>
        <w:rFonts w:hint="default"/>
        <w:lang w:val="uk-UA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140" w:hanging="420"/>
      </w:pPr>
      <w:rPr>
        <w:rFonts w:hint="default"/>
        <w:lang w:val="uk-U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hint="default"/>
        <w:lang w:val="uk-UA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720"/>
      </w:pPr>
      <w:rPr>
        <w:rFonts w:hint="default"/>
        <w:lang w:val="uk-UA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800" w:hanging="1080"/>
      </w:pPr>
      <w:rPr>
        <w:rFonts w:hint="default"/>
        <w:lang w:val="uk-UA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080"/>
      </w:pPr>
      <w:rPr>
        <w:rFonts w:hint="default"/>
        <w:lang w:val="uk-UA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440"/>
      </w:pPr>
      <w:rPr>
        <w:rFonts w:hint="default"/>
        <w:lang w:val="uk-UA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440"/>
      </w:pPr>
      <w:rPr>
        <w:rFonts w:hint="default"/>
        <w:lang w:val="uk-UA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1800"/>
      </w:pPr>
      <w:rPr>
        <w:rFonts w:hint="default"/>
        <w:lang w:val="uk-UA"/>
      </w:rPr>
    </w:lvl>
  </w:abstractNum>
  <w:abstractNum w:abstractNumId="27">
    <w:nsid w:val="00000020"/>
    <w:multiLevelType w:val="multilevel"/>
    <w:tmpl w:val="2222BF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8">
    <w:nsid w:val="00000021"/>
    <w:multiLevelType w:val="multilevel"/>
    <w:tmpl w:val="000000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9">
    <w:nsid w:val="0F1B40D1"/>
    <w:multiLevelType w:val="hybridMultilevel"/>
    <w:tmpl w:val="BC267D62"/>
    <w:lvl w:ilvl="0" w:tplc="B0702736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1F717678"/>
    <w:multiLevelType w:val="hybridMultilevel"/>
    <w:tmpl w:val="C394C20E"/>
    <w:lvl w:ilvl="0" w:tplc="0C706A3A">
      <w:start w:val="1"/>
      <w:numFmt w:val="decimal"/>
      <w:lvlText w:val="%1."/>
      <w:lvlJc w:val="left"/>
      <w:pPr>
        <w:ind w:left="1482" w:hanging="91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>
    <w:nsid w:val="2F1E4C71"/>
    <w:multiLevelType w:val="hybridMultilevel"/>
    <w:tmpl w:val="E72E854E"/>
    <w:lvl w:ilvl="0" w:tplc="631215DC">
      <w:start w:val="1"/>
      <w:numFmt w:val="decimal"/>
      <w:lvlText w:val="%1."/>
      <w:lvlJc w:val="left"/>
      <w:pPr>
        <w:ind w:left="1002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32517F75"/>
    <w:multiLevelType w:val="hybridMultilevel"/>
    <w:tmpl w:val="0958BFEC"/>
    <w:lvl w:ilvl="0" w:tplc="6D5253A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4163372C"/>
    <w:multiLevelType w:val="hybridMultilevel"/>
    <w:tmpl w:val="135E39B2"/>
    <w:lvl w:ilvl="0" w:tplc="E41812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48551645"/>
    <w:multiLevelType w:val="hybridMultilevel"/>
    <w:tmpl w:val="3F4E0074"/>
    <w:lvl w:ilvl="0" w:tplc="FF9C8D88">
      <w:numFmt w:val="bullet"/>
      <w:lvlText w:val="-"/>
      <w:lvlJc w:val="left"/>
      <w:pPr>
        <w:tabs>
          <w:tab w:val="num" w:pos="2468"/>
        </w:tabs>
        <w:ind w:left="2468" w:hanging="132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228"/>
        </w:tabs>
        <w:ind w:left="2228" w:hanging="360"/>
      </w:pPr>
      <w:rPr>
        <w:rFonts w:ascii="Courier New" w:hAnsi="Courier New" w:cs="Times New Roman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493C4070"/>
    <w:multiLevelType w:val="hybridMultilevel"/>
    <w:tmpl w:val="9CB44584"/>
    <w:lvl w:ilvl="0" w:tplc="7F742C1E">
      <w:start w:val="1"/>
      <w:numFmt w:val="bullet"/>
      <w:lvlText w:val=""/>
      <w:lvlJc w:val="left"/>
      <w:pPr>
        <w:tabs>
          <w:tab w:val="num" w:pos="180"/>
        </w:tabs>
        <w:ind w:left="1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65F95614"/>
    <w:multiLevelType w:val="hybridMultilevel"/>
    <w:tmpl w:val="C03EB038"/>
    <w:lvl w:ilvl="0" w:tplc="9370C72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22"/>
  </w:num>
  <w:num w:numId="24">
    <w:abstractNumId w:val="23"/>
  </w:num>
  <w:num w:numId="25">
    <w:abstractNumId w:val="24"/>
  </w:num>
  <w:num w:numId="26">
    <w:abstractNumId w:val="25"/>
  </w:num>
  <w:num w:numId="27">
    <w:abstractNumId w:val="27"/>
  </w:num>
  <w:num w:numId="28">
    <w:abstractNumId w:val="28"/>
  </w:num>
  <w:num w:numId="29">
    <w:abstractNumId w:val="32"/>
  </w:num>
  <w:num w:numId="30">
    <w:abstractNumId w:val="26"/>
  </w:num>
  <w:num w:numId="31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0"/>
  </w:num>
  <w:num w:numId="33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1"/>
  </w:num>
  <w:num w:numId="35">
    <w:abstractNumId w:val="35"/>
  </w:num>
  <w:num w:numId="36">
    <w:abstractNumId w:val="3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6"/>
  </w:num>
  <w:num w:numId="38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3"/>
  </w:num>
  <w:num w:numId="40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4"/>
  </w:num>
  <w:num w:numId="42">
    <w:abstractNumId w:val="3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9"/>
  </w:num>
  <w:num w:numId="4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defaultTabStop w:val="708"/>
  <w:hyphenationZone w:val="425"/>
  <w:characterSpacingControl w:val="doNotCompress"/>
  <w:compat>
    <w:useFELayout/>
  </w:compat>
  <w:rsids>
    <w:rsidRoot w:val="00442923"/>
    <w:rsid w:val="00023DDF"/>
    <w:rsid w:val="00036BAF"/>
    <w:rsid w:val="00067305"/>
    <w:rsid w:val="000B1BA9"/>
    <w:rsid w:val="000E2C75"/>
    <w:rsid w:val="00106E39"/>
    <w:rsid w:val="00107879"/>
    <w:rsid w:val="00140C8B"/>
    <w:rsid w:val="001A3663"/>
    <w:rsid w:val="001F0134"/>
    <w:rsid w:val="002040D9"/>
    <w:rsid w:val="0022771D"/>
    <w:rsid w:val="002366C8"/>
    <w:rsid w:val="00250107"/>
    <w:rsid w:val="00264EF8"/>
    <w:rsid w:val="003145B4"/>
    <w:rsid w:val="00396BED"/>
    <w:rsid w:val="004135C8"/>
    <w:rsid w:val="00442923"/>
    <w:rsid w:val="00484E06"/>
    <w:rsid w:val="004A1328"/>
    <w:rsid w:val="004C6F40"/>
    <w:rsid w:val="00535F54"/>
    <w:rsid w:val="00552289"/>
    <w:rsid w:val="00553F96"/>
    <w:rsid w:val="0056460E"/>
    <w:rsid w:val="005671F1"/>
    <w:rsid w:val="0061440A"/>
    <w:rsid w:val="00616E88"/>
    <w:rsid w:val="0079362E"/>
    <w:rsid w:val="007E27DD"/>
    <w:rsid w:val="00820740"/>
    <w:rsid w:val="00883282"/>
    <w:rsid w:val="008C3E16"/>
    <w:rsid w:val="008F2FF4"/>
    <w:rsid w:val="009310D4"/>
    <w:rsid w:val="00A11696"/>
    <w:rsid w:val="00A15258"/>
    <w:rsid w:val="00A223E5"/>
    <w:rsid w:val="00A41D53"/>
    <w:rsid w:val="00A55425"/>
    <w:rsid w:val="00AA3DC3"/>
    <w:rsid w:val="00AC7F01"/>
    <w:rsid w:val="00B00BCF"/>
    <w:rsid w:val="00B065E5"/>
    <w:rsid w:val="00B470E0"/>
    <w:rsid w:val="00BE6174"/>
    <w:rsid w:val="00BF39D4"/>
    <w:rsid w:val="00C10B8B"/>
    <w:rsid w:val="00C54A32"/>
    <w:rsid w:val="00C938B9"/>
    <w:rsid w:val="00CF1BBF"/>
    <w:rsid w:val="00D10247"/>
    <w:rsid w:val="00DB1A2A"/>
    <w:rsid w:val="00E638A3"/>
    <w:rsid w:val="00FE38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,26,27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0D9"/>
  </w:style>
  <w:style w:type="paragraph" w:styleId="1">
    <w:name w:val="heading 1"/>
    <w:basedOn w:val="a"/>
    <w:next w:val="a"/>
    <w:link w:val="10"/>
    <w:qFormat/>
    <w:rsid w:val="00106E3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AA3DC3"/>
    <w:pPr>
      <w:keepNext/>
      <w:spacing w:before="240" w:after="6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106E39"/>
    <w:pPr>
      <w:keepNext/>
      <w:spacing w:before="120" w:after="0" w:line="240" w:lineRule="auto"/>
      <w:ind w:left="567"/>
      <w:outlineLvl w:val="2"/>
    </w:pPr>
    <w:rPr>
      <w:rFonts w:ascii="Antiqua" w:eastAsia="Times New Roman" w:hAnsi="Antiqua" w:cs="Times New Roman"/>
      <w:b/>
      <w:i/>
      <w:sz w:val="26"/>
      <w:szCs w:val="20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106E39"/>
    <w:pPr>
      <w:keepNext/>
      <w:spacing w:before="240" w:after="60" w:line="240" w:lineRule="auto"/>
      <w:outlineLvl w:val="3"/>
    </w:pPr>
    <w:rPr>
      <w:rFonts w:ascii="Times New Roman" w:eastAsia="Arial Unicode MS" w:hAnsi="Times New Roman" w:cs="Times New Roman"/>
      <w:b/>
      <w:bCs/>
      <w:color w:val="000000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55425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rsid w:val="00A55425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06E39"/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character" w:customStyle="1" w:styleId="30">
    <w:name w:val="Заголовок 3 Знак"/>
    <w:basedOn w:val="a0"/>
    <w:link w:val="3"/>
    <w:semiHidden/>
    <w:rsid w:val="00106E39"/>
    <w:rPr>
      <w:rFonts w:ascii="Antiqua" w:eastAsia="Times New Roman" w:hAnsi="Antiqua" w:cs="Times New Roman"/>
      <w:b/>
      <w:i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semiHidden/>
    <w:rsid w:val="00106E39"/>
    <w:rPr>
      <w:rFonts w:ascii="Times New Roman" w:eastAsia="Arial Unicode MS" w:hAnsi="Times New Roman" w:cs="Times New Roman"/>
      <w:b/>
      <w:bCs/>
      <w:color w:val="000000"/>
      <w:sz w:val="28"/>
      <w:szCs w:val="28"/>
    </w:rPr>
  </w:style>
  <w:style w:type="character" w:styleId="a3">
    <w:name w:val="Hyperlink"/>
    <w:basedOn w:val="a0"/>
    <w:semiHidden/>
    <w:unhideWhenUsed/>
    <w:rsid w:val="00106E3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06E39"/>
    <w:rPr>
      <w:color w:val="800080" w:themeColor="followedHyperlink"/>
      <w:u w:val="single"/>
    </w:rPr>
  </w:style>
  <w:style w:type="character" w:customStyle="1" w:styleId="HTML">
    <w:name w:val="Стандартный HTML Знак"/>
    <w:aliases w:val="Знак2 Знак"/>
    <w:basedOn w:val="a0"/>
    <w:link w:val="HTML0"/>
    <w:locked/>
    <w:rsid w:val="00106E39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"/>
    <w:link w:val="HTML"/>
    <w:unhideWhenUsed/>
    <w:rsid w:val="00106E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aliases w:val="Знак2 Знак1"/>
    <w:basedOn w:val="a0"/>
    <w:link w:val="HTML0"/>
    <w:semiHidden/>
    <w:rsid w:val="00106E39"/>
    <w:rPr>
      <w:rFonts w:ascii="Consolas" w:hAnsi="Consolas"/>
      <w:sz w:val="20"/>
      <w:szCs w:val="20"/>
    </w:rPr>
  </w:style>
  <w:style w:type="paragraph" w:styleId="a5">
    <w:name w:val="Normal (Web)"/>
    <w:basedOn w:val="a"/>
    <w:link w:val="a6"/>
    <w:uiPriority w:val="99"/>
    <w:unhideWhenUsed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header"/>
    <w:basedOn w:val="a"/>
    <w:link w:val="a8"/>
    <w:uiPriority w:val="99"/>
    <w:unhideWhenUsed/>
    <w:rsid w:val="00106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06E39"/>
  </w:style>
  <w:style w:type="paragraph" w:styleId="a9">
    <w:name w:val="footer"/>
    <w:basedOn w:val="a"/>
    <w:link w:val="aa"/>
    <w:uiPriority w:val="99"/>
    <w:semiHidden/>
    <w:unhideWhenUsed/>
    <w:rsid w:val="00106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106E39"/>
  </w:style>
  <w:style w:type="paragraph" w:styleId="ab">
    <w:name w:val="Body Text"/>
    <w:basedOn w:val="a"/>
    <w:link w:val="ac"/>
    <w:uiPriority w:val="99"/>
    <w:semiHidden/>
    <w:unhideWhenUsed/>
    <w:rsid w:val="00106E39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106E39"/>
  </w:style>
  <w:style w:type="paragraph" w:styleId="ad">
    <w:name w:val="Body Text Indent"/>
    <w:basedOn w:val="a"/>
    <w:link w:val="11"/>
    <w:uiPriority w:val="99"/>
    <w:semiHidden/>
    <w:unhideWhenUsed/>
    <w:rsid w:val="00106E39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106E39"/>
  </w:style>
  <w:style w:type="paragraph" w:styleId="21">
    <w:name w:val="Body Text 2"/>
    <w:basedOn w:val="a"/>
    <w:link w:val="22"/>
    <w:semiHidden/>
    <w:unhideWhenUsed/>
    <w:rsid w:val="00106E39"/>
    <w:pPr>
      <w:spacing w:after="120" w:line="48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2">
    <w:name w:val="Основной текст 2 Знак"/>
    <w:basedOn w:val="a0"/>
    <w:link w:val="21"/>
    <w:semiHidden/>
    <w:rsid w:val="00106E3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">
    <w:name w:val="Plain Text"/>
    <w:basedOn w:val="a"/>
    <w:link w:val="af0"/>
    <w:uiPriority w:val="99"/>
    <w:semiHidden/>
    <w:unhideWhenUsed/>
    <w:rsid w:val="00106E39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0">
    <w:name w:val="Текст Знак"/>
    <w:basedOn w:val="a0"/>
    <w:link w:val="af"/>
    <w:uiPriority w:val="99"/>
    <w:semiHidden/>
    <w:rsid w:val="00106E39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1">
    <w:name w:val="Без интервала Знак"/>
    <w:link w:val="af2"/>
    <w:uiPriority w:val="99"/>
    <w:locked/>
    <w:rsid w:val="00106E39"/>
    <w:rPr>
      <w:rFonts w:ascii="Calibri" w:eastAsia="Calibri" w:hAnsi="Calibri" w:cs="Times New Roman"/>
      <w:lang w:eastAsia="en-US"/>
    </w:rPr>
  </w:style>
  <w:style w:type="paragraph" w:styleId="af2">
    <w:name w:val="No Spacing"/>
    <w:link w:val="af1"/>
    <w:uiPriority w:val="1"/>
    <w:qFormat/>
    <w:rsid w:val="00106E39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f3">
    <w:name w:val="Абзац списка Знак"/>
    <w:link w:val="af4"/>
    <w:uiPriority w:val="34"/>
    <w:locked/>
    <w:rsid w:val="00106E3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List Paragraph"/>
    <w:basedOn w:val="a"/>
    <w:link w:val="af3"/>
    <w:uiPriority w:val="34"/>
    <w:qFormat/>
    <w:rsid w:val="00106E3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entr">
    <w:name w:val="centr"/>
    <w:basedOn w:val="a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ylezakonu">
    <w:name w:val="stylezakonu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hapkaDocumentu">
    <w:name w:val="Shapka Documentu"/>
    <w:basedOn w:val="a"/>
    <w:uiPriority w:val="99"/>
    <w:rsid w:val="00106E39"/>
    <w:pPr>
      <w:keepNext/>
      <w:keepLines/>
      <w:spacing w:after="240" w:line="240" w:lineRule="auto"/>
      <w:ind w:left="3969"/>
      <w:jc w:val="center"/>
    </w:pPr>
    <w:rPr>
      <w:rFonts w:ascii="Antiqua" w:eastAsia="Calibri" w:hAnsi="Antiqua" w:cs="Times New Roman"/>
      <w:sz w:val="26"/>
      <w:szCs w:val="20"/>
      <w:lang w:eastAsia="ru-RU"/>
    </w:rPr>
  </w:style>
  <w:style w:type="paragraph" w:customStyle="1" w:styleId="rvps2">
    <w:name w:val="rvps2"/>
    <w:basedOn w:val="a"/>
    <w:uiPriority w:val="99"/>
    <w:rsid w:val="00106E39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f5">
    <w:name w:val="Назва документа"/>
    <w:basedOn w:val="a"/>
    <w:next w:val="a"/>
    <w:uiPriority w:val="99"/>
    <w:rsid w:val="00106E39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customStyle="1" w:styleId="Pro">
    <w:name w:val="Pro"/>
    <w:basedOn w:val="a"/>
    <w:uiPriority w:val="99"/>
    <w:rsid w:val="00106E39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fmc1">
    <w:name w:val="xfmc1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">
    <w:name w:val="Абзац списка9"/>
    <w:basedOn w:val="a"/>
    <w:uiPriority w:val="99"/>
    <w:rsid w:val="00106E39"/>
    <w:pPr>
      <w:ind w:left="720"/>
    </w:pPr>
    <w:rPr>
      <w:rFonts w:ascii="Calibri" w:eastAsia="Times New Roman" w:hAnsi="Calibri" w:cs="Calibri"/>
      <w:lang w:val="ru-RU" w:eastAsia="en-US"/>
    </w:rPr>
  </w:style>
  <w:style w:type="paragraph" w:customStyle="1" w:styleId="Just">
    <w:name w:val="Just"/>
    <w:rsid w:val="00106E39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Calibri" w:eastAsia="SimSun" w:hAnsi="Calibri" w:cs="Times New Roman"/>
      <w:sz w:val="24"/>
      <w:szCs w:val="24"/>
      <w:lang w:val="ru-RU" w:eastAsia="ru-RU"/>
    </w:rPr>
  </w:style>
  <w:style w:type="paragraph" w:customStyle="1" w:styleId="12">
    <w:name w:val="Без интервала1"/>
    <w:uiPriority w:val="99"/>
    <w:rsid w:val="00106E3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Heading1">
    <w:name w:val="Heading #1_"/>
    <w:link w:val="Heading10"/>
    <w:locked/>
    <w:rsid w:val="00106E39"/>
    <w:rPr>
      <w:b/>
      <w:bCs/>
      <w:sz w:val="18"/>
      <w:szCs w:val="18"/>
      <w:shd w:val="clear" w:color="auto" w:fill="FFFFFF"/>
    </w:rPr>
  </w:style>
  <w:style w:type="paragraph" w:customStyle="1" w:styleId="Heading10">
    <w:name w:val="Heading #1"/>
    <w:basedOn w:val="a"/>
    <w:link w:val="Heading1"/>
    <w:rsid w:val="00106E39"/>
    <w:pPr>
      <w:shd w:val="clear" w:color="auto" w:fill="FFFFFF"/>
      <w:spacing w:after="0" w:line="229" w:lineRule="exact"/>
      <w:jc w:val="center"/>
      <w:outlineLvl w:val="0"/>
    </w:pPr>
    <w:rPr>
      <w:b/>
      <w:bCs/>
      <w:sz w:val="18"/>
      <w:szCs w:val="18"/>
    </w:rPr>
  </w:style>
  <w:style w:type="character" w:customStyle="1" w:styleId="Bodytext">
    <w:name w:val="Body text_"/>
    <w:link w:val="Bodytext0"/>
    <w:locked/>
    <w:rsid w:val="00106E39"/>
    <w:rPr>
      <w:sz w:val="19"/>
      <w:szCs w:val="19"/>
      <w:shd w:val="clear" w:color="auto" w:fill="FFFFFF"/>
    </w:rPr>
  </w:style>
  <w:style w:type="paragraph" w:customStyle="1" w:styleId="Bodytext0">
    <w:name w:val="Body text"/>
    <w:basedOn w:val="a"/>
    <w:link w:val="Bodytext"/>
    <w:rsid w:val="00106E39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customStyle="1" w:styleId="Bodytext2">
    <w:name w:val="Body text (2)_"/>
    <w:link w:val="Bodytext20"/>
    <w:locked/>
    <w:rsid w:val="00106E39"/>
    <w:rPr>
      <w:b/>
      <w:bCs/>
      <w:sz w:val="18"/>
      <w:szCs w:val="18"/>
      <w:shd w:val="clear" w:color="auto" w:fill="FFFFFF"/>
    </w:rPr>
  </w:style>
  <w:style w:type="paragraph" w:customStyle="1" w:styleId="Bodytext20">
    <w:name w:val="Body text (2)"/>
    <w:basedOn w:val="a"/>
    <w:link w:val="Bodytext2"/>
    <w:rsid w:val="00106E39"/>
    <w:pPr>
      <w:shd w:val="clear" w:color="auto" w:fill="FFFFFF"/>
      <w:spacing w:before="180" w:after="180" w:line="240" w:lineRule="atLeast"/>
      <w:jc w:val="both"/>
    </w:pPr>
    <w:rPr>
      <w:b/>
      <w:bCs/>
      <w:sz w:val="18"/>
      <w:szCs w:val="18"/>
    </w:rPr>
  </w:style>
  <w:style w:type="character" w:customStyle="1" w:styleId="Heading12">
    <w:name w:val="Heading #1 (2)_"/>
    <w:link w:val="Heading120"/>
    <w:locked/>
    <w:rsid w:val="00106E39"/>
    <w:rPr>
      <w:sz w:val="19"/>
      <w:szCs w:val="19"/>
      <w:shd w:val="clear" w:color="auto" w:fill="FFFFFF"/>
    </w:rPr>
  </w:style>
  <w:style w:type="paragraph" w:customStyle="1" w:styleId="Heading120">
    <w:name w:val="Heading #1 (2)"/>
    <w:basedOn w:val="a"/>
    <w:link w:val="Heading12"/>
    <w:rsid w:val="00106E39"/>
    <w:pPr>
      <w:shd w:val="clear" w:color="auto" w:fill="FFFFFF"/>
      <w:spacing w:before="240" w:after="240" w:line="241" w:lineRule="exact"/>
      <w:jc w:val="center"/>
      <w:outlineLvl w:val="0"/>
    </w:pPr>
    <w:rPr>
      <w:sz w:val="19"/>
      <w:szCs w:val="19"/>
    </w:rPr>
  </w:style>
  <w:style w:type="character" w:customStyle="1" w:styleId="af6">
    <w:name w:val="Основной текст_"/>
    <w:link w:val="23"/>
    <w:locked/>
    <w:rsid w:val="00106E39"/>
    <w:rPr>
      <w:sz w:val="18"/>
      <w:szCs w:val="18"/>
      <w:shd w:val="clear" w:color="auto" w:fill="FFFFFF"/>
    </w:rPr>
  </w:style>
  <w:style w:type="paragraph" w:customStyle="1" w:styleId="23">
    <w:name w:val="Основной текст2"/>
    <w:basedOn w:val="a"/>
    <w:link w:val="af6"/>
    <w:rsid w:val="00106E39"/>
    <w:pPr>
      <w:shd w:val="clear" w:color="auto" w:fill="FFFFFF"/>
      <w:spacing w:before="480" w:after="480" w:line="0" w:lineRule="atLeast"/>
      <w:jc w:val="both"/>
    </w:pPr>
    <w:rPr>
      <w:sz w:val="18"/>
      <w:szCs w:val="18"/>
    </w:rPr>
  </w:style>
  <w:style w:type="paragraph" w:customStyle="1" w:styleId="af7">
    <w:name w:val="Нормальний текст"/>
    <w:basedOn w:val="a"/>
    <w:uiPriority w:val="99"/>
    <w:rsid w:val="00106E39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13">
    <w:name w:val="Верхний колонтитул1"/>
    <w:basedOn w:val="a"/>
    <w:uiPriority w:val="99"/>
    <w:rsid w:val="00106E39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first">
    <w:name w:val="first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24">
    <w:name w:val="Без интервала2"/>
    <w:rsid w:val="00106E3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pple-style-span">
    <w:name w:val="apple-style-span"/>
    <w:basedOn w:val="a0"/>
    <w:rsid w:val="00106E39"/>
  </w:style>
  <w:style w:type="character" w:customStyle="1" w:styleId="apple-converted-space">
    <w:name w:val="apple-converted-space"/>
    <w:basedOn w:val="a0"/>
    <w:rsid w:val="00106E39"/>
  </w:style>
  <w:style w:type="character" w:customStyle="1" w:styleId="11">
    <w:name w:val="Основной текст с отступом Знак1"/>
    <w:basedOn w:val="a0"/>
    <w:link w:val="ad"/>
    <w:semiHidden/>
    <w:locked/>
    <w:rsid w:val="00106E3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rvts0">
    <w:name w:val="rvts0"/>
    <w:rsid w:val="00106E39"/>
    <w:rPr>
      <w:rFonts w:ascii="Times New Roman" w:hAnsi="Times New Roman" w:cs="Times New Roman" w:hint="default"/>
    </w:rPr>
  </w:style>
  <w:style w:type="character" w:customStyle="1" w:styleId="FontStyle23">
    <w:name w:val="Font Style23"/>
    <w:basedOn w:val="a0"/>
    <w:rsid w:val="00106E39"/>
    <w:rPr>
      <w:rFonts w:ascii="Times New Roman" w:hAnsi="Times New Roman" w:cs="Times New Roman" w:hint="default"/>
      <w:sz w:val="24"/>
      <w:szCs w:val="24"/>
    </w:rPr>
  </w:style>
  <w:style w:type="character" w:customStyle="1" w:styleId="d">
    <w:name w:val="d"/>
    <w:basedOn w:val="a0"/>
    <w:rsid w:val="00106E39"/>
  </w:style>
  <w:style w:type="character" w:customStyle="1" w:styleId="m">
    <w:name w:val="m"/>
    <w:basedOn w:val="a0"/>
    <w:rsid w:val="00106E39"/>
  </w:style>
  <w:style w:type="character" w:customStyle="1" w:styleId="y">
    <w:name w:val="y"/>
    <w:basedOn w:val="a0"/>
    <w:rsid w:val="00106E39"/>
  </w:style>
  <w:style w:type="table" w:styleId="af8">
    <w:name w:val="Table Grid"/>
    <w:basedOn w:val="a1"/>
    <w:uiPriority w:val="59"/>
    <w:rsid w:val="00106E3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Indent 3"/>
    <w:basedOn w:val="a"/>
    <w:link w:val="32"/>
    <w:uiPriority w:val="99"/>
    <w:semiHidden/>
    <w:unhideWhenUsed/>
    <w:rsid w:val="004C6F4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4C6F40"/>
    <w:rPr>
      <w:sz w:val="16"/>
      <w:szCs w:val="16"/>
    </w:rPr>
  </w:style>
  <w:style w:type="paragraph" w:customStyle="1" w:styleId="normal">
    <w:name w:val="normal"/>
    <w:uiPriority w:val="99"/>
    <w:rsid w:val="004C6F40"/>
    <w:pPr>
      <w:spacing w:after="0"/>
    </w:pPr>
    <w:rPr>
      <w:rFonts w:ascii="Arial" w:eastAsia="Times New Roman" w:hAnsi="Arial" w:cs="Arial"/>
      <w:color w:val="000000"/>
      <w:lang w:val="ru-RU" w:eastAsia="ru-RU"/>
    </w:rPr>
  </w:style>
  <w:style w:type="character" w:customStyle="1" w:styleId="st42">
    <w:name w:val="st42"/>
    <w:uiPriority w:val="99"/>
    <w:rsid w:val="004C6F40"/>
    <w:rPr>
      <w:rFonts w:ascii="Times New Roman" w:hAnsi="Times New Roman" w:cs="Times New Roman" w:hint="default"/>
      <w:color w:val="000000"/>
    </w:rPr>
  </w:style>
  <w:style w:type="paragraph" w:styleId="25">
    <w:name w:val="Body Text Indent 2"/>
    <w:basedOn w:val="a"/>
    <w:link w:val="26"/>
    <w:uiPriority w:val="99"/>
    <w:unhideWhenUsed/>
    <w:rsid w:val="00A41D53"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basedOn w:val="a0"/>
    <w:link w:val="25"/>
    <w:uiPriority w:val="99"/>
    <w:rsid w:val="00A41D53"/>
  </w:style>
  <w:style w:type="paragraph" w:styleId="af9">
    <w:name w:val="Title"/>
    <w:basedOn w:val="a"/>
    <w:link w:val="afa"/>
    <w:qFormat/>
    <w:rsid w:val="00A41D53"/>
    <w:pPr>
      <w:widowControl w:val="0"/>
      <w:autoSpaceDE w:val="0"/>
      <w:autoSpaceDN w:val="0"/>
      <w:adjustRightInd w:val="0"/>
      <w:spacing w:after="0" w:line="36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afa">
    <w:name w:val="Название Знак"/>
    <w:basedOn w:val="a0"/>
    <w:link w:val="af9"/>
    <w:rsid w:val="00A41D53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A5542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A5542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a6">
    <w:name w:val="Обычный (веб) Знак"/>
    <w:link w:val="a5"/>
    <w:uiPriority w:val="99"/>
    <w:locked/>
    <w:rsid w:val="00A55425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b">
    <w:name w:val="caption"/>
    <w:basedOn w:val="a"/>
    <w:next w:val="a"/>
    <w:uiPriority w:val="99"/>
    <w:semiHidden/>
    <w:unhideWhenUsed/>
    <w:qFormat/>
    <w:rsid w:val="00A55425"/>
    <w:pPr>
      <w:spacing w:after="0" w:line="240" w:lineRule="auto"/>
      <w:jc w:val="center"/>
    </w:pPr>
    <w:rPr>
      <w:rFonts w:ascii="Calibri" w:eastAsia="SimSun" w:hAnsi="Calibri" w:cs="Times New Roman"/>
      <w:sz w:val="26"/>
      <w:szCs w:val="20"/>
      <w:lang w:eastAsia="zh-CN"/>
    </w:rPr>
  </w:style>
  <w:style w:type="paragraph" w:customStyle="1" w:styleId="afc">
    <w:name w:val="Содержимое таблицы"/>
    <w:basedOn w:val="a"/>
    <w:uiPriority w:val="99"/>
    <w:rsid w:val="00A55425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Lucida Sans"/>
      <w:kern w:val="2"/>
      <w:sz w:val="24"/>
      <w:szCs w:val="24"/>
      <w:lang w:val="ru-RU" w:eastAsia="hi-IN" w:bidi="hi-IN"/>
    </w:rPr>
  </w:style>
  <w:style w:type="paragraph" w:customStyle="1" w:styleId="Style3">
    <w:name w:val="Style3"/>
    <w:basedOn w:val="a"/>
    <w:uiPriority w:val="99"/>
    <w:rsid w:val="00A554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ligncenter">
    <w:name w:val="align_center"/>
    <w:basedOn w:val="a"/>
    <w:uiPriority w:val="99"/>
    <w:rsid w:val="00A55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dent">
    <w:name w:val="indent"/>
    <w:basedOn w:val="a"/>
    <w:uiPriority w:val="99"/>
    <w:rsid w:val="00A55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A554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2">
    <w:name w:val="Font Style12"/>
    <w:rsid w:val="00A55425"/>
    <w:rPr>
      <w:rFonts w:ascii="Times New Roman" w:hAnsi="Times New Roman" w:cs="Times New Roman" w:hint="default"/>
      <w:b/>
      <w:bCs w:val="0"/>
      <w:sz w:val="24"/>
    </w:rPr>
  </w:style>
  <w:style w:type="character" w:customStyle="1" w:styleId="WW8Num1z6">
    <w:name w:val="WW8Num1z6"/>
    <w:rsid w:val="00A55425"/>
  </w:style>
  <w:style w:type="paragraph" w:customStyle="1" w:styleId="14">
    <w:name w:val="Обычный (веб)1"/>
    <w:basedOn w:val="a"/>
    <w:rsid w:val="003145B4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val="ru-RU" w:eastAsia="ar-SA"/>
    </w:rPr>
  </w:style>
  <w:style w:type="paragraph" w:customStyle="1" w:styleId="afd">
    <w:name w:val="Текст в заданном формате"/>
    <w:basedOn w:val="a"/>
    <w:rsid w:val="003145B4"/>
    <w:pPr>
      <w:widowControl w:val="0"/>
      <w:suppressAutoHyphens/>
      <w:spacing w:after="0" w:line="100" w:lineRule="atLeast"/>
    </w:pPr>
    <w:rPr>
      <w:rFonts w:ascii="Courier New" w:eastAsia="Courier New" w:hAnsi="Courier New" w:cs="Courier New"/>
      <w:color w:val="000000"/>
      <w:kern w:val="1"/>
      <w:sz w:val="20"/>
      <w:szCs w:val="20"/>
      <w:lang w:val="en-US" w:eastAsia="en-US" w:bidi="en-US"/>
    </w:rPr>
  </w:style>
  <w:style w:type="paragraph" w:customStyle="1" w:styleId="Stattya-1">
    <w:name w:val="Stattya-1"/>
    <w:rsid w:val="003145B4"/>
    <w:pPr>
      <w:keepNext/>
      <w:widowControl w:val="0"/>
      <w:suppressAutoHyphens/>
      <w:spacing w:after="0" w:line="240" w:lineRule="exact"/>
      <w:ind w:firstLine="283"/>
      <w:jc w:val="both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Rozdily">
    <w:name w:val="Rozdily"/>
    <w:rsid w:val="003145B4"/>
    <w:pPr>
      <w:keepNext/>
      <w:keepLines/>
      <w:widowControl w:val="0"/>
      <w:suppressAutoHyphens/>
      <w:spacing w:before="113" w:after="0" w:line="240" w:lineRule="exact"/>
      <w:jc w:val="center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HTML10">
    <w:name w:val="Стандартный HTML1"/>
    <w:basedOn w:val="a"/>
    <w:rsid w:val="003145B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100" w:lineRule="atLeast"/>
    </w:pPr>
    <w:rPr>
      <w:rFonts w:ascii="Courier New" w:eastAsia="Times New Roman" w:hAnsi="Courier New" w:cs="Courier New"/>
      <w:kern w:val="1"/>
      <w:sz w:val="20"/>
      <w:szCs w:val="20"/>
      <w:lang w:val="ru-RU" w:eastAsia="ar-SA"/>
    </w:rPr>
  </w:style>
  <w:style w:type="paragraph" w:customStyle="1" w:styleId="310">
    <w:name w:val="Основной текст с отступом 31"/>
    <w:basedOn w:val="a"/>
    <w:rsid w:val="003145B4"/>
    <w:pPr>
      <w:suppressAutoHyphens/>
      <w:spacing w:after="120" w:line="100" w:lineRule="atLeast"/>
      <w:ind w:left="283"/>
    </w:pPr>
    <w:rPr>
      <w:rFonts w:ascii="Calibri" w:eastAsia="SimSun" w:hAnsi="Calibri" w:cs="Times New Roman"/>
      <w:kern w:val="1"/>
      <w:sz w:val="16"/>
      <w:szCs w:val="16"/>
      <w:lang w:eastAsia="ar-SA"/>
    </w:rPr>
  </w:style>
  <w:style w:type="character" w:customStyle="1" w:styleId="20">
    <w:name w:val="Заголовок 2 Знак"/>
    <w:basedOn w:val="a0"/>
    <w:link w:val="2"/>
    <w:semiHidden/>
    <w:rsid w:val="00AA3DC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e">
    <w:name w:val="annotation text"/>
    <w:basedOn w:val="a"/>
    <w:link w:val="aff"/>
    <w:uiPriority w:val="99"/>
    <w:semiHidden/>
    <w:unhideWhenUsed/>
    <w:rsid w:val="00AA3DC3"/>
    <w:pPr>
      <w:spacing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AA3DC3"/>
    <w:rPr>
      <w:rFonts w:ascii="Calibri" w:eastAsia="Times New Roman" w:hAnsi="Calibri" w:cs="Times New Roman"/>
      <w:sz w:val="20"/>
      <w:szCs w:val="20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AA3DC3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AA3DC3"/>
    <w:rPr>
      <w:b/>
      <w:bCs/>
    </w:rPr>
  </w:style>
  <w:style w:type="paragraph" w:styleId="aff2">
    <w:name w:val="Balloon Text"/>
    <w:basedOn w:val="a"/>
    <w:link w:val="aff3"/>
    <w:uiPriority w:val="99"/>
    <w:semiHidden/>
    <w:unhideWhenUsed/>
    <w:rsid w:val="00AA3DC3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f3">
    <w:name w:val="Текст выноски Знак"/>
    <w:basedOn w:val="a0"/>
    <w:link w:val="aff2"/>
    <w:uiPriority w:val="99"/>
    <w:semiHidden/>
    <w:rsid w:val="00AA3DC3"/>
    <w:rPr>
      <w:rFonts w:ascii="Tahoma" w:eastAsia="Times New Roman" w:hAnsi="Tahoma" w:cs="Tahoma"/>
      <w:sz w:val="16"/>
      <w:szCs w:val="16"/>
    </w:rPr>
  </w:style>
  <w:style w:type="character" w:customStyle="1" w:styleId="140">
    <w:name w:val="Стиль 14 пт Знак"/>
    <w:link w:val="141"/>
    <w:locked/>
    <w:rsid w:val="00AA3DC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141">
    <w:name w:val="Стиль 14 пт"/>
    <w:basedOn w:val="a5"/>
    <w:link w:val="140"/>
    <w:rsid w:val="00AA3DC3"/>
  </w:style>
  <w:style w:type="character" w:customStyle="1" w:styleId="18">
    <w:name w:val="Стиль 18 пт полужирный Знак"/>
    <w:link w:val="180"/>
    <w:locked/>
    <w:rsid w:val="00AA3DC3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180">
    <w:name w:val="Стиль 18 пт полужирный"/>
    <w:basedOn w:val="a"/>
    <w:next w:val="a5"/>
    <w:link w:val="18"/>
    <w:rsid w:val="00AA3DC3"/>
    <w:pPr>
      <w:tabs>
        <w:tab w:val="left" w:pos="2310"/>
      </w:tabs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styleId="aff4">
    <w:name w:val="annotation reference"/>
    <w:uiPriority w:val="99"/>
    <w:semiHidden/>
    <w:unhideWhenUsed/>
    <w:rsid w:val="00AA3DC3"/>
    <w:rPr>
      <w:rFonts w:ascii="Times New Roman" w:hAnsi="Times New Roman" w:cs="Times New Roman" w:hint="default"/>
      <w:sz w:val="16"/>
      <w:szCs w:val="16"/>
    </w:rPr>
  </w:style>
  <w:style w:type="character" w:customStyle="1" w:styleId="rvts44">
    <w:name w:val="rvts44"/>
    <w:rsid w:val="00AA3DC3"/>
  </w:style>
  <w:style w:type="character" w:customStyle="1" w:styleId="90">
    <w:name w:val="Основной текст + 9"/>
    <w:aliases w:val="5 pt"/>
    <w:basedOn w:val="a0"/>
    <w:rsid w:val="00AA3DC3"/>
    <w:rPr>
      <w:color w:val="000000"/>
      <w:spacing w:val="0"/>
      <w:w w:val="100"/>
      <w:position w:val="0"/>
      <w:sz w:val="19"/>
      <w:szCs w:val="19"/>
      <w:shd w:val="clear" w:color="auto" w:fill="FFFFFF"/>
      <w:lang w:val="uk-UA"/>
    </w:rPr>
  </w:style>
  <w:style w:type="character" w:styleId="aff5">
    <w:name w:val="Strong"/>
    <w:basedOn w:val="a0"/>
    <w:uiPriority w:val="22"/>
    <w:qFormat/>
    <w:rsid w:val="00AA3DC3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44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4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2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3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1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3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6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2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0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7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913</Words>
  <Characters>521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2018-11-15T12:44:00Z</cp:lastPrinted>
  <dcterms:created xsi:type="dcterms:W3CDTF">2019-03-28T06:50:00Z</dcterms:created>
  <dcterms:modified xsi:type="dcterms:W3CDTF">2019-03-28T06:50:00Z</dcterms:modified>
</cp:coreProperties>
</file>