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DC3" w:rsidRDefault="008F2FF4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FF4">
        <w:pict>
          <v:group id="_x0000_s26906" style="position:absolute;left:0;text-align:left;margin-left:223.65pt;margin-top:0;width:34.4pt;height:48.3pt;z-index:251709440" coordorigin="3834,994" coordsize="1142,1718">
            <v:shape id="_x0000_s2690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690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690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691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691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691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691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691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691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691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691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691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691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692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692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692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692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692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692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692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6927" style="position:absolute;left:3834;top:1424;width:40;height:748" fillcolor="black" stroked="f"/>
            <v:shape id="_x0000_s26928" style="position:absolute;left:3834;top:2172;width:40;height:163" coordsize="400,1632" path="m400,1615r,9l400,,,,,1624r,8l,1624r,3l1,1632r399,-17xe" fillcolor="black" stroked="f">
              <v:path arrowok="t"/>
            </v:shape>
            <v:shape id="_x0000_s2692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693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693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693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693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6934" style="position:absolute;left:4405;top:994;width:551;height:40" fillcolor="black" stroked="f"/>
            <v:shape id="_x0000_s26935" style="position:absolute;left:3834;top:994;width:571;height:40" coordsize="5711,400" path="m400,200l201,400r5510,l5711,,201,,,200,201,,,,,200r400,xe" fillcolor="black" stroked="f">
              <v:path arrowok="t"/>
            </v:shape>
            <v:shape id="_x0000_s2693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A3DC3" w:rsidRDefault="00AA3DC3" w:rsidP="00AA3D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   сесії сільської ради  VІІ  скликання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 року                                    Крупець                                                   №18</w:t>
      </w:r>
    </w:p>
    <w:p w:rsidR="00AA3DC3" w:rsidRDefault="00AA3DC3" w:rsidP="00AA3DC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Поліщук В.І.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Поліщук В.І., сільська рада  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Затвердити Поліщук Валентині Іванівні проект землеустрою щодо відведення земельної ділянки, для ведення особистого селянського господарства, площею 0,4600 га, яка розташована Хмельницька область, Славутський  район, с. Колом’є.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Передати  Поліщук Валентині Іванівні, яка зареєстрована за адресою:</w:t>
      </w:r>
      <w:r w:rsidR="0064468D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64468D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0,4600 га, </w:t>
      </w:r>
      <w:r w:rsidR="0064468D">
        <w:rPr>
          <w:rFonts w:ascii="Times New Roman" w:hAnsi="Times New Roman" w:cs="Times New Roman"/>
          <w:sz w:val="24"/>
          <w:szCs w:val="24"/>
        </w:rPr>
        <w:t>кадастровий номер: 6823986800:__:___:____</w:t>
      </w:r>
      <w:r>
        <w:rPr>
          <w:rFonts w:ascii="Times New Roman" w:hAnsi="Times New Roman" w:cs="Times New Roman"/>
          <w:sz w:val="24"/>
          <w:szCs w:val="24"/>
        </w:rPr>
        <w:t>, для  ведення особистого селянського господарства, яка розташована Хмельницька область, Славутський  район, с. Колом’є.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3.Поліщук В.І. якій передана земельна ділянка у власність, посвідчити право власності  в установленому  законом порядку.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  В.А.Михалюк</w:t>
      </w:r>
    </w:p>
    <w:p w:rsidR="00AA3DC3" w:rsidRDefault="00AA3DC3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50107" w:rsidRDefault="00250107" w:rsidP="00AA3D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27DD" w:rsidRDefault="007E27DD" w:rsidP="00FF66C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</w:pPr>
      <w:r>
        <w:lastRenderedPageBreak/>
        <w:t xml:space="preserve"> </w:t>
      </w: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2"/>
  </w:num>
  <w:num w:numId="30">
    <w:abstractNumId w:val="26"/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1"/>
  </w:num>
  <w:num w:numId="35">
    <w:abstractNumId w:val="35"/>
  </w:num>
  <w:num w:numId="36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6"/>
  </w:num>
  <w:num w:numId="38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3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9"/>
  </w:num>
  <w:num w:numId="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7305"/>
    <w:rsid w:val="000A3C94"/>
    <w:rsid w:val="000B1BA9"/>
    <w:rsid w:val="000E2C75"/>
    <w:rsid w:val="00106E39"/>
    <w:rsid w:val="00107879"/>
    <w:rsid w:val="00140C8B"/>
    <w:rsid w:val="001A3663"/>
    <w:rsid w:val="001F0134"/>
    <w:rsid w:val="001F73C8"/>
    <w:rsid w:val="002040D9"/>
    <w:rsid w:val="0022771D"/>
    <w:rsid w:val="002366C8"/>
    <w:rsid w:val="00250107"/>
    <w:rsid w:val="00264EF8"/>
    <w:rsid w:val="0029647F"/>
    <w:rsid w:val="00303996"/>
    <w:rsid w:val="003145B4"/>
    <w:rsid w:val="00396BED"/>
    <w:rsid w:val="004135C8"/>
    <w:rsid w:val="00442923"/>
    <w:rsid w:val="00484E06"/>
    <w:rsid w:val="004A1328"/>
    <w:rsid w:val="004A18B0"/>
    <w:rsid w:val="004C6F40"/>
    <w:rsid w:val="004D5833"/>
    <w:rsid w:val="004F7FDC"/>
    <w:rsid w:val="00535F54"/>
    <w:rsid w:val="00552289"/>
    <w:rsid w:val="00553F96"/>
    <w:rsid w:val="0056460E"/>
    <w:rsid w:val="005671F1"/>
    <w:rsid w:val="005D69E3"/>
    <w:rsid w:val="0061440A"/>
    <w:rsid w:val="00616E88"/>
    <w:rsid w:val="0064468D"/>
    <w:rsid w:val="00760A24"/>
    <w:rsid w:val="0079362E"/>
    <w:rsid w:val="007E27DD"/>
    <w:rsid w:val="00820740"/>
    <w:rsid w:val="00844D62"/>
    <w:rsid w:val="008652EB"/>
    <w:rsid w:val="00883282"/>
    <w:rsid w:val="008C3E16"/>
    <w:rsid w:val="008F2FF4"/>
    <w:rsid w:val="009310D4"/>
    <w:rsid w:val="00A11696"/>
    <w:rsid w:val="00A15258"/>
    <w:rsid w:val="00A223E5"/>
    <w:rsid w:val="00A41D53"/>
    <w:rsid w:val="00A55425"/>
    <w:rsid w:val="00A662C6"/>
    <w:rsid w:val="00AA3DC3"/>
    <w:rsid w:val="00AC7F01"/>
    <w:rsid w:val="00B00BCF"/>
    <w:rsid w:val="00B065E5"/>
    <w:rsid w:val="00B470E0"/>
    <w:rsid w:val="00BD5C22"/>
    <w:rsid w:val="00BE6174"/>
    <w:rsid w:val="00BF08AA"/>
    <w:rsid w:val="00BF39D4"/>
    <w:rsid w:val="00C10B8B"/>
    <w:rsid w:val="00C54A32"/>
    <w:rsid w:val="00C938B9"/>
    <w:rsid w:val="00CF1BBF"/>
    <w:rsid w:val="00D10247"/>
    <w:rsid w:val="00DB1A2A"/>
    <w:rsid w:val="00E638A3"/>
    <w:rsid w:val="00EC4A2B"/>
    <w:rsid w:val="00F921D7"/>
    <w:rsid w:val="00FC3998"/>
    <w:rsid w:val="00FD2F5B"/>
    <w:rsid w:val="00FE38FB"/>
    <w:rsid w:val="00FF6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,26,27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1206</Words>
  <Characters>688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2019-03-28T08:05:00Z</dcterms:created>
  <dcterms:modified xsi:type="dcterms:W3CDTF">2019-03-28T08:05:00Z</dcterms:modified>
</cp:coreProperties>
</file>