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ED343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3437">
        <w:pict>
          <v:group id="_x0000_s27154" style="position:absolute;left:0;text-align:left;margin-left:223.65pt;margin-top:0;width:34.4pt;height:48.3pt;z-index:251717632" coordorigin="3834,994" coordsize="1142,1718">
            <v:shape id="_x0000_s2715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715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715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715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715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716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716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716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716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716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716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716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716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716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716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717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717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717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717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717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7175" style="position:absolute;left:3834;top:1424;width:40;height:748" fillcolor="black" stroked="f"/>
            <v:shape id="_x0000_s27176" style="position:absolute;left:3834;top:2172;width:40;height:163" coordsize="400,1632" path="m400,1615r,9l400,,,,,1624r,8l,1624r,3l1,1632r399,-17xe" fillcolor="black" stroked="f">
              <v:path arrowok="t"/>
            </v:shape>
            <v:shape id="_x0000_s27177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7178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7179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7180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7181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7182" style="position:absolute;left:4405;top:994;width:551;height:40" fillcolor="black" stroked="f"/>
            <v:shape id="_x0000_s27183" style="position:absolute;left:3834;top:994;width:571;height:40" coordsize="5711,400" path="m400,200l201,400r5510,l5711,,201,,,200,201,,,,,200r400,xe" fillcolor="black" stroked="f">
              <v:path arrowok="t"/>
            </v:shape>
            <v:shape id="_x0000_s27184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№25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AA3DC3" w:rsidRDefault="00AA3DC3" w:rsidP="00AA3DC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AA3DC3" w:rsidRDefault="00AA3DC3" w:rsidP="00AA3DC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AA3DC3" w:rsidRDefault="00AA3DC3" w:rsidP="00AA3DC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Бурмій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О.Г.</w:t>
      </w:r>
    </w:p>
    <w:p w:rsidR="00AA3DC3" w:rsidRDefault="00AA3DC3" w:rsidP="00AA3DC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Бурмій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О.Г.,   сільська   рада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1.Надати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Бурмій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Оксані Григорівн</w:t>
      </w:r>
      <w:r w:rsidR="00DE4421">
        <w:rPr>
          <w:rFonts w:ascii="Times New Roman" w:eastAsia="Arial Unicode MS" w:hAnsi="Times New Roman" w:cs="Times New Roman"/>
          <w:sz w:val="24"/>
          <w:szCs w:val="24"/>
        </w:rPr>
        <w:t>і, яка зареєстрована за адресою</w:t>
      </w:r>
      <w:r>
        <w:rPr>
          <w:rFonts w:ascii="Times New Roman" w:eastAsia="Arial Unicode MS" w:hAnsi="Times New Roman" w:cs="Times New Roman"/>
          <w:sz w:val="24"/>
          <w:szCs w:val="24"/>
        </w:rPr>
        <w:t>, дозвіл на розробку проекту із землеустрою щодо відведення земельної ділянки для передачі її у власність,  орієнтовною площею  0,12 га,  для індивідуального садівництва,  земельна ділянка розташована в с. Полянь.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2.Бурмій О.Г.,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В.А.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BF3DF6" w:rsidRDefault="00BF3DF6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7E27DD" w:rsidRDefault="007E27DD" w:rsidP="00400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lastRenderedPageBreak/>
        <w:t xml:space="preserve"> </w:t>
      </w: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A3C94"/>
    <w:rsid w:val="000B1BA9"/>
    <w:rsid w:val="000E2C75"/>
    <w:rsid w:val="00106E39"/>
    <w:rsid w:val="00107879"/>
    <w:rsid w:val="00112A63"/>
    <w:rsid w:val="00140C8B"/>
    <w:rsid w:val="001A3663"/>
    <w:rsid w:val="001F0134"/>
    <w:rsid w:val="001F73C8"/>
    <w:rsid w:val="002040D9"/>
    <w:rsid w:val="0022771D"/>
    <w:rsid w:val="002366C8"/>
    <w:rsid w:val="00250107"/>
    <w:rsid w:val="00264EF8"/>
    <w:rsid w:val="0029647F"/>
    <w:rsid w:val="002E4FE6"/>
    <w:rsid w:val="00303996"/>
    <w:rsid w:val="003145B4"/>
    <w:rsid w:val="00396BED"/>
    <w:rsid w:val="00400336"/>
    <w:rsid w:val="004135C8"/>
    <w:rsid w:val="00442923"/>
    <w:rsid w:val="00484E06"/>
    <w:rsid w:val="004A1328"/>
    <w:rsid w:val="004A18B0"/>
    <w:rsid w:val="004C6F40"/>
    <w:rsid w:val="004D5833"/>
    <w:rsid w:val="004F7FDC"/>
    <w:rsid w:val="00535F54"/>
    <w:rsid w:val="00552289"/>
    <w:rsid w:val="00553F96"/>
    <w:rsid w:val="005631B4"/>
    <w:rsid w:val="0056460E"/>
    <w:rsid w:val="005671F1"/>
    <w:rsid w:val="005D69E3"/>
    <w:rsid w:val="0061440A"/>
    <w:rsid w:val="00616E88"/>
    <w:rsid w:val="00632BD1"/>
    <w:rsid w:val="0064468D"/>
    <w:rsid w:val="00760A24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344FE"/>
    <w:rsid w:val="00A41D53"/>
    <w:rsid w:val="00A55425"/>
    <w:rsid w:val="00A662C6"/>
    <w:rsid w:val="00AA3DC3"/>
    <w:rsid w:val="00AC7F01"/>
    <w:rsid w:val="00B00BCF"/>
    <w:rsid w:val="00B065E5"/>
    <w:rsid w:val="00B470E0"/>
    <w:rsid w:val="00BD5C22"/>
    <w:rsid w:val="00BE6174"/>
    <w:rsid w:val="00BF08AA"/>
    <w:rsid w:val="00BF39D4"/>
    <w:rsid w:val="00BF3DF6"/>
    <w:rsid w:val="00C10B8B"/>
    <w:rsid w:val="00C54A32"/>
    <w:rsid w:val="00C938B9"/>
    <w:rsid w:val="00CF1BBF"/>
    <w:rsid w:val="00D10247"/>
    <w:rsid w:val="00DB1A2A"/>
    <w:rsid w:val="00DC717F"/>
    <w:rsid w:val="00DE4421"/>
    <w:rsid w:val="00DF6FD6"/>
    <w:rsid w:val="00E638A3"/>
    <w:rsid w:val="00EC4A2B"/>
    <w:rsid w:val="00ED3437"/>
    <w:rsid w:val="00F921D7"/>
    <w:rsid w:val="00FC3998"/>
    <w:rsid w:val="00FD2F5B"/>
    <w:rsid w:val="00FE38FB"/>
    <w:rsid w:val="00FF6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,26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956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2018-11-15T12:44:00Z</cp:lastPrinted>
  <dcterms:created xsi:type="dcterms:W3CDTF">2019-03-28T08:22:00Z</dcterms:created>
  <dcterms:modified xsi:type="dcterms:W3CDTF">2019-03-28T11:24:00Z</dcterms:modified>
</cp:coreProperties>
</file>