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DC3" w:rsidRDefault="008F2FF4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F2FF4">
        <w:pict>
          <v:group id="_x0000_s27464" style="position:absolute;left:0;text-align:left;margin-left:223.65pt;margin-top:0;width:34.4pt;height:48.3pt;z-index:251727872" coordorigin="3834,994" coordsize="1142,1718">
            <v:shape id="_x0000_s27465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27466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27467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27468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27469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27470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27471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27472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27473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27474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27475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27476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27477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27478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27479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27480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27481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27482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27483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27484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27485" style="position:absolute;left:3834;top:1424;width:40;height:748" fillcolor="black" stroked="f"/>
            <v:shape id="_x0000_s27486" style="position:absolute;left:3834;top:2172;width:40;height:163" coordsize="400,1632" path="m400,1615r,9l400,,,,,1624r,8l,1624r,3l1,1632r399,-17xe" fillcolor="black" stroked="f">
              <v:path arrowok="t"/>
            </v:shape>
            <v:shape id="_x0000_s27487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27488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27489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27490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27491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27492" style="position:absolute;left:4405;top:994;width:551;height:40" fillcolor="black" stroked="f"/>
            <v:shape id="_x0000_s27493" style="position:absolute;left:3834;top:994;width:571;height:40" coordsize="5711,400" path="m400,200l201,400r5510,l5711,,201,,,200,201,,,,,200r400,xe" fillcolor="black" stroked="f">
              <v:path arrowok="t"/>
            </v:shape>
            <v:shape id="_x0000_s27494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ХХ   сесії сільської ради  VІІ  скликання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27.03.2019  року                                    Крупець                                                   №35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затвердження технічної документації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із землеустрою щодо встановлення 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(відновлення)  меж земельної ділянки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натурі (на місцевості)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Крупецької  сільської  об’єднаної територіальної громади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особі Крупецької сільської ради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сільська  рада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1.Затвердити технічну документацію із землеустрою щодо встановлення (відновлення) меж земельної ділянки в натурі (на місцевості) та передати її у комунальну власність Крупецькій  сільській об’єднаній територіальній громаді в особі Крупецької сільської ради, площею 0,0940 га, (кадастровий номер: 6823986800:03:009:0019 ) , для  будівництва та обслуговування будівель закладів охорони здоров’я та соціальної допомоги,  яка розташована Хмельницька область, Славутський  район, с.Комарівка,  вулиця Л.Українки, 23А.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Крупецькій сільській об’єднаній територіальній громаді в особі Крупецької сільської ради, посвідчити своє право  в  установленому  законом  порядку.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Т.В.), сільського голову Михалюка В.А.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50107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 голова                                                                                                 В.А.Михалюк    </w:t>
      </w:r>
    </w:p>
    <w:p w:rsidR="00250107" w:rsidRDefault="00250107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50107" w:rsidRDefault="00250107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50107" w:rsidRDefault="00250107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</w:p>
    <w:p w:rsidR="007E27DD" w:rsidRDefault="007E27DD" w:rsidP="00FD57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</w:pPr>
      <w:r>
        <w:lastRenderedPageBreak/>
        <w:t xml:space="preserve"> </w:t>
      </w: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0000020"/>
    <w:multiLevelType w:val="multilevel"/>
    <w:tmpl w:val="2222B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>
    <w:nsid w:val="00000021"/>
    <w:multiLevelType w:val="multilevel"/>
    <w:tmpl w:val="000000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F717678"/>
    <w:multiLevelType w:val="hybridMultilevel"/>
    <w:tmpl w:val="C394C20E"/>
    <w:lvl w:ilvl="0" w:tplc="0C706A3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2F1E4C71"/>
    <w:multiLevelType w:val="hybridMultilevel"/>
    <w:tmpl w:val="E72E854E"/>
    <w:lvl w:ilvl="0" w:tplc="631215DC">
      <w:start w:val="1"/>
      <w:numFmt w:val="decimal"/>
      <w:lvlText w:val="%1."/>
      <w:lvlJc w:val="left"/>
      <w:pPr>
        <w:ind w:left="100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32517F75"/>
    <w:multiLevelType w:val="hybridMultilevel"/>
    <w:tmpl w:val="0958BFEC"/>
    <w:lvl w:ilvl="0" w:tplc="6D5253A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163372C"/>
    <w:multiLevelType w:val="hybridMultilevel"/>
    <w:tmpl w:val="135E39B2"/>
    <w:lvl w:ilvl="0" w:tplc="E41812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8551645"/>
    <w:multiLevelType w:val="hybridMultilevel"/>
    <w:tmpl w:val="3F4E0074"/>
    <w:lvl w:ilvl="0" w:tplc="FF9C8D88">
      <w:numFmt w:val="bullet"/>
      <w:lvlText w:val="-"/>
      <w:lvlJc w:val="left"/>
      <w:pPr>
        <w:tabs>
          <w:tab w:val="num" w:pos="2468"/>
        </w:tabs>
        <w:ind w:left="2468" w:hanging="132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28"/>
        </w:tabs>
        <w:ind w:left="2228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5F95614"/>
    <w:multiLevelType w:val="hybridMultilevel"/>
    <w:tmpl w:val="C03EB038"/>
    <w:lvl w:ilvl="0" w:tplc="9370C7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7"/>
  </w:num>
  <w:num w:numId="28">
    <w:abstractNumId w:val="28"/>
  </w:num>
  <w:num w:numId="29">
    <w:abstractNumId w:val="32"/>
  </w:num>
  <w:num w:numId="30">
    <w:abstractNumId w:val="26"/>
  </w:num>
  <w:num w:numId="3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</w:num>
  <w:num w:numId="35">
    <w:abstractNumId w:val="35"/>
  </w:num>
  <w:num w:numId="36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6"/>
  </w:num>
  <w:num w:numId="38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3"/>
  </w:num>
  <w:num w:numId="4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4"/>
  </w:num>
  <w:num w:numId="42">
    <w:abstractNumId w:val="3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9"/>
  </w:num>
  <w:num w:numId="4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67305"/>
    <w:rsid w:val="000A3C94"/>
    <w:rsid w:val="000B1BA9"/>
    <w:rsid w:val="000E2C75"/>
    <w:rsid w:val="00106E39"/>
    <w:rsid w:val="00107879"/>
    <w:rsid w:val="00112A63"/>
    <w:rsid w:val="00140C8B"/>
    <w:rsid w:val="00193500"/>
    <w:rsid w:val="00195F0B"/>
    <w:rsid w:val="001A3663"/>
    <w:rsid w:val="001F0134"/>
    <w:rsid w:val="001F73C8"/>
    <w:rsid w:val="002040D9"/>
    <w:rsid w:val="0022771D"/>
    <w:rsid w:val="002366C8"/>
    <w:rsid w:val="00250107"/>
    <w:rsid w:val="00264EF8"/>
    <w:rsid w:val="0029647F"/>
    <w:rsid w:val="002E4FE6"/>
    <w:rsid w:val="00303996"/>
    <w:rsid w:val="003109E9"/>
    <w:rsid w:val="003145B4"/>
    <w:rsid w:val="00396BED"/>
    <w:rsid w:val="003A0B73"/>
    <w:rsid w:val="00400336"/>
    <w:rsid w:val="004135C8"/>
    <w:rsid w:val="00442923"/>
    <w:rsid w:val="00484E06"/>
    <w:rsid w:val="004A1328"/>
    <w:rsid w:val="004A18B0"/>
    <w:rsid w:val="004C6F40"/>
    <w:rsid w:val="004D5833"/>
    <w:rsid w:val="004F7FDC"/>
    <w:rsid w:val="00535F54"/>
    <w:rsid w:val="005460B3"/>
    <w:rsid w:val="00552289"/>
    <w:rsid w:val="00553F96"/>
    <w:rsid w:val="005631B4"/>
    <w:rsid w:val="0056460E"/>
    <w:rsid w:val="005671F1"/>
    <w:rsid w:val="005D69E3"/>
    <w:rsid w:val="0061440A"/>
    <w:rsid w:val="00616E88"/>
    <w:rsid w:val="00632BD1"/>
    <w:rsid w:val="0064468D"/>
    <w:rsid w:val="006B0879"/>
    <w:rsid w:val="00753F56"/>
    <w:rsid w:val="00760A24"/>
    <w:rsid w:val="0079362E"/>
    <w:rsid w:val="007E27DD"/>
    <w:rsid w:val="00820740"/>
    <w:rsid w:val="00844D62"/>
    <w:rsid w:val="008652EB"/>
    <w:rsid w:val="00883282"/>
    <w:rsid w:val="008C3E16"/>
    <w:rsid w:val="008F2FF4"/>
    <w:rsid w:val="009310D4"/>
    <w:rsid w:val="00A11696"/>
    <w:rsid w:val="00A15258"/>
    <w:rsid w:val="00A223E5"/>
    <w:rsid w:val="00A344FE"/>
    <w:rsid w:val="00A41D53"/>
    <w:rsid w:val="00A55425"/>
    <w:rsid w:val="00A662C6"/>
    <w:rsid w:val="00AA3DC3"/>
    <w:rsid w:val="00AC7F01"/>
    <w:rsid w:val="00B00BCF"/>
    <w:rsid w:val="00B065E5"/>
    <w:rsid w:val="00B470E0"/>
    <w:rsid w:val="00BD5C22"/>
    <w:rsid w:val="00BE6174"/>
    <w:rsid w:val="00BF08AA"/>
    <w:rsid w:val="00BF39D4"/>
    <w:rsid w:val="00BF3DF6"/>
    <w:rsid w:val="00C10B8B"/>
    <w:rsid w:val="00C54A32"/>
    <w:rsid w:val="00C938B9"/>
    <w:rsid w:val="00CF1BBF"/>
    <w:rsid w:val="00D10247"/>
    <w:rsid w:val="00DB144A"/>
    <w:rsid w:val="00DB1A2A"/>
    <w:rsid w:val="00DB5288"/>
    <w:rsid w:val="00DC717F"/>
    <w:rsid w:val="00DF4F91"/>
    <w:rsid w:val="00DF6FD6"/>
    <w:rsid w:val="00E638A3"/>
    <w:rsid w:val="00EC4A2B"/>
    <w:rsid w:val="00F921D7"/>
    <w:rsid w:val="00FC3998"/>
    <w:rsid w:val="00FD2F5B"/>
    <w:rsid w:val="00FD572F"/>
    <w:rsid w:val="00FE38FB"/>
    <w:rsid w:val="00FF66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,26,27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uiPriority w:val="99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semiHidden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1256</Words>
  <Characters>716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2019-03-28T08:30:00Z</dcterms:created>
  <dcterms:modified xsi:type="dcterms:W3CDTF">2019-03-28T08:30:00Z</dcterms:modified>
</cp:coreProperties>
</file>