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4F" w:rsidRPr="00046C40" w:rsidRDefault="00852DE5" w:rsidP="00222A4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64135</wp:posOffset>
                </wp:positionV>
                <wp:extent cx="508000" cy="731520"/>
                <wp:effectExtent l="6350" t="6985" r="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25pt;margin-top:5.05pt;width:40pt;height:57.6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="00222A4F" w:rsidRPr="00046C40">
        <w:rPr>
          <w:rFonts w:ascii="Times New Roman" w:hAnsi="Times New Roman" w:cs="Times New Roman"/>
          <w:sz w:val="28"/>
          <w:szCs w:val="28"/>
        </w:rPr>
        <w:t>ПРОЕКТ</w:t>
      </w: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КРУПЕЦЬКА СІЛЬСЬКА РАДА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СЛАВУТСЬКОГО РАЙОНУ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ХМЕЛЬНИЦЬКОЇ ОБЛАСТІ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46C4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46C4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2A4F" w:rsidRPr="007C31F2" w:rsidRDefault="00DD249F" w:rsidP="00DD249F">
      <w:pPr>
        <w:shd w:val="clear" w:color="auto" w:fill="FFFFFF"/>
        <w:spacing w:before="100" w:before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01C2D">
        <w:rPr>
          <w:rFonts w:ascii="Times New Roman" w:hAnsi="Times New Roman" w:cs="Times New Roman"/>
          <w:sz w:val="24"/>
          <w:szCs w:val="24"/>
        </w:rPr>
        <w:t>7</w:t>
      </w:r>
      <w:r w:rsidR="00222A4F" w:rsidRPr="007C31F2">
        <w:rPr>
          <w:rFonts w:ascii="Times New Roman" w:hAnsi="Times New Roman" w:cs="Times New Roman"/>
          <w:sz w:val="24"/>
          <w:szCs w:val="24"/>
        </w:rPr>
        <w:t>.</w:t>
      </w:r>
      <w:r w:rsidR="00301C2D">
        <w:rPr>
          <w:rFonts w:ascii="Times New Roman" w:hAnsi="Times New Roman" w:cs="Times New Roman"/>
          <w:sz w:val="24"/>
          <w:szCs w:val="24"/>
        </w:rPr>
        <w:t>01</w:t>
      </w:r>
      <w:r w:rsidR="00222A4F" w:rsidRPr="007C31F2">
        <w:rPr>
          <w:rFonts w:ascii="Times New Roman" w:hAnsi="Times New Roman" w:cs="Times New Roman"/>
          <w:sz w:val="24"/>
          <w:szCs w:val="24"/>
        </w:rPr>
        <w:t>.20</w:t>
      </w:r>
      <w:r w:rsidR="00BB07EC">
        <w:rPr>
          <w:rFonts w:ascii="Times New Roman" w:hAnsi="Times New Roman" w:cs="Times New Roman"/>
          <w:sz w:val="24"/>
          <w:szCs w:val="24"/>
        </w:rPr>
        <w:t>2</w:t>
      </w:r>
      <w:r w:rsidR="00301C2D">
        <w:rPr>
          <w:rFonts w:ascii="Times New Roman" w:hAnsi="Times New Roman" w:cs="Times New Roman"/>
          <w:sz w:val="24"/>
          <w:szCs w:val="24"/>
        </w:rPr>
        <w:t>1</w:t>
      </w:r>
      <w:r w:rsidR="00222A4F" w:rsidRPr="007C31F2">
        <w:rPr>
          <w:rFonts w:ascii="Times New Roman" w:hAnsi="Times New Roman" w:cs="Times New Roman"/>
          <w:sz w:val="24"/>
          <w:szCs w:val="24"/>
        </w:rPr>
        <w:t xml:space="preserve"> року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22A4F" w:rsidRPr="007C31F2">
        <w:rPr>
          <w:rFonts w:ascii="Times New Roman" w:hAnsi="Times New Roman" w:cs="Times New Roman"/>
          <w:sz w:val="24"/>
          <w:szCs w:val="24"/>
        </w:rPr>
        <w:t xml:space="preserve">             Крупець                                                   №__</w:t>
      </w:r>
    </w:p>
    <w:p w:rsidR="00222A4F" w:rsidRPr="007C31F2" w:rsidRDefault="00222A4F" w:rsidP="00222A4F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222A4F" w:rsidRPr="007C31F2" w:rsidRDefault="00222A4F" w:rsidP="00222A4F">
      <w:pPr>
        <w:pStyle w:val="1"/>
        <w:spacing w:before="0" w:beforeAutospacing="0" w:after="0" w:afterAutospacing="0"/>
        <w:rPr>
          <w:rFonts w:ascii="Times New Roman" w:hAnsi="Times New Roman" w:hint="default"/>
          <w:b w:val="0"/>
          <w:bCs w:val="0"/>
          <w:sz w:val="24"/>
          <w:szCs w:val="24"/>
          <w:lang w:val="ru-RU"/>
        </w:rPr>
      </w:pPr>
    </w:p>
    <w:p w:rsidR="00301C2D" w:rsidRDefault="00BB07EC" w:rsidP="0030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C2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</w:t>
      </w:r>
      <w:r w:rsidR="00301C2D" w:rsidRPr="00301C2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затвердження </w:t>
      </w:r>
      <w:r w:rsidR="00301C2D" w:rsidRPr="00301C2D">
        <w:rPr>
          <w:rFonts w:ascii="Times New Roman" w:hAnsi="Times New Roman" w:cs="Times New Roman"/>
          <w:b/>
          <w:sz w:val="24"/>
          <w:szCs w:val="24"/>
        </w:rPr>
        <w:t xml:space="preserve">Комплексної </w:t>
      </w:r>
    </w:p>
    <w:p w:rsidR="00301C2D" w:rsidRDefault="00301C2D" w:rsidP="0030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C2D">
        <w:rPr>
          <w:rFonts w:ascii="Times New Roman" w:hAnsi="Times New Roman" w:cs="Times New Roman"/>
          <w:b/>
          <w:sz w:val="24"/>
          <w:szCs w:val="24"/>
        </w:rPr>
        <w:t>програми соціального захисту населення</w:t>
      </w:r>
    </w:p>
    <w:p w:rsidR="00222A4F" w:rsidRPr="00301C2D" w:rsidRDefault="00301C2D" w:rsidP="00301C2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01C2D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301C2D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2021-2025роки</w:t>
      </w:r>
    </w:p>
    <w:p w:rsidR="00BB07EC" w:rsidRPr="00BB07EC" w:rsidRDefault="00BB07EC" w:rsidP="00BB07EC">
      <w:pPr>
        <w:rPr>
          <w:lang w:eastAsia="zh-CN"/>
        </w:rPr>
      </w:pPr>
    </w:p>
    <w:p w:rsidR="00DA7F8C" w:rsidRPr="00C7423F" w:rsidRDefault="00717A51" w:rsidP="00DA7F8C">
      <w:pPr>
        <w:tabs>
          <w:tab w:val="left" w:pos="31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C3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A7F8C" w:rsidRPr="009B6C3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A7F8C" w:rsidRPr="00C7423F">
        <w:rPr>
          <w:rFonts w:ascii="Times New Roman" w:eastAsia="Times New Roman" w:hAnsi="Times New Roman" w:cs="Times New Roman"/>
          <w:sz w:val="24"/>
          <w:szCs w:val="24"/>
        </w:rPr>
        <w:t xml:space="preserve">Керуючись п.22 ч.1 ст. 26 ч.2 ст.42 Закону України «Про місцеве самоврядування в Україні», </w:t>
      </w:r>
      <w:r w:rsidR="009B6C39" w:rsidRPr="00C742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 метою реалізації державної політики у сфері соціального захисту населення, підвищення ефективності системи надання громадянам соціальної підтримки </w:t>
      </w:r>
      <w:r w:rsidR="00DA7F8C" w:rsidRPr="00C7423F">
        <w:rPr>
          <w:rFonts w:ascii="Times New Roman" w:eastAsia="Times New Roman" w:hAnsi="Times New Roman" w:cs="Times New Roman"/>
          <w:sz w:val="24"/>
          <w:szCs w:val="24"/>
        </w:rPr>
        <w:t>сільська рада</w:t>
      </w:r>
    </w:p>
    <w:p w:rsidR="00717A51" w:rsidRPr="00717A51" w:rsidRDefault="00717A51" w:rsidP="00717A51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7A51" w:rsidRPr="00717A51" w:rsidRDefault="00717A51" w:rsidP="00717A51">
      <w:pPr>
        <w:pStyle w:val="rvps6"/>
        <w:shd w:val="clear" w:color="auto" w:fill="FFFFFF"/>
        <w:spacing w:before="300" w:beforeAutospacing="0" w:after="450" w:afterAutospacing="0"/>
        <w:ind w:right="450" w:firstLine="708"/>
        <w:jc w:val="center"/>
        <w:rPr>
          <w:b/>
          <w:bCs/>
          <w:lang w:val="uk-UA" w:eastAsia="uk-UA"/>
        </w:rPr>
      </w:pPr>
      <w:r w:rsidRPr="00717A51">
        <w:rPr>
          <w:b/>
          <w:bCs/>
          <w:lang w:val="uk-UA" w:eastAsia="uk-UA"/>
        </w:rPr>
        <w:t>ВИРІШИЛА:</w:t>
      </w:r>
    </w:p>
    <w:p w:rsidR="00717A51" w:rsidRPr="00717A51" w:rsidRDefault="00950C2C" w:rsidP="00717A51">
      <w:pPr>
        <w:pStyle w:val="a4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Комплексну програму соціального захисту населення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на 2021-2025 роки (далі Програма)</w:t>
      </w:r>
      <w:r w:rsidR="003B69C4">
        <w:rPr>
          <w:rFonts w:ascii="Times New Roman" w:hAnsi="Times New Roman"/>
          <w:sz w:val="24"/>
          <w:szCs w:val="24"/>
          <w:lang w:val="uk-UA"/>
        </w:rPr>
        <w:t xml:space="preserve"> згідно з додатком</w:t>
      </w:r>
    </w:p>
    <w:p w:rsidR="00717A51" w:rsidRPr="00717A51" w:rsidRDefault="00717A51" w:rsidP="00717A51">
      <w:pPr>
        <w:pStyle w:val="a4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717A5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Pr="00717A5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начальника відділу </w:t>
      </w:r>
      <w:r w:rsidRPr="00717A51">
        <w:rPr>
          <w:rFonts w:ascii="Times New Roman" w:hAnsi="Times New Roman"/>
          <w:sz w:val="24"/>
          <w:szCs w:val="24"/>
          <w:lang w:val="uk-UA"/>
        </w:rPr>
        <w:t xml:space="preserve"> освіти, культури, молоді, спорту та соціального захисту населення </w:t>
      </w:r>
      <w:proofErr w:type="spellStart"/>
      <w:r w:rsidRPr="00717A51"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 w:rsidRPr="00717A51">
        <w:rPr>
          <w:rFonts w:ascii="Times New Roman" w:hAnsi="Times New Roman"/>
          <w:sz w:val="24"/>
          <w:szCs w:val="24"/>
          <w:lang w:val="uk-UA"/>
        </w:rPr>
        <w:t xml:space="preserve"> сільської ради Жанну ЗУБОВУ.</w:t>
      </w:r>
    </w:p>
    <w:p w:rsidR="00717A51" w:rsidRPr="00717A51" w:rsidRDefault="00717A51" w:rsidP="00717A5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77B8" w:rsidRDefault="00222A4F" w:rsidP="00222A4F">
      <w:pPr>
        <w:pStyle w:val="HTML"/>
        <w:rPr>
          <w:rFonts w:ascii="Times New Roman" w:hAnsi="Times New Roman" w:hint="default"/>
          <w:lang w:val="uk-UA"/>
        </w:rPr>
      </w:pPr>
      <w:r w:rsidRPr="007C31F2">
        <w:rPr>
          <w:rFonts w:ascii="Times New Roman" w:hAnsi="Times New Roman" w:hint="default"/>
          <w:lang w:val="uk-UA"/>
        </w:rPr>
        <w:t xml:space="preserve">Сільський голова </w:t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="00B11194" w:rsidRPr="007C31F2">
        <w:rPr>
          <w:rFonts w:ascii="Times New Roman" w:hAnsi="Times New Roman" w:hint="default"/>
          <w:lang w:val="uk-UA"/>
        </w:rPr>
        <w:t>В</w:t>
      </w:r>
      <w:r w:rsidR="00770C8D">
        <w:rPr>
          <w:rFonts w:ascii="Times New Roman" w:hAnsi="Times New Roman" w:hint="default"/>
          <w:lang w:val="uk-UA"/>
        </w:rPr>
        <w:t xml:space="preserve">алерій </w:t>
      </w:r>
      <w:r w:rsidRPr="007C31F2">
        <w:rPr>
          <w:rFonts w:ascii="Times New Roman" w:hAnsi="Times New Roman" w:hint="default"/>
          <w:lang w:val="uk-UA"/>
        </w:rPr>
        <w:t>М</w:t>
      </w:r>
      <w:r w:rsidR="00770C8D">
        <w:rPr>
          <w:rFonts w:ascii="Times New Roman" w:hAnsi="Times New Roman" w:hint="default"/>
          <w:lang w:val="uk-UA"/>
        </w:rPr>
        <w:t>ИХАЛЮК</w:t>
      </w:r>
      <w:r w:rsidRPr="007C31F2">
        <w:rPr>
          <w:rFonts w:ascii="Times New Roman" w:hAnsi="Times New Roman" w:hint="default"/>
          <w:lang w:val="uk-UA"/>
        </w:rPr>
        <w:t xml:space="preserve"> </w:t>
      </w:r>
      <w:bookmarkStart w:id="0" w:name="_GoBack"/>
      <w:bookmarkEnd w:id="0"/>
    </w:p>
    <w:p w:rsidR="00A7577B" w:rsidRDefault="00A7577B" w:rsidP="004C4358">
      <w:pPr>
        <w:autoSpaceDE w:val="0"/>
        <w:jc w:val="right"/>
        <w:rPr>
          <w:rFonts w:ascii="Times New Roman" w:eastAsia="Times New Roman CYR" w:hAnsi="Times New Roman" w:cs="Times New Roman"/>
          <w:bCs/>
          <w:kern w:val="1"/>
          <w:sz w:val="24"/>
          <w:szCs w:val="24"/>
          <w:lang w:val="ru-RU"/>
        </w:rPr>
      </w:pPr>
    </w:p>
    <w:p w:rsidR="00A7577B" w:rsidRDefault="00A7577B" w:rsidP="004C4358">
      <w:pPr>
        <w:autoSpaceDE w:val="0"/>
        <w:jc w:val="right"/>
        <w:rPr>
          <w:rFonts w:ascii="Times New Roman" w:eastAsia="Times New Roman CYR" w:hAnsi="Times New Roman" w:cs="Times New Roman"/>
          <w:bCs/>
          <w:kern w:val="1"/>
          <w:sz w:val="24"/>
          <w:szCs w:val="24"/>
          <w:lang w:val="ru-RU"/>
        </w:rPr>
      </w:pPr>
    </w:p>
    <w:p w:rsidR="00A7577B" w:rsidRDefault="00A7577B" w:rsidP="004C4358">
      <w:pPr>
        <w:autoSpaceDE w:val="0"/>
        <w:jc w:val="right"/>
        <w:rPr>
          <w:rFonts w:ascii="Times New Roman" w:eastAsia="Times New Roman CYR" w:hAnsi="Times New Roman" w:cs="Times New Roman"/>
          <w:bCs/>
          <w:kern w:val="1"/>
          <w:sz w:val="24"/>
          <w:szCs w:val="24"/>
          <w:lang w:val="ru-RU"/>
        </w:rPr>
      </w:pPr>
    </w:p>
    <w:sectPr w:rsidR="00A7577B" w:rsidSect="00B45D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16305844"/>
    <w:multiLevelType w:val="hybridMultilevel"/>
    <w:tmpl w:val="8468F010"/>
    <w:lvl w:ilvl="0" w:tplc="3182D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534444"/>
    <w:multiLevelType w:val="hybridMultilevel"/>
    <w:tmpl w:val="58288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78105A"/>
    <w:multiLevelType w:val="hybridMultilevel"/>
    <w:tmpl w:val="12489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5">
    <w:nsid w:val="75BB603E"/>
    <w:multiLevelType w:val="multilevel"/>
    <w:tmpl w:val="F2343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8"/>
  </w:num>
  <w:num w:numId="12">
    <w:abstractNumId w:val="12"/>
  </w:num>
  <w:num w:numId="13">
    <w:abstractNumId w:val="10"/>
  </w:num>
  <w:num w:numId="14">
    <w:abstractNumId w:val="13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4F"/>
    <w:rsid w:val="00023E81"/>
    <w:rsid w:val="00046C40"/>
    <w:rsid w:val="001275BF"/>
    <w:rsid w:val="0013186D"/>
    <w:rsid w:val="00143F80"/>
    <w:rsid w:val="00146B8D"/>
    <w:rsid w:val="00183E0E"/>
    <w:rsid w:val="001A67BE"/>
    <w:rsid w:val="002151C5"/>
    <w:rsid w:val="00222A4F"/>
    <w:rsid w:val="00264906"/>
    <w:rsid w:val="00270671"/>
    <w:rsid w:val="0028501A"/>
    <w:rsid w:val="002F68EB"/>
    <w:rsid w:val="00301C2D"/>
    <w:rsid w:val="00387AD9"/>
    <w:rsid w:val="003B69C4"/>
    <w:rsid w:val="003E2673"/>
    <w:rsid w:val="003F2A3D"/>
    <w:rsid w:val="00455653"/>
    <w:rsid w:val="0048380F"/>
    <w:rsid w:val="004C4358"/>
    <w:rsid w:val="00507288"/>
    <w:rsid w:val="00534433"/>
    <w:rsid w:val="005E3CCE"/>
    <w:rsid w:val="005E67A4"/>
    <w:rsid w:val="006061A8"/>
    <w:rsid w:val="00626EBC"/>
    <w:rsid w:val="00717A51"/>
    <w:rsid w:val="00734548"/>
    <w:rsid w:val="007427E9"/>
    <w:rsid w:val="00767D9D"/>
    <w:rsid w:val="00770C8D"/>
    <w:rsid w:val="00792175"/>
    <w:rsid w:val="007C0479"/>
    <w:rsid w:val="007C31F2"/>
    <w:rsid w:val="00825CBA"/>
    <w:rsid w:val="00835FB9"/>
    <w:rsid w:val="00851C89"/>
    <w:rsid w:val="00852DE5"/>
    <w:rsid w:val="008A77B8"/>
    <w:rsid w:val="0091757E"/>
    <w:rsid w:val="00933CE5"/>
    <w:rsid w:val="00950C2C"/>
    <w:rsid w:val="00965466"/>
    <w:rsid w:val="009669C5"/>
    <w:rsid w:val="00967C23"/>
    <w:rsid w:val="00980ADE"/>
    <w:rsid w:val="009A2116"/>
    <w:rsid w:val="009B6C39"/>
    <w:rsid w:val="00A7577B"/>
    <w:rsid w:val="00AE1B60"/>
    <w:rsid w:val="00B11194"/>
    <w:rsid w:val="00B35CE9"/>
    <w:rsid w:val="00B36DFC"/>
    <w:rsid w:val="00B45D23"/>
    <w:rsid w:val="00BA378C"/>
    <w:rsid w:val="00BB07EC"/>
    <w:rsid w:val="00BC36D4"/>
    <w:rsid w:val="00C7423F"/>
    <w:rsid w:val="00C94757"/>
    <w:rsid w:val="00CD4ADC"/>
    <w:rsid w:val="00CD57CB"/>
    <w:rsid w:val="00D1674C"/>
    <w:rsid w:val="00D43E03"/>
    <w:rsid w:val="00D709F9"/>
    <w:rsid w:val="00DA7F8C"/>
    <w:rsid w:val="00DD249F"/>
    <w:rsid w:val="00DF47F5"/>
    <w:rsid w:val="00E04657"/>
    <w:rsid w:val="00EC270E"/>
    <w:rsid w:val="00F00A5E"/>
    <w:rsid w:val="00F212AC"/>
    <w:rsid w:val="00F3348E"/>
    <w:rsid w:val="00FD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23"/>
  </w:style>
  <w:style w:type="paragraph" w:styleId="1">
    <w:name w:val="heading 1"/>
    <w:next w:val="a"/>
    <w:link w:val="10"/>
    <w:qFormat/>
    <w:rsid w:val="00222A4F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A4F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HTML">
    <w:name w:val="HTML Preformatted"/>
    <w:link w:val="HTML0"/>
    <w:rsid w:val="00222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222A4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caption"/>
    <w:basedOn w:val="a"/>
    <w:next w:val="a"/>
    <w:qFormat/>
    <w:rsid w:val="00222A4F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4">
    <w:name w:val="List Paragraph"/>
    <w:basedOn w:val="a"/>
    <w:uiPriority w:val="34"/>
    <w:qFormat/>
    <w:rsid w:val="00222A4F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rsid w:val="00222A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22A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6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65466"/>
    <w:rPr>
      <w:b/>
      <w:bCs/>
    </w:rPr>
  </w:style>
  <w:style w:type="table" w:styleId="a9">
    <w:name w:val="Table Grid"/>
    <w:basedOn w:val="a1"/>
    <w:uiPriority w:val="59"/>
    <w:rsid w:val="004C43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9A2116"/>
    <w:rPr>
      <w:color w:val="0000FF"/>
      <w:u w:val="single"/>
    </w:rPr>
  </w:style>
  <w:style w:type="character" w:customStyle="1" w:styleId="rvts23">
    <w:name w:val="rvts23"/>
    <w:basedOn w:val="a0"/>
    <w:rsid w:val="00717A51"/>
  </w:style>
  <w:style w:type="character" w:customStyle="1" w:styleId="rvts9">
    <w:name w:val="rvts9"/>
    <w:basedOn w:val="a0"/>
    <w:rsid w:val="00717A51"/>
  </w:style>
  <w:style w:type="paragraph" w:customStyle="1" w:styleId="rvps6">
    <w:name w:val="rvps6"/>
    <w:basedOn w:val="a"/>
    <w:rsid w:val="00717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23"/>
  </w:style>
  <w:style w:type="paragraph" w:styleId="1">
    <w:name w:val="heading 1"/>
    <w:next w:val="a"/>
    <w:link w:val="10"/>
    <w:qFormat/>
    <w:rsid w:val="00222A4F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A4F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HTML">
    <w:name w:val="HTML Preformatted"/>
    <w:link w:val="HTML0"/>
    <w:rsid w:val="00222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222A4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caption"/>
    <w:basedOn w:val="a"/>
    <w:next w:val="a"/>
    <w:qFormat/>
    <w:rsid w:val="00222A4F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4">
    <w:name w:val="List Paragraph"/>
    <w:basedOn w:val="a"/>
    <w:uiPriority w:val="34"/>
    <w:qFormat/>
    <w:rsid w:val="00222A4F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rsid w:val="00222A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22A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6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65466"/>
    <w:rPr>
      <w:b/>
      <w:bCs/>
    </w:rPr>
  </w:style>
  <w:style w:type="table" w:styleId="a9">
    <w:name w:val="Table Grid"/>
    <w:basedOn w:val="a1"/>
    <w:uiPriority w:val="59"/>
    <w:rsid w:val="004C43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9A2116"/>
    <w:rPr>
      <w:color w:val="0000FF"/>
      <w:u w:val="single"/>
    </w:rPr>
  </w:style>
  <w:style w:type="character" w:customStyle="1" w:styleId="rvts23">
    <w:name w:val="rvts23"/>
    <w:basedOn w:val="a0"/>
    <w:rsid w:val="00717A51"/>
  </w:style>
  <w:style w:type="character" w:customStyle="1" w:styleId="rvts9">
    <w:name w:val="rvts9"/>
    <w:basedOn w:val="a0"/>
    <w:rsid w:val="00717A51"/>
  </w:style>
  <w:style w:type="paragraph" w:customStyle="1" w:styleId="rvps6">
    <w:name w:val="rvps6"/>
    <w:basedOn w:val="a"/>
    <w:rsid w:val="00717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Users</cp:lastModifiedBy>
  <cp:revision>41</cp:revision>
  <dcterms:created xsi:type="dcterms:W3CDTF">2018-11-06T12:41:00Z</dcterms:created>
  <dcterms:modified xsi:type="dcterms:W3CDTF">2021-01-21T06:59:00Z</dcterms:modified>
</cp:coreProperties>
</file>