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DC3" w:rsidRDefault="006A739B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A739B">
        <w:pict>
          <v:group id="_x0000_s27309" style="position:absolute;left:0;text-align:left;margin-left:223.65pt;margin-top:0;width:34.4pt;height:48.3pt;z-index:251722752" coordorigin="3834,994" coordsize="1142,1718">
            <v:shape id="_x0000_s2731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2731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2731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2731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2731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2731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2731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2731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2731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2731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2732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2732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2732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2732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2732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2732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2732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2732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2732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2732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27330" style="position:absolute;left:3834;top:1424;width:40;height:748" fillcolor="black" stroked="f"/>
            <v:shape id="_x0000_s27331" style="position:absolute;left:3834;top:2172;width:40;height:163" coordsize="400,1632" path="m400,1615r,9l400,,,,,1624r,8l,1624r,3l1,1632r399,-17xe" fillcolor="black" stroked="f">
              <v:path arrowok="t"/>
            </v:shape>
            <v:shape id="_x0000_s27332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27333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27334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27335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27336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27337" style="position:absolute;left:4405;top:994;width:551;height:40" fillcolor="black" stroked="f"/>
            <v:shape id="_x0000_s27338" style="position:absolute;left:3834;top:994;width:571;height:40" coordsize="5711,400" path="m400,200l201,400r5510,l5711,,201,,,200,201,,,,,200r400,xe" fillcolor="black" stroked="f">
              <v:path arrowok="t"/>
            </v:shape>
            <v:shape id="_x0000_s27339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ХХ   сесії сільської ради  VІІ  скликання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 року                                    Крупець                                                   №30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</w:p>
    <w:p w:rsidR="00AA3DC3" w:rsidRDefault="00AA3DC3" w:rsidP="00AA3DC3">
      <w:pPr>
        <w:tabs>
          <w:tab w:val="left" w:pos="7260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Про  надання  погодження </w:t>
      </w:r>
    </w:p>
    <w:p w:rsidR="00AA3DC3" w:rsidRDefault="00AA3DC3" w:rsidP="00AA3DC3">
      <w:pPr>
        <w:tabs>
          <w:tab w:val="left" w:pos="7260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на розміщення зовнішньої реклами</w:t>
      </w:r>
    </w:p>
    <w:p w:rsidR="00AA3DC3" w:rsidRDefault="00AA3DC3" w:rsidP="00AA3DC3">
      <w:pPr>
        <w:tabs>
          <w:tab w:val="left" w:pos="7260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в селі Крупець,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ФОП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Лавренюку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В.М.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:rsidR="00AA3DC3" w:rsidRDefault="00AA3DC3" w:rsidP="00AA3DC3">
      <w:pPr>
        <w:tabs>
          <w:tab w:val="num" w:pos="-3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color w:val="242424"/>
          <w:sz w:val="24"/>
          <w:szCs w:val="24"/>
          <w:lang w:val="en-US" w:eastAsia="ru-RU"/>
        </w:rPr>
        <w:t>        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 до пункту 34 частини 1 статті 26,  статті 42 Закону України «Про місцеве самоврядування в Україні»,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Закону України «Про рекламу», розглянувши заяву фізичної особи підприємця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Лавренюка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В. М.  сільська рада </w:t>
      </w:r>
    </w:p>
    <w:p w:rsidR="00AA3DC3" w:rsidRDefault="00AA3DC3" w:rsidP="00AA3DC3">
      <w:pPr>
        <w:tabs>
          <w:tab w:val="num" w:pos="-3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ВИРІШИЛА:</w:t>
      </w:r>
    </w:p>
    <w:p w:rsidR="00AA3DC3" w:rsidRDefault="00AA3DC3" w:rsidP="00AA3DC3">
      <w:pPr>
        <w:tabs>
          <w:tab w:val="num" w:pos="-3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1. Погодити  фізичній особі – підприємцю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Лавренюку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Вячеславу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Миколайовичу,  на розміщення зовнішньої реклами  у вигляді плоского щита 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білборду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  на металевій опорі у селі Крупець по вул. Б.Хмельницького.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2.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A3DC3" w:rsidRDefault="00AA3DC3" w:rsidP="00AA3DC3">
      <w:pPr>
        <w:tabs>
          <w:tab w:val="left" w:pos="7812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Сільський голова                                                                                          В.А.</w:t>
      </w:r>
      <w:proofErr w:type="spellStart"/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Михалюк</w:t>
      </w:r>
      <w:proofErr w:type="spellEnd"/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F717678"/>
    <w:multiLevelType w:val="hybridMultilevel"/>
    <w:tmpl w:val="C394C20E"/>
    <w:lvl w:ilvl="0" w:tplc="0C706A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2F1E4C71"/>
    <w:multiLevelType w:val="hybridMultilevel"/>
    <w:tmpl w:val="E72E854E"/>
    <w:lvl w:ilvl="0" w:tplc="631215DC">
      <w:start w:val="1"/>
      <w:numFmt w:val="decimal"/>
      <w:lvlText w:val="%1."/>
      <w:lvlJc w:val="left"/>
      <w:pPr>
        <w:ind w:left="10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163372C"/>
    <w:multiLevelType w:val="hybridMultilevel"/>
    <w:tmpl w:val="135E39B2"/>
    <w:lvl w:ilvl="0" w:tplc="E4181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8551645"/>
    <w:multiLevelType w:val="hybridMultilevel"/>
    <w:tmpl w:val="3F4E0074"/>
    <w:lvl w:ilvl="0" w:tplc="FF9C8D88">
      <w:numFmt w:val="bullet"/>
      <w:lvlText w:val="-"/>
      <w:lvlJc w:val="left"/>
      <w:pPr>
        <w:tabs>
          <w:tab w:val="num" w:pos="2468"/>
        </w:tabs>
        <w:ind w:left="2468" w:hanging="132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8"/>
        </w:tabs>
        <w:ind w:left="2228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32"/>
  </w:num>
  <w:num w:numId="30">
    <w:abstractNumId w:val="26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35"/>
  </w:num>
  <w:num w:numId="3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7305"/>
    <w:rsid w:val="000B1BA9"/>
    <w:rsid w:val="000D7262"/>
    <w:rsid w:val="000E2C75"/>
    <w:rsid w:val="00106E39"/>
    <w:rsid w:val="00107879"/>
    <w:rsid w:val="00140C8B"/>
    <w:rsid w:val="001A3663"/>
    <w:rsid w:val="001F0134"/>
    <w:rsid w:val="002040D9"/>
    <w:rsid w:val="0022771D"/>
    <w:rsid w:val="002366C8"/>
    <w:rsid w:val="00264EF8"/>
    <w:rsid w:val="003145B4"/>
    <w:rsid w:val="00396BED"/>
    <w:rsid w:val="004135C8"/>
    <w:rsid w:val="00442923"/>
    <w:rsid w:val="00484E06"/>
    <w:rsid w:val="004A1328"/>
    <w:rsid w:val="004C6F40"/>
    <w:rsid w:val="00535F54"/>
    <w:rsid w:val="00552289"/>
    <w:rsid w:val="00553F96"/>
    <w:rsid w:val="0056460E"/>
    <w:rsid w:val="005671F1"/>
    <w:rsid w:val="0061440A"/>
    <w:rsid w:val="00616E88"/>
    <w:rsid w:val="006A739B"/>
    <w:rsid w:val="0079362E"/>
    <w:rsid w:val="007E27DD"/>
    <w:rsid w:val="00820740"/>
    <w:rsid w:val="00883282"/>
    <w:rsid w:val="008C3E16"/>
    <w:rsid w:val="009310D4"/>
    <w:rsid w:val="00A11696"/>
    <w:rsid w:val="00A15258"/>
    <w:rsid w:val="00A223E5"/>
    <w:rsid w:val="00A41D53"/>
    <w:rsid w:val="00A55425"/>
    <w:rsid w:val="00AA3DC3"/>
    <w:rsid w:val="00AC7F01"/>
    <w:rsid w:val="00B00BCF"/>
    <w:rsid w:val="00B065E5"/>
    <w:rsid w:val="00B470E0"/>
    <w:rsid w:val="00BE6174"/>
    <w:rsid w:val="00BF39D4"/>
    <w:rsid w:val="00C10B8B"/>
    <w:rsid w:val="00C54A32"/>
    <w:rsid w:val="00C938B9"/>
    <w:rsid w:val="00CF1BBF"/>
    <w:rsid w:val="00D10247"/>
    <w:rsid w:val="00DB1A2A"/>
    <w:rsid w:val="00E638A3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,26,27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uiPriority w:val="99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759</Words>
  <Characters>433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2019-03-28T11:31:00Z</dcterms:created>
  <dcterms:modified xsi:type="dcterms:W3CDTF">2019-03-28T11:31:00Z</dcterms:modified>
</cp:coreProperties>
</file>