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22563">
        <w:pict>
          <v:group id="_x0000_s1894" style="position:absolute;left:0;text-align:left;margin-left:215.85pt;margin-top:5.9pt;width:34pt;height:48.2pt;z-index:25166540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l57OEI55AABPWQQADgAAAAAAAAAA&#10;AAAAAAAuAgAAZHJzL2Uyb0RvYy54bWxQSwECLQAUAAYACAAAACEAsh1Mm+AAAAAKAQAADwAAAAAA&#10;AAAAAAAAAADoewAAZHJzL2Rvd25yZXYueG1sUEsFBgAAAAAEAAQA8wAAAPV8AAAAAA==&#10;">
            <v:shape id="Freeform 3" o:spid="_x0000_s189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Tgcs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2BvB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Tgcs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89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b9scA&#10;AADcAAAADwAAAGRycy9kb3ducmV2LnhtbESPT2sCMRTE74V+h/AKvUjNWkTb1ShFWLUeCv6BXh+b&#10;52bbzcuSpLr66Ruh0OMwM79hpvPONuJEPtSOFQz6GQji0umaKwWHffH0AiJEZI2NY1JwoQDz2f3d&#10;FHPtzryl0y5WIkE45KjAxNjmUobSkMXQdy1x8o7OW4xJ+kpqj+cEt418zrKRtFhzWjDY0sJQ+b37&#10;sQq+ig/zuRhfl773uqVrr9ismveRUo8P3dsERKQu/of/2mutYDgYw+1MOg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42/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89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2ajMAA&#10;AADcAAAADwAAAGRycy9kb3ducmV2LnhtbERPy2rCQBTdF/yH4RbclDrxgUjqKCJVihvx8QGXzDUT&#10;mrkTMlMT/753Ibg8nPdy3fta3amNVWAD41EGirgItuLSwPWy+1yAignZYh2YDDwowno1eFtibkPH&#10;J7qfU6kkhGOOBlxKTa51LBx5jKPQEAt3C63HJLAttW2xk3Bf60mWzbXHiqXBYUNbR8Xv+c9LyXGK&#10;x8Otu+z2PXb4fXD8sTkZM3zvN1+gEvXpJX66f6yB2VjWyhk5Anr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2ajM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89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hmyMUA&#10;AADcAAAADwAAAGRycy9kb3ducmV2LnhtbESPQUsDMRSE70L/Q3gFbzbbUqtumxapCiL0YC0Ub4/N&#10;6+7SzUtInt313xtB8DjMzDfMajO4Tl0optazgemkAEVcedtybeDw8XJzDyoJssXOMxn4pgSb9ehq&#10;haX1Pb/TZS+1yhBOJRpoREKpdaoacpgmPhBn7+SjQ8ky1tpG7DPcdXpWFAvtsOW80GCgbUPVef/l&#10;DOz65/B2t7g9hc84n+n0ZOW4FWOux8PjEpTQIP/hv/arNTCfPsDvmX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CGbI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89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cN8AA&#10;AADcAAAADwAAAGRycy9kb3ducmV2LnhtbERPzWrCQBC+F3yHZQQvRTe1RSS6iohK8SL+PMCQHbPB&#10;7GzIbk18+86h0OPH979c975WT2pjFdjAxyQDRVwEW3Fp4Hbdj+egYkK2WAcmAy+KsF4N3paY29Dx&#10;mZ6XVCoJ4ZijAZdSk2sdC0ce4yQ0xMLdQ+sxCWxLbVvsJNzXepplM+2xYmlw2NDWUfG4/HgpOX3i&#10;6XjvrvtDjx3ujo7fN2djRsN+swCVqE//4j/3tzXwNZX5cka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dcN8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0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gc8UA&#10;AADc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iU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qBz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0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CFcYA&#10;AADcAAAADwAAAGRycy9kb3ducmV2LnhtbESPUWvCMBSF3wf+h3AHvoyZrm5jVKPoIChMGHMDXy/N&#10;tS1rbkoSbf33Rhjs8XDO+Q5nvhxsK87kQ+NYwdMkA0FcOtNwpeDnWz++gQgR2WDrmBRcKMByMbqb&#10;Y2Fcz1903sdKJAiHAhXUMXaFlKGsyWKYuI44eUfnLcYkfSWNxz7BbSvzLHuVFhtOCzV29F5T+bs/&#10;WQXrz76a+odyPbiP4+bworXRO63U+H5YzUBEGuJ/+K+9NQqe8xx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vCF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0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uDC8QA&#10;AADc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lvkL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bgwv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0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7/+sUA&#10;AADcAAAADwAAAGRycy9kb3ducmV2LnhtbESPQWsCMRSE7wX/Q3iCF6lZrS1laxQVgkILpSr0+tg8&#10;d5duXpYkutt/bwpCj8PMfMMsVr1txJV8qB0rmE4yEMSFMzWXCk5H/fgKIkRkg41jUvBLAVbLwcMC&#10;c+M6/qLrIZYiQTjkqKCKsc2lDEVFFsPEtcTJOztvMSbpS2k8dgluGznLshdpsea0UGFL24qKn8PF&#10;Kth8duWTHxeb3r2fd9/PWhv9oZUaDfv1G4hIffwP39t7o2A+m8P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v/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0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+5MIA&#10;AADc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pPoPH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r7k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0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VUL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OM5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wHVVC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0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DvsMA&#10;AADcAAAADwAAAGRycy9kb3ducmV2LnhtbESPQYvCMBSE78L+h/AWvNl0y6JrNYqsKOJJu+r50Tzb&#10;ss1LaaLWf28EweMwM98w03lnanGl1lWWFXxFMQji3OqKCwWHv9XgB4TzyBpry6TgTg7ms4/eFFNt&#10;b7yna+YLESDsUlRQet+kUrq8JIMusg1x8M62NeiDbAupW7wFuKllEsdDabDisFBiQ78l5f/ZxSi4&#10;DE/Jgc9bvcuW9/V4uVo4eSyU6n92iwkIT51/h1/tjVbwnYz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ADv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90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w3sQA&#10;AADcAAAADwAAAGRycy9kb3ducmV2LnhtbERPu27CMBTdkfoP1q3EBg4URRBwIkCqRDsU8RrYLvEl&#10;SRtfh9iF9O/roVLHo/NeZJ2pxZ1aV1lWMBpGIIhzqysuFBwPr4MpCOeRNdaWScEPOcjSp94CE20f&#10;vKP73hcihLBLUEHpfZNI6fKSDLqhbYgDd7WtQR9gW0jd4iOEm1qOoyiWBisODSU2tC4p/9p/GwWn&#10;7TSebVdvk8/3jwu+GH076ypWqv/cLecgPHX+X/zn3mgFk3FYG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8N7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90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tcPs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jBLnuF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1w+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90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ekMAA&#10;AADcAAAADwAAAGRycy9kb3ducmV2LnhtbERPzYrCMBC+C75DmIW9abpuFa1GEXHBm9rdBxiaMS02&#10;k9pE7fr05iB4/Pj+F6vO1uJGra8cK/gaJiCIC6crNgr+fn8GUxA+IGusHZOCf/KwWvZ7C8y0u/OR&#10;bnkwIoawz1BBGUKTSemLkiz6oWuII3dyrcUQYWukbvEew20tR0kykRYrjg0lNrQpqTjnV6vg4kZj&#10;3eVb3J+3s0NlTHp5HFOlPj+69RxEoC68xS/3TitIv+P8eCYeAb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8ek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91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4pXMQA&#10;AADcAAAADwAAAGRycy9kb3ducmV2LnhtbESPzW7CMBCE70h9B2srcSMO5bcpBgESEleghx4Xe0nS&#10;xus0NhD69LgSEsfRzHyjmS1aW4kLNb50rKCfpCCItTMl5wo+D5veFIQPyAYrx6TgRh4W85fODDPj&#10;rryjyz7kIkLYZ6igCKHOpPS6IIs+cTVx9E6usRiibHJpGrxGuK3kW5qOpcWS40KBNa0L0j/7s1Ww&#10;LY80GuvTu52u9O7r7zcMJt9Gqe5ru/wAEagNz/CjvTUKhoM+/J+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uKV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91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LDMEA&#10;AADcAAAADwAAAGRycy9kb3ducmV2LnhtbERPW2vCMBR+F/Yfwhn4punqGNoZZQqCQyd4wb0emrOm&#10;rDkpTaz13xthsMfvzjedd7YSLTW+dKzgZZiAIM6dLrlQcDquBmMQPiBrrByTght5mM+eelPMtLvy&#10;ntpDKEQsYZ+hAhNCnUnpc0MW/dDVxFH7cY3FEGFTSN3gNZbbSqZJ8iYtlhwXDNa0NJT/Hi5WQYu7&#10;W/JtFl+Tz3Kbp7vFeaMjr/rP3cc7iEBd+Df/pddaweso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MCwz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91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QbmcQA&#10;AADcAAAADwAAAGRycy9kb3ducmV2LnhtbESPQUvDQBSE70L/w/IK3uymqYjEbkspVDxq9ODxmX3N&#10;pmbfC7vbJvrrXUHwOMzMN8x6O/leXSjETtjAclGAIm7EdtwaeHs93NyDignZYi9MBr4ownYzu1pj&#10;ZWXkF7rUqVUZwrFCAy6lodI6No48xoUMxNk7SvCYsgyttgHHDPe9LoviTnvsOC84HGjvqPmsz97A&#10;+Nh8nMrju3XfYZBD/SynshdjrufT7gFUoin9h//aT9bA7Wo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UG5n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91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OzMYA&#10;AADcAAAADwAAAGRycy9kb3ducmV2LnhtbESP3WoCMRSE7wu+QzhC77rZWqmyNYrVClIU8e/+dHO6&#10;u5qcLJtU17dvCgUvh5n5hhlNWmvEhRpfOVbwnKQgiHOnKy4UHPaLpyEIH5A1Gsek4EYeJuPOwwgz&#10;7a68pcsuFCJC2GeooAyhzqT0eUkWfeJq4uh9u8ZiiLIppG7wGuHWyF6avkqLFceFEmualZSfdz9W&#10;wWIzN6feejs9yjD7GHyZ4ef7fKXUY7edvoEI1IZ7+L+91Ar6L334OxOP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LOz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91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Gi8YA&#10;AADcAAAADwAAAGRycy9kb3ducmV2LnhtbESPQWvCQBSE7wX/w/KEXkrdqDVIdA0iSCxUsGnB6zP7&#10;TILZtyG7jem/7xYKPQ4z8w2zTgfTiJ46V1tWMJ1EIIgLq2suFXx+7J+XIJxH1thYJgXf5CDdjB7W&#10;mGh753fqc1+KAGGXoILK+zaR0hUVGXQT2xIH72o7gz7IrpS6w3uAm0bOoiiWBmsOCxW2tKuouOVf&#10;RkF/eruUh961r7flk1vML1l21GelHsfDdgXC0+D/w3/tg1bwMo/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yGi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91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iYMcA&#10;AADcAAAADwAAAGRycy9kb3ducmV2LnhtbESPT2sCMRTE7wW/Q3hCbzVbq9VujaKC0ItQ/xz09ty8&#10;7i5uXtYk6tZPb4RCj8PM/IYZTRpTiQs5X1pW8NpJQBBnVpecK9huFi9DED4ga6wsk4Jf8jAZt55G&#10;mGp75RVd1iEXEcI+RQVFCHUqpc8KMug7tiaO3o91BkOULpfa4TXCTSW7SfIuDZYcFwqsaV5Qdlyf&#10;jYLZx3B2+u7x8rY67Gm/Oxz7XZco9dxupp8gAjXhP/zX/tIKem8DeJyJR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GomDHAAAA3AAAAA8AAAAAAAAAAAAAAAAAmAIAAGRy&#10;cy9kb3ducmV2LnhtbFBLBQYAAAAABAAEAPUAAACMAwAAAAA=&#10;" fillcolor="black" stroked="f">
              <v:textbox style="mso-next-textbox:#Rectangle 2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91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XCsQA&#10;AADcAAAADwAAAGRycy9kb3ducmV2LnhtbERPu27CMBTdK/UfrFuJrTgFilCIg0pbJKTSgcfAeBvf&#10;Jlbi6yh2IfD1eEDqeHTe2aK3jThR541jBS/DBARx4bThUsFhv3qegfABWWPjmBRcyMMif3zIMNXu&#10;zFs67UIpYgj7FBVUIbSplL6oyKIfupY4cr+usxgi7EqpOzzHcNvIUZJMpUXDsaHClt4rKurdn1Vw&#10;/Jqa2dbQ6GdzXX7qzWu9/P6olRo89W9zEIH68C++u9dawWQc18Y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lwr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91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oYf8UA&#10;AADcAAAADwAAAGRycy9kb3ducmV2LnhtbESPQWsCMRSE7wX/Q3hCbzVrW4pdjSKK6KWHqsXrY/O6&#10;2e7mZZtEXf31Rij0OMzMN8xk1tlGnMiHyrGC4SADQVw4XXGpYL9bPY1AhIissXFMCi4UYDbtPUww&#10;1+7Mn3TaxlIkCIccFZgY21zKUBiyGAauJU7et/MWY5K+lNrjOcFtI5+z7E1arDgtGGxpYaiot0er&#10;wM8Py/rKx686u35cwvqn+x2hUeqx383HICJ18T/8195oBa8v7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hh/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91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udh8IA&#10;AADcAAAADwAAAGRycy9kb3ducmV2LnhtbERP22oCMRB9L/gPYYS+lJqtiJetUYpQECqClw+Ybsbd&#10;pclk2Yy6+vXNg+Dj4dzny847daE21oENfAwyUMRFsDWXBo6H7/cpqCjIFl1gMnCjCMtF72WOuQ1X&#10;3tFlL6VKIRxzNFCJNLnWsajIYxyEhjhxp9B6lATbUtsWryncOz3MsrH2WHNqqLChVUXF3/7sDbjh&#10;r5v9TOJGbke9ye5edm9ba8xrv/v6BCXUyVP8cK+tgdEozU9n0hH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52H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91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ZF8UA&#10;AADcAAAADwAAAGRycy9kb3ducmV2LnhtbESPT2sCMRTE7wW/Q3hCbzWrSCmrUfyDsBcP3Spen5vn&#10;ZjF5WTZRt376plDocZiZ3zDzZe+suFMXGs8KxqMMBHHldcO1gsPX7u0DRIjIGq1nUvBNAZaLwcsc&#10;c+0f/En3MtYiQTjkqMDE2OZShsqQwzDyLXHyLr5zGJPsaqk7fCS4s3KSZe/SYcNpwWBLG0PVtbw5&#10;BduytZNDYdbhdNyfz7Z47ui0Vep12K9mICL18T/81y60gul0DL9n0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pk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92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5JM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2z2RT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Z5J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92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IqcUA&#10;AADcAAAADwAAAGRycy9kb3ducmV2LnhtbESPQWvCQBSE7wX/w/KE3uqmJhRJXUWFQmnpoSrS42v2&#10;mYRk34bdNUn/fVcQPA4z8w2zXI+mFT05X1tW8DxLQBAXVtdcKjge3p4WIHxA1thaJgV/5GG9mjws&#10;Mdd24G/q96EUEcI+RwVVCF0upS8qMuhntiOO3tk6gyFKV0rtcIhw08p5krxIgzXHhQo72lVUNPuL&#10;UfBz+eTzV/qxcdtwsuPBN/PfRaPU43TcvIIINIZ7+NZ+1wqyLIXr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Mip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92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JPasYA&#10;AADcAAAADwAAAGRycy9kb3ducmV2LnhtbESPQWvCQBSE70L/w/IK3nRTiWJTN1ILgheh2h7q7Zl9&#10;TUKyb9PdVdP+ercgeBxm5htmsexNK87kfG1ZwdM4AUFcWF1zqeDzYz2ag/ABWWNrmRT8kodl/jBY&#10;YKbthXd03odSRAj7DBVUIXSZlL6oyKAf2444et/WGQxRulJqh5cIN62cJMlMGqw5LlTY0VtFRbM/&#10;GQWr5/nq5z3l7d/ueKDD17GZTlyi1PCxf30BEagP9/CtvdEK0jSF/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JPasYAAADcAAAADwAAAAAAAAAAAAAAAACYAgAAZHJz&#10;L2Rvd25yZXYueG1sUEsFBgAAAAAEAAQA9QAAAIsDAAAAAA==&#10;" fillcolor="black" stroked="f">
              <v:textbox style="mso-next-textbox:#Rectangle 3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92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bn0MQA&#10;AADcAAAADwAAAGRycy9kb3ducmV2LnhtbESPQUsDMRSE74L/ITzBm82qbZG1aVkKovS0rRWvr5vX&#10;zdLNy5LEdPvvjVDwOMzMN8xiNdpeJPKhc6zgcVKAIG6c7rhVsP98e3gBESKyxt4xKbhQgNXy9maB&#10;pXZn3lLaxVZkCIcSFZgYh1LK0BiyGCZuIM7e0XmLMUvfSu3xnOG2l09FMZcWO84LBgdaG2pOux+r&#10;IB3WdfWcvpPZbnzVele/fx1qpe7vxuoVRKQx/oev7Q+tYDqdwd+Zf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259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92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+JcUA&#10;AADcAAAADwAAAGRycy9kb3ducmV2LnhtbESPQWvCQBSE7wX/w/KE3urGIkGjq4jYYntpGwU9PrLP&#10;bDD7NmTXmPbXd4VCj8PMfMMsVr2tRUetrxwrGI8SEMSF0xWXCg77l6cpCB+QNdaOScE3eVgtBw8L&#10;zLS78Rd1eShFhLDPUIEJocmk9IUhi37kGuLonV1rMUTZllK3eItwW8vnJEmlxYrjgsGGNoaKS361&#10;Cvx4sz2+259Zd3o1/JG/mfSzNEo9Dvv1HESgPvyH/9o7rWAySeF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v4l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71ED0" w:rsidRDefault="00F71ED0" w:rsidP="00F71E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14.05.2019р.                                Крупець                                        №_____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 Чулій Т.В.,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Чапуріної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В.В.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Чулій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Чапуріної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В.В.., сільська  рада       ВИРІШИЛА: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Чулій Тетяні Володимирівні,  яка зареєстрований за адресою: </w:t>
      </w:r>
      <w:proofErr w:type="spellStart"/>
      <w:r w:rsidR="00E0597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Чапуріній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Вікторії Володимирівні, яка зареєстрована за адресою: </w:t>
      </w:r>
      <w:proofErr w:type="spellStart"/>
      <w:r w:rsidR="00E0597C">
        <w:rPr>
          <w:rFonts w:ascii="Times New Roman" w:eastAsia="Arial Unicode MS" w:hAnsi="Times New Roman" w:cs="Times New Roman"/>
          <w:sz w:val="24"/>
          <w:szCs w:val="24"/>
        </w:rPr>
        <w:t>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0,2500 га, (кадастровий номер: 6823984000:01:016:0025),  для  будівництва та обслуговування житлового будинку, господарських будівель і споруд (присадибна ділянка),  яка розташована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="00E0597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Чулій 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Чапуріній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посвідчити своє право  в  установленому  законом  порядку.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23C80"/>
    <w:rsid w:val="00375C60"/>
    <w:rsid w:val="00380D83"/>
    <w:rsid w:val="00396AC4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CF7FC1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D5434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1199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2019-05-11T07:19:00Z</dcterms:created>
  <dcterms:modified xsi:type="dcterms:W3CDTF">2019-05-11T07:19:00Z</dcterms:modified>
</cp:coreProperties>
</file>