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1DD" w:rsidRDefault="00B871DD" w:rsidP="00B871DD">
      <w:pPr>
        <w:spacing w:after="0"/>
        <w:rPr>
          <w:rFonts w:ascii="Times New Roman" w:hAnsi="Times New Roman"/>
          <w:sz w:val="24"/>
          <w:szCs w:val="24"/>
        </w:rPr>
      </w:pPr>
    </w:p>
    <w:p w:rsidR="00B871DD" w:rsidRDefault="00B871DD" w:rsidP="00B871DD">
      <w:pPr>
        <w:spacing w:after="0"/>
        <w:rPr>
          <w:rFonts w:ascii="Times New Roman" w:hAnsi="Times New Roman"/>
          <w:sz w:val="24"/>
          <w:szCs w:val="24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2608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6350"/>
            <wp:wrapNone/>
            <wp:docPr id="2" name="Рисунок 55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 descr="trez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871DD" w:rsidRDefault="00B871DD" w:rsidP="00B871D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871DD" w:rsidRDefault="00B871DD" w:rsidP="00B871D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871DD" w:rsidRDefault="00B871DD" w:rsidP="00B871DD">
      <w:pPr>
        <w:tabs>
          <w:tab w:val="left" w:pos="2520"/>
        </w:tabs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871DD" w:rsidRDefault="00B871DD" w:rsidP="00B871DD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871DD" w:rsidRDefault="00B871DD" w:rsidP="00B871D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 К Р А Ї Н А</w:t>
      </w:r>
    </w:p>
    <w:p w:rsidR="00B871DD" w:rsidRDefault="00B871DD" w:rsidP="00B871D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B871DD" w:rsidRDefault="00B871DD" w:rsidP="00B871D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B871DD" w:rsidRDefault="00B871DD" w:rsidP="00B871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B871DD" w:rsidRDefault="00B871DD" w:rsidP="00B871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871DD" w:rsidRDefault="00B871DD" w:rsidP="00B871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B871DD" w:rsidRDefault="00B871DD" w:rsidP="00B871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871DD" w:rsidRDefault="00B871DD" w:rsidP="00B871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B871DD" w:rsidRDefault="00B871DD" w:rsidP="00B871D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871DD" w:rsidRDefault="00B871DD" w:rsidP="00B871D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27.05.2019                                                 Крупець                                                           №29</w:t>
      </w:r>
    </w:p>
    <w:p w:rsidR="00B871DD" w:rsidRDefault="00B871DD" w:rsidP="00B871DD"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B871DD" w:rsidRDefault="00B871DD" w:rsidP="00B871D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розгляд розпорядження Хмельницької ОДА</w:t>
      </w:r>
    </w:p>
    <w:p w:rsidR="00B871DD" w:rsidRDefault="00B871DD" w:rsidP="00B871D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від 25.04.2019 №304/2019 – р «Про стан організації </w:t>
      </w:r>
    </w:p>
    <w:p w:rsidR="00B871DD" w:rsidRDefault="00B871DD" w:rsidP="00B871D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освітнього простору Нової української школи та</w:t>
      </w:r>
    </w:p>
    <w:p w:rsidR="00B871DD" w:rsidRDefault="00B871DD" w:rsidP="00B871D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забезпечення якості освіти в закладах освіти області »</w:t>
      </w:r>
    </w:p>
    <w:p w:rsidR="00B871DD" w:rsidRDefault="00B871DD" w:rsidP="00B871DD">
      <w:pPr>
        <w:spacing w:after="0"/>
      </w:pPr>
    </w:p>
    <w:p w:rsidR="00B871DD" w:rsidRDefault="00B871DD" w:rsidP="00B871D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Відповідно до ч.1 статті 52 Закону України «Про місцеве самоврядування в Україні», розглянувши розпорядження  голови Хмельницької ОДА  від 25.04.2019 №304/2019 - р  «Про стан організації  освітнього простору Нової української школи та  забезпечення якості освіти в закладах освіти області »  та інформацію керівника апарату адміністрації «Про стан  організації освітнього простору Нової української школи та забезпечення якості освіти в закладах освіти області» виконавчий комітет сільської ради </w:t>
      </w:r>
    </w:p>
    <w:p w:rsidR="00B871DD" w:rsidRDefault="00B871DD" w:rsidP="00B871D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ВИРІШИВ:</w:t>
      </w:r>
    </w:p>
    <w:p w:rsidR="00B871DD" w:rsidRDefault="00B871DD" w:rsidP="00B871D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1.Розпорядження </w:t>
      </w:r>
      <w:r>
        <w:rPr>
          <w:rFonts w:ascii="Times New Roman" w:hAnsi="Times New Roman" w:cs="Times New Roman"/>
          <w:sz w:val="24"/>
          <w:szCs w:val="24"/>
        </w:rPr>
        <w:t xml:space="preserve"> голови Хмельницької ОДА  від 25.04.2019 №304/2019 - р  «Про стан організації  освітнього простору Нової української школи та  забезпечення якості освіти в закладах освіти області»  та інформацію керівника апарату адміністрації «Про стан  організації освітнього простору Нової української школи та забезпечення якості освіти в закладах освіти області»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 взяти до відома.</w:t>
      </w:r>
    </w:p>
    <w:p w:rsidR="00B871DD" w:rsidRDefault="00B871DD" w:rsidP="00B871D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</w:t>
      </w:r>
      <w:r>
        <w:rPr>
          <w:rFonts w:ascii="Times New Roman" w:hAnsi="Times New Roman"/>
          <w:sz w:val="24"/>
          <w:szCs w:val="24"/>
        </w:rPr>
        <w:t xml:space="preserve"> Відділу освіти , культури ,  молоді і спорту та соціального захисту населення 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ради 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871DD" w:rsidRDefault="00B871DD" w:rsidP="00B871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2.1 вжити дієвих заходів щодо формування ефективної спроможної мережі закладів загальної середньої освіти до 01 вересня 2019 року розробити та затвердити перспективну мережу цих закладів з урахуванням демографічних , економічних , соціальних особливостей регіону і потреб громади та сформувати перспективну  мережу опорних шкіл на 2019 -2021 роки ;</w:t>
      </w:r>
    </w:p>
    <w:p w:rsidR="00B871DD" w:rsidRDefault="00B871DD" w:rsidP="00B871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2.2 забезпечити  архітектурну доступність до закладів освіти дітям з особливими освітніми потребами.</w:t>
      </w:r>
    </w:p>
    <w:p w:rsidR="00B871DD" w:rsidRDefault="00B871DD" w:rsidP="00B871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2.3 про проведену роботу поінформувати Департамент освіти і науки  обласної державної адміністрації  до  21 жовтня 2019 року.</w:t>
      </w:r>
    </w:p>
    <w:p w:rsidR="00B871DD" w:rsidRDefault="00B871DD" w:rsidP="00B871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3.Відділу фінансів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вжити заходів щодо:</w:t>
      </w:r>
    </w:p>
    <w:p w:rsidR="00B871DD" w:rsidRDefault="00B871DD" w:rsidP="00B871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 забезпечення закладам освіти безперебійного доступу до мережі Інтернет;</w:t>
      </w:r>
    </w:p>
    <w:p w:rsidR="00B871DD" w:rsidRDefault="00B871DD" w:rsidP="00B871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- прийняття  рішень  про внесення змін до місцевих бюджетів , передбачивши кошти для спів фінансування на закупівлю дидактичних матеріалів , музичних інструментів, мультимедійного контенту , сучасних меблів для закладів загальної середньої освіти;</w:t>
      </w:r>
    </w:p>
    <w:p w:rsidR="00B871DD" w:rsidRDefault="00B871DD" w:rsidP="00B871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проведення до 15 серпня 2019 року процедур державних закупівель та забезпечення вчасного придбання дидактичних матеріалів , музичних інструментів , сучасних меблів , комп’ютерної техніки з метою створення якісного , сучасного та доступного освітнього простору Нової української школи.          </w:t>
      </w:r>
    </w:p>
    <w:p w:rsidR="00B871DD" w:rsidRDefault="00B871DD" w:rsidP="00B871D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4.</w:t>
      </w:r>
      <w:r>
        <w:rPr>
          <w:rFonts w:ascii="Times New Roman" w:hAnsi="Times New Roman"/>
          <w:sz w:val="24"/>
          <w:szCs w:val="24"/>
        </w:rPr>
        <w:t xml:space="preserve"> Контроль за виконанням даного рішення покласти на заступника сільського голови з питань діяльності виконавчих органів ради </w:t>
      </w:r>
      <w:proofErr w:type="spellStart"/>
      <w:r>
        <w:rPr>
          <w:rFonts w:ascii="Times New Roman" w:hAnsi="Times New Roman"/>
          <w:sz w:val="24"/>
          <w:szCs w:val="24"/>
        </w:rPr>
        <w:t>Л.П.Ліпську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B871DD" w:rsidRDefault="00B871DD" w:rsidP="00B871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871DD" w:rsidRDefault="00B871DD" w:rsidP="00B871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871DD" w:rsidRDefault="00B871DD" w:rsidP="00B871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871DD" w:rsidRDefault="00B871DD" w:rsidP="00B871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871DD" w:rsidRDefault="00B871DD" w:rsidP="00B871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871DD" w:rsidRDefault="00B871DD" w:rsidP="00B871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71DD" w:rsidRDefault="00B871DD" w:rsidP="00B871DD">
      <w:pPr>
        <w:spacing w:after="0"/>
      </w:pPr>
    </w:p>
    <w:p w:rsidR="00B871DD" w:rsidRDefault="00B871DD" w:rsidP="00B871DD">
      <w:pPr>
        <w:spacing w:after="0"/>
      </w:pPr>
    </w:p>
    <w:p w:rsidR="00B871DD" w:rsidRDefault="00B871DD" w:rsidP="00B871DD">
      <w:pPr>
        <w:spacing w:after="0"/>
      </w:pPr>
    </w:p>
    <w:p w:rsidR="00B871DD" w:rsidRDefault="00B871DD" w:rsidP="00B871DD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871DD" w:rsidRDefault="00B871DD" w:rsidP="00B871DD">
      <w:pPr>
        <w:spacing w:after="0"/>
      </w:pPr>
    </w:p>
    <w:p w:rsidR="00B871DD" w:rsidRDefault="00B871DD" w:rsidP="00B871DD">
      <w:pPr>
        <w:spacing w:after="0"/>
      </w:pPr>
    </w:p>
    <w:p w:rsidR="00B871DD" w:rsidRDefault="00B871DD" w:rsidP="00B871DD">
      <w:pPr>
        <w:spacing w:after="0"/>
        <w:rPr>
          <w:lang w:eastAsia="ru-RU"/>
        </w:rPr>
      </w:pPr>
    </w:p>
    <w:p w:rsidR="00B871DD" w:rsidRDefault="00B871DD" w:rsidP="00B871DD">
      <w:pPr>
        <w:spacing w:after="0"/>
        <w:rPr>
          <w:lang w:eastAsia="ru-RU"/>
        </w:rPr>
      </w:pPr>
    </w:p>
    <w:p w:rsidR="00B871DD" w:rsidRDefault="00B871DD" w:rsidP="00B871DD">
      <w:pPr>
        <w:spacing w:after="0"/>
        <w:rPr>
          <w:rFonts w:ascii="Times New Roman" w:hAnsi="Times New Roman"/>
          <w:sz w:val="24"/>
          <w:szCs w:val="24"/>
        </w:rPr>
      </w:pPr>
    </w:p>
    <w:p w:rsidR="00B871DD" w:rsidRDefault="00B871DD" w:rsidP="00B871DD">
      <w:pPr>
        <w:spacing w:after="0"/>
        <w:rPr>
          <w:rFonts w:ascii="Times New Roman" w:hAnsi="Times New Roman"/>
          <w:sz w:val="24"/>
          <w:szCs w:val="24"/>
        </w:rPr>
      </w:pPr>
    </w:p>
    <w:p w:rsidR="00B871DD" w:rsidRDefault="00B871DD" w:rsidP="00B871DD">
      <w:pPr>
        <w:spacing w:after="0"/>
        <w:rPr>
          <w:rFonts w:ascii="Times New Roman" w:hAnsi="Times New Roman"/>
          <w:sz w:val="24"/>
          <w:szCs w:val="24"/>
        </w:rPr>
      </w:pPr>
    </w:p>
    <w:p w:rsidR="00B871DD" w:rsidRDefault="00B871DD" w:rsidP="00B871DD">
      <w:pPr>
        <w:spacing w:after="0"/>
        <w:rPr>
          <w:rFonts w:ascii="Times New Roman" w:hAnsi="Times New Roman"/>
          <w:sz w:val="24"/>
          <w:szCs w:val="24"/>
        </w:rPr>
      </w:pPr>
    </w:p>
    <w:p w:rsidR="00B871DD" w:rsidRDefault="00B871DD" w:rsidP="00B871DD">
      <w:pPr>
        <w:spacing w:after="0"/>
        <w:rPr>
          <w:rFonts w:ascii="Times New Roman" w:hAnsi="Times New Roman"/>
          <w:sz w:val="24"/>
          <w:szCs w:val="24"/>
        </w:rPr>
      </w:pPr>
    </w:p>
    <w:p w:rsidR="00B871DD" w:rsidRDefault="00B871DD" w:rsidP="00B871DD">
      <w:pPr>
        <w:spacing w:after="0"/>
        <w:rPr>
          <w:rFonts w:ascii="Times New Roman" w:hAnsi="Times New Roman"/>
          <w:sz w:val="24"/>
          <w:szCs w:val="24"/>
        </w:rPr>
      </w:pPr>
    </w:p>
    <w:p w:rsidR="00B871DD" w:rsidRDefault="00B871DD" w:rsidP="00B871DD">
      <w:pPr>
        <w:spacing w:after="0"/>
        <w:rPr>
          <w:rFonts w:ascii="Times New Roman" w:hAnsi="Times New Roman"/>
          <w:sz w:val="24"/>
          <w:szCs w:val="24"/>
        </w:rPr>
      </w:pPr>
    </w:p>
    <w:p w:rsidR="00B871DD" w:rsidRDefault="00B871DD" w:rsidP="00B871DD">
      <w:pPr>
        <w:spacing w:after="0"/>
        <w:rPr>
          <w:rFonts w:ascii="Times New Roman" w:hAnsi="Times New Roman"/>
          <w:sz w:val="24"/>
          <w:szCs w:val="24"/>
        </w:rPr>
      </w:pPr>
    </w:p>
    <w:p w:rsidR="00B871DD" w:rsidRDefault="00B871DD" w:rsidP="00B871DD">
      <w:pPr>
        <w:spacing w:after="0"/>
        <w:rPr>
          <w:rFonts w:ascii="Times New Roman" w:hAnsi="Times New Roman"/>
          <w:sz w:val="24"/>
          <w:szCs w:val="24"/>
        </w:rPr>
      </w:pPr>
    </w:p>
    <w:p w:rsidR="00B871DD" w:rsidRDefault="00B871DD" w:rsidP="00B871DD">
      <w:pPr>
        <w:spacing w:after="0"/>
        <w:rPr>
          <w:rFonts w:ascii="Times New Roman" w:hAnsi="Times New Roman"/>
          <w:sz w:val="24"/>
          <w:szCs w:val="24"/>
        </w:rPr>
      </w:pPr>
    </w:p>
    <w:p w:rsidR="00B871DD" w:rsidRDefault="00B871DD" w:rsidP="00B871DD">
      <w:pPr>
        <w:spacing w:after="0"/>
        <w:rPr>
          <w:rFonts w:ascii="Times New Roman" w:hAnsi="Times New Roman"/>
          <w:sz w:val="24"/>
          <w:szCs w:val="24"/>
        </w:rPr>
      </w:pPr>
    </w:p>
    <w:p w:rsidR="00B871DD" w:rsidRDefault="00B871DD" w:rsidP="00B871DD">
      <w:pPr>
        <w:spacing w:after="0"/>
        <w:rPr>
          <w:rFonts w:ascii="Times New Roman" w:hAnsi="Times New Roman"/>
          <w:sz w:val="24"/>
          <w:szCs w:val="24"/>
        </w:rPr>
      </w:pPr>
    </w:p>
    <w:p w:rsidR="00B871DD" w:rsidRDefault="00B871DD" w:rsidP="00B871DD">
      <w:pPr>
        <w:spacing w:after="0"/>
        <w:rPr>
          <w:rFonts w:ascii="Times New Roman" w:hAnsi="Times New Roman"/>
          <w:sz w:val="24"/>
          <w:szCs w:val="24"/>
        </w:rPr>
      </w:pPr>
    </w:p>
    <w:p w:rsidR="00B871DD" w:rsidRDefault="00B871DD" w:rsidP="00B871DD">
      <w:pPr>
        <w:spacing w:after="0"/>
        <w:rPr>
          <w:rFonts w:ascii="Times New Roman" w:hAnsi="Times New Roman"/>
          <w:sz w:val="24"/>
          <w:szCs w:val="24"/>
        </w:rPr>
      </w:pPr>
    </w:p>
    <w:p w:rsidR="00B871DD" w:rsidRDefault="00B871DD" w:rsidP="00B871DD">
      <w:pPr>
        <w:spacing w:after="0"/>
        <w:rPr>
          <w:rFonts w:ascii="Times New Roman" w:hAnsi="Times New Roman"/>
          <w:sz w:val="24"/>
          <w:szCs w:val="24"/>
        </w:rPr>
      </w:pPr>
    </w:p>
    <w:p w:rsidR="00B871DD" w:rsidRDefault="00B871DD" w:rsidP="00B871DD">
      <w:pPr>
        <w:spacing w:after="0"/>
        <w:rPr>
          <w:rFonts w:ascii="Times New Roman" w:hAnsi="Times New Roman"/>
          <w:sz w:val="24"/>
          <w:szCs w:val="24"/>
        </w:rPr>
      </w:pPr>
    </w:p>
    <w:p w:rsidR="00B871DD" w:rsidRDefault="00B871DD" w:rsidP="00B871DD">
      <w:pPr>
        <w:spacing w:after="0"/>
        <w:rPr>
          <w:rFonts w:ascii="Times New Roman" w:hAnsi="Times New Roman"/>
          <w:sz w:val="24"/>
          <w:szCs w:val="24"/>
        </w:rPr>
      </w:pPr>
    </w:p>
    <w:p w:rsidR="00B871DD" w:rsidRDefault="00B871DD" w:rsidP="00B871DD">
      <w:pPr>
        <w:spacing w:after="0"/>
        <w:rPr>
          <w:rFonts w:ascii="Times New Roman" w:hAnsi="Times New Roman"/>
          <w:sz w:val="24"/>
          <w:szCs w:val="24"/>
        </w:rPr>
      </w:pPr>
    </w:p>
    <w:p w:rsidR="00B871DD" w:rsidRDefault="00B871DD" w:rsidP="00B871DD">
      <w:pPr>
        <w:spacing w:after="0"/>
        <w:rPr>
          <w:rFonts w:ascii="Times New Roman" w:hAnsi="Times New Roman"/>
          <w:sz w:val="24"/>
          <w:szCs w:val="24"/>
        </w:rPr>
      </w:pPr>
    </w:p>
    <w:p w:rsidR="00B871DD" w:rsidRDefault="00B871DD" w:rsidP="00B871DD">
      <w:pPr>
        <w:spacing w:after="0"/>
        <w:rPr>
          <w:rFonts w:ascii="Times New Roman" w:hAnsi="Times New Roman"/>
          <w:sz w:val="24"/>
          <w:szCs w:val="24"/>
        </w:rPr>
      </w:pPr>
    </w:p>
    <w:p w:rsidR="00A5623F" w:rsidRDefault="00A5623F" w:rsidP="00B871DD">
      <w:pPr>
        <w:spacing w:after="0"/>
        <w:rPr>
          <w:rFonts w:ascii="Times New Roman" w:hAnsi="Times New Roman"/>
          <w:sz w:val="24"/>
          <w:szCs w:val="24"/>
        </w:rPr>
      </w:pPr>
    </w:p>
    <w:p w:rsidR="00A5623F" w:rsidRDefault="00A5623F" w:rsidP="00B871DD">
      <w:pPr>
        <w:spacing w:after="0"/>
        <w:rPr>
          <w:rFonts w:ascii="Times New Roman" w:hAnsi="Times New Roman"/>
          <w:sz w:val="24"/>
          <w:szCs w:val="24"/>
        </w:rPr>
      </w:pPr>
    </w:p>
    <w:p w:rsidR="00A5623F" w:rsidRDefault="00A5623F" w:rsidP="00B871DD">
      <w:pPr>
        <w:spacing w:after="0"/>
        <w:rPr>
          <w:rFonts w:ascii="Times New Roman" w:hAnsi="Times New Roman"/>
          <w:sz w:val="24"/>
          <w:szCs w:val="24"/>
        </w:rPr>
      </w:pPr>
    </w:p>
    <w:p w:rsidR="00A5623F" w:rsidRDefault="00A5623F" w:rsidP="00B871DD">
      <w:pPr>
        <w:spacing w:after="0"/>
        <w:rPr>
          <w:rFonts w:ascii="Times New Roman" w:hAnsi="Times New Roman"/>
          <w:sz w:val="24"/>
          <w:szCs w:val="24"/>
        </w:rPr>
      </w:pPr>
    </w:p>
    <w:p w:rsidR="00A5623F" w:rsidRDefault="00A5623F" w:rsidP="00B871DD">
      <w:pPr>
        <w:spacing w:after="0"/>
        <w:rPr>
          <w:rFonts w:ascii="Times New Roman" w:hAnsi="Times New Roman"/>
          <w:sz w:val="24"/>
          <w:szCs w:val="24"/>
        </w:rPr>
      </w:pPr>
    </w:p>
    <w:p w:rsidR="00B871DD" w:rsidRDefault="00B871DD" w:rsidP="00B871DD">
      <w:pPr>
        <w:spacing w:after="0"/>
        <w:rPr>
          <w:rFonts w:ascii="Times New Roman" w:hAnsi="Times New Roman"/>
          <w:sz w:val="24"/>
          <w:szCs w:val="24"/>
        </w:rPr>
      </w:pPr>
    </w:p>
    <w:p w:rsidR="00B871DD" w:rsidRDefault="00B871DD" w:rsidP="00A5623F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E38FB" w:rsidRPr="00B871DD" w:rsidRDefault="00FE38FB" w:rsidP="00B871DD"/>
    <w:sectPr w:rsidR="00FE38FB" w:rsidRPr="00B871DD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>
    <w:nsid w:val="0BB95DD5"/>
    <w:multiLevelType w:val="multilevel"/>
    <w:tmpl w:val="18E0AD66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2880" w:hanging="1440"/>
      </w:pPr>
    </w:lvl>
  </w:abstractNum>
  <w:abstractNum w:abstractNumId="29">
    <w:nsid w:val="0DE40327"/>
    <w:multiLevelType w:val="hybridMultilevel"/>
    <w:tmpl w:val="24A2A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11C320D7"/>
    <w:multiLevelType w:val="hybridMultilevel"/>
    <w:tmpl w:val="4AF277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6CE12D5"/>
    <w:multiLevelType w:val="multilevel"/>
    <w:tmpl w:val="5650A0B2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622" w:hanging="480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32">
    <w:nsid w:val="19550CA5"/>
    <w:multiLevelType w:val="multilevel"/>
    <w:tmpl w:val="83EC5A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1A8942FD"/>
    <w:multiLevelType w:val="multilevel"/>
    <w:tmpl w:val="D7B6FBB6"/>
    <w:lvl w:ilvl="0">
      <w:start w:val="1"/>
      <w:numFmt w:val="decimal"/>
      <w:lvlText w:val="%1."/>
      <w:lvlJc w:val="left"/>
      <w:pPr>
        <w:ind w:left="1335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69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41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135" w:hanging="2160"/>
      </w:pPr>
      <w:rPr>
        <w:b/>
      </w:rPr>
    </w:lvl>
  </w:abstractNum>
  <w:abstractNum w:abstractNumId="34">
    <w:nsid w:val="1CF21522"/>
    <w:multiLevelType w:val="hybridMultilevel"/>
    <w:tmpl w:val="CFE4FAEE"/>
    <w:lvl w:ilvl="0" w:tplc="6AB87B3C">
      <w:start w:val="2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5">
    <w:nsid w:val="1F1E08F9"/>
    <w:multiLevelType w:val="hybridMultilevel"/>
    <w:tmpl w:val="C186BBB8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>
    <w:nsid w:val="225E2E48"/>
    <w:multiLevelType w:val="hybridMultilevel"/>
    <w:tmpl w:val="876E09E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>
    <w:nsid w:val="228B5605"/>
    <w:multiLevelType w:val="hybridMultilevel"/>
    <w:tmpl w:val="73E2033A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>
    <w:nsid w:val="2332760C"/>
    <w:multiLevelType w:val="hybridMultilevel"/>
    <w:tmpl w:val="F0488ACA"/>
    <w:lvl w:ilvl="0" w:tplc="8FDC5DE0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9">
    <w:nsid w:val="2BD54C07"/>
    <w:multiLevelType w:val="hybridMultilevel"/>
    <w:tmpl w:val="20469F1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396F21A5"/>
    <w:multiLevelType w:val="hybridMultilevel"/>
    <w:tmpl w:val="043A8F3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3AB5753F"/>
    <w:multiLevelType w:val="hybridMultilevel"/>
    <w:tmpl w:val="7AD82602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419E7CE2"/>
    <w:multiLevelType w:val="hybridMultilevel"/>
    <w:tmpl w:val="70D2896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49BC6D4D"/>
    <w:multiLevelType w:val="hybridMultilevel"/>
    <w:tmpl w:val="8C96F670"/>
    <w:lvl w:ilvl="0" w:tplc="930E299C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45">
    <w:nsid w:val="4BC64063"/>
    <w:multiLevelType w:val="multilevel"/>
    <w:tmpl w:val="99246CDE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46">
    <w:nsid w:val="4BCC0408"/>
    <w:multiLevelType w:val="hybridMultilevel"/>
    <w:tmpl w:val="CFE0583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7">
    <w:nsid w:val="54906673"/>
    <w:multiLevelType w:val="hybridMultilevel"/>
    <w:tmpl w:val="0C22CB1A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5A1C1B35"/>
    <w:multiLevelType w:val="multilevel"/>
    <w:tmpl w:val="09A0825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9">
    <w:nsid w:val="69D4327D"/>
    <w:multiLevelType w:val="multilevel"/>
    <w:tmpl w:val="206647E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50">
    <w:nsid w:val="6C6D5608"/>
    <w:multiLevelType w:val="multilevel"/>
    <w:tmpl w:val="5424516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6E410855"/>
    <w:multiLevelType w:val="hybridMultilevel"/>
    <w:tmpl w:val="C5B64A7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6F2522A3"/>
    <w:multiLevelType w:val="hybridMultilevel"/>
    <w:tmpl w:val="0E761AE4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4">
    <w:nsid w:val="73026777"/>
    <w:multiLevelType w:val="hybridMultilevel"/>
    <w:tmpl w:val="36084856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75022DE2"/>
    <w:multiLevelType w:val="hybridMultilevel"/>
    <w:tmpl w:val="C5DE63F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6">
    <w:nsid w:val="78965DFD"/>
    <w:multiLevelType w:val="hybridMultilevel"/>
    <w:tmpl w:val="DA7C4974"/>
    <w:lvl w:ilvl="0" w:tplc="D4240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7">
    <w:nsid w:val="7A3818F8"/>
    <w:multiLevelType w:val="hybridMultilevel"/>
    <w:tmpl w:val="EB86004C"/>
    <w:lvl w:ilvl="0" w:tplc="A9580B7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color w:val="auto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51"/>
  </w:num>
  <w:num w:numId="2">
    <w:abstractNumId w:val="40"/>
  </w:num>
  <w:num w:numId="3">
    <w:abstractNumId w:val="58"/>
  </w:num>
  <w:num w:numId="4">
    <w:abstractNumId w:val="27"/>
  </w:num>
  <w:num w:numId="5">
    <w:abstractNumId w:val="32"/>
  </w:num>
  <w:num w:numId="6">
    <w:abstractNumId w:val="29"/>
  </w:num>
  <w:num w:numId="7">
    <w:abstractNumId w:val="44"/>
  </w:num>
  <w:num w:numId="8">
    <w:abstractNumId w:val="3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9"/>
  </w:num>
  <w:num w:numId="10">
    <w:abstractNumId w:val="42"/>
  </w:num>
  <w:num w:numId="11">
    <w:abstractNumId w:val="54"/>
  </w:num>
  <w:num w:numId="12">
    <w:abstractNumId w:val="34"/>
  </w:num>
  <w:num w:numId="13">
    <w:abstractNumId w:val="43"/>
  </w:num>
  <w:num w:numId="14">
    <w:abstractNumId w:val="37"/>
  </w:num>
  <w:num w:numId="15">
    <w:abstractNumId w:val="35"/>
  </w:num>
  <w:num w:numId="16">
    <w:abstractNumId w:val="41"/>
  </w:num>
  <w:num w:numId="17">
    <w:abstractNumId w:val="52"/>
  </w:num>
  <w:num w:numId="18">
    <w:abstractNumId w:val="47"/>
  </w:num>
  <w:num w:numId="19">
    <w:abstractNumId w:val="36"/>
  </w:num>
  <w:num w:numId="20">
    <w:abstractNumId w:val="46"/>
  </w:num>
  <w:num w:numId="21">
    <w:abstractNumId w:val="53"/>
  </w:num>
  <w:num w:numId="22">
    <w:abstractNumId w:val="55"/>
  </w:num>
  <w:num w:numId="23">
    <w:abstractNumId w:val="56"/>
  </w:num>
  <w:num w:numId="24">
    <w:abstractNumId w:val="38"/>
  </w:num>
  <w:num w:numId="25">
    <w:abstractNumId w:val="5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2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1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442923"/>
    <w:rsid w:val="000025FF"/>
    <w:rsid w:val="00023DDF"/>
    <w:rsid w:val="00036BAF"/>
    <w:rsid w:val="000668E0"/>
    <w:rsid w:val="00067305"/>
    <w:rsid w:val="000675AF"/>
    <w:rsid w:val="000B1BA9"/>
    <w:rsid w:val="000E2C75"/>
    <w:rsid w:val="000E5F4D"/>
    <w:rsid w:val="00106E39"/>
    <w:rsid w:val="00107879"/>
    <w:rsid w:val="00140C8B"/>
    <w:rsid w:val="00152BE8"/>
    <w:rsid w:val="00196ECE"/>
    <w:rsid w:val="001A3663"/>
    <w:rsid w:val="001D014F"/>
    <w:rsid w:val="001E767E"/>
    <w:rsid w:val="001F0134"/>
    <w:rsid w:val="00203856"/>
    <w:rsid w:val="002040D9"/>
    <w:rsid w:val="00213277"/>
    <w:rsid w:val="0022771D"/>
    <w:rsid w:val="0023190E"/>
    <w:rsid w:val="002366C8"/>
    <w:rsid w:val="00237333"/>
    <w:rsid w:val="00264EF8"/>
    <w:rsid w:val="00293DD7"/>
    <w:rsid w:val="002A085B"/>
    <w:rsid w:val="002A52D1"/>
    <w:rsid w:val="002F3029"/>
    <w:rsid w:val="003145B4"/>
    <w:rsid w:val="00364D76"/>
    <w:rsid w:val="00375C60"/>
    <w:rsid w:val="00380D83"/>
    <w:rsid w:val="003843FC"/>
    <w:rsid w:val="00396BED"/>
    <w:rsid w:val="003C5158"/>
    <w:rsid w:val="003E190A"/>
    <w:rsid w:val="003E57FE"/>
    <w:rsid w:val="003E5E47"/>
    <w:rsid w:val="003F107B"/>
    <w:rsid w:val="003F5F5A"/>
    <w:rsid w:val="004135C8"/>
    <w:rsid w:val="00442923"/>
    <w:rsid w:val="00454D9D"/>
    <w:rsid w:val="00456832"/>
    <w:rsid w:val="00484E06"/>
    <w:rsid w:val="00490DEC"/>
    <w:rsid w:val="0049273E"/>
    <w:rsid w:val="004A1328"/>
    <w:rsid w:val="004C6F40"/>
    <w:rsid w:val="004D0DCF"/>
    <w:rsid w:val="00535F54"/>
    <w:rsid w:val="00552289"/>
    <w:rsid w:val="00553F96"/>
    <w:rsid w:val="0056460E"/>
    <w:rsid w:val="005671F1"/>
    <w:rsid w:val="00572BD7"/>
    <w:rsid w:val="00574515"/>
    <w:rsid w:val="00575D5D"/>
    <w:rsid w:val="005A41F3"/>
    <w:rsid w:val="005D25BB"/>
    <w:rsid w:val="0061440A"/>
    <w:rsid w:val="00616E88"/>
    <w:rsid w:val="00632F5A"/>
    <w:rsid w:val="006355AC"/>
    <w:rsid w:val="006365B2"/>
    <w:rsid w:val="00650C29"/>
    <w:rsid w:val="006A1528"/>
    <w:rsid w:val="006E6404"/>
    <w:rsid w:val="00750454"/>
    <w:rsid w:val="00774B28"/>
    <w:rsid w:val="00776EDF"/>
    <w:rsid w:val="0079362E"/>
    <w:rsid w:val="007A27ED"/>
    <w:rsid w:val="007B646F"/>
    <w:rsid w:val="007C1D5C"/>
    <w:rsid w:val="007C698D"/>
    <w:rsid w:val="007E27DD"/>
    <w:rsid w:val="00803C75"/>
    <w:rsid w:val="00816648"/>
    <w:rsid w:val="00820740"/>
    <w:rsid w:val="00834FCD"/>
    <w:rsid w:val="00837B1E"/>
    <w:rsid w:val="00853AC2"/>
    <w:rsid w:val="00876747"/>
    <w:rsid w:val="008815EC"/>
    <w:rsid w:val="00883282"/>
    <w:rsid w:val="008965CE"/>
    <w:rsid w:val="008C3E16"/>
    <w:rsid w:val="008C4630"/>
    <w:rsid w:val="00901DE4"/>
    <w:rsid w:val="00902D0B"/>
    <w:rsid w:val="009310D4"/>
    <w:rsid w:val="009332A5"/>
    <w:rsid w:val="00944B87"/>
    <w:rsid w:val="00951419"/>
    <w:rsid w:val="009728FA"/>
    <w:rsid w:val="009B21EB"/>
    <w:rsid w:val="009D1B2F"/>
    <w:rsid w:val="009F03AE"/>
    <w:rsid w:val="009F7A38"/>
    <w:rsid w:val="00A11696"/>
    <w:rsid w:val="00A15258"/>
    <w:rsid w:val="00A223E5"/>
    <w:rsid w:val="00A41D53"/>
    <w:rsid w:val="00A55425"/>
    <w:rsid w:val="00A5623F"/>
    <w:rsid w:val="00A60908"/>
    <w:rsid w:val="00AA3DC3"/>
    <w:rsid w:val="00AC7F01"/>
    <w:rsid w:val="00B00BCF"/>
    <w:rsid w:val="00B065E5"/>
    <w:rsid w:val="00B1668E"/>
    <w:rsid w:val="00B470E0"/>
    <w:rsid w:val="00B871DD"/>
    <w:rsid w:val="00BB0063"/>
    <w:rsid w:val="00BB254B"/>
    <w:rsid w:val="00BE3E63"/>
    <w:rsid w:val="00BE6174"/>
    <w:rsid w:val="00BF2AA5"/>
    <w:rsid w:val="00BF39D4"/>
    <w:rsid w:val="00C10B8B"/>
    <w:rsid w:val="00C163E3"/>
    <w:rsid w:val="00C54A32"/>
    <w:rsid w:val="00C938B9"/>
    <w:rsid w:val="00CA4B46"/>
    <w:rsid w:val="00CD0478"/>
    <w:rsid w:val="00CE1106"/>
    <w:rsid w:val="00CF1BBF"/>
    <w:rsid w:val="00D10247"/>
    <w:rsid w:val="00D104B4"/>
    <w:rsid w:val="00D769E3"/>
    <w:rsid w:val="00D810A5"/>
    <w:rsid w:val="00D8483E"/>
    <w:rsid w:val="00DB1A2A"/>
    <w:rsid w:val="00DC341A"/>
    <w:rsid w:val="00DC4AC3"/>
    <w:rsid w:val="00DD0A76"/>
    <w:rsid w:val="00DF4062"/>
    <w:rsid w:val="00DF7E6E"/>
    <w:rsid w:val="00E14E6D"/>
    <w:rsid w:val="00E56832"/>
    <w:rsid w:val="00E638A3"/>
    <w:rsid w:val="00E65156"/>
    <w:rsid w:val="00EC625E"/>
    <w:rsid w:val="00EE6C06"/>
    <w:rsid w:val="00EF2F95"/>
    <w:rsid w:val="00F15A87"/>
    <w:rsid w:val="00F41781"/>
    <w:rsid w:val="00F62B08"/>
    <w:rsid w:val="00F71ED0"/>
    <w:rsid w:val="00F8162A"/>
    <w:rsid w:val="00F85E47"/>
    <w:rsid w:val="00FB7869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106E39"/>
  </w:style>
  <w:style w:type="paragraph" w:styleId="ab">
    <w:name w:val="Body Text"/>
    <w:basedOn w:val="a"/>
    <w:link w:val="ac"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rsid w:val="00106E39"/>
  </w:style>
  <w:style w:type="paragraph" w:styleId="ad">
    <w:name w:val="Body Text Indent"/>
    <w:basedOn w:val="a"/>
    <w:link w:val="11"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13"/>
    <w:locked/>
    <w:rsid w:val="00106E39"/>
    <w:rPr>
      <w:sz w:val="19"/>
      <w:szCs w:val="19"/>
      <w:shd w:val="clear" w:color="auto" w:fill="FFFFFF"/>
    </w:rPr>
  </w:style>
  <w:style w:type="paragraph" w:customStyle="1" w:styleId="13">
    <w:name w:val="Основной текст1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4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15">
    <w:name w:val="Обычный1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6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rFonts w:ascii="Calibri" w:eastAsia="Times New Roman" w:hAnsi="Calibri" w:cs="Times New Roman"/>
      <w:b/>
      <w:bCs/>
      <w:sz w:val="20"/>
      <w:szCs w:val="20"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  <w:style w:type="paragraph" w:customStyle="1" w:styleId="17">
    <w:name w:val="Основной текст1"/>
    <w:basedOn w:val="a"/>
    <w:rsid w:val="00F71ED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styleId="aff7">
    <w:name w:val="line number"/>
    <w:basedOn w:val="a0"/>
    <w:uiPriority w:val="99"/>
    <w:semiHidden/>
    <w:unhideWhenUsed/>
    <w:rsid w:val="00F71ED0"/>
  </w:style>
  <w:style w:type="character" w:customStyle="1" w:styleId="27">
    <w:name w:val="Стиль2"/>
    <w:basedOn w:val="aff7"/>
    <w:rsid w:val="00F71ED0"/>
  </w:style>
  <w:style w:type="table" w:customStyle="1" w:styleId="19">
    <w:name w:val="Сетка таблицы1"/>
    <w:basedOn w:val="a1"/>
    <w:rsid w:val="00F71E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a">
    <w:name w:val="Нет списка1"/>
    <w:next w:val="a2"/>
    <w:semiHidden/>
    <w:rsid w:val="006E6404"/>
  </w:style>
  <w:style w:type="numbering" w:customStyle="1" w:styleId="28">
    <w:name w:val="Нет списка2"/>
    <w:next w:val="a2"/>
    <w:semiHidden/>
    <w:rsid w:val="006E64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2018-11-15T12:44:00Z</cp:lastPrinted>
  <dcterms:created xsi:type="dcterms:W3CDTF">2019-08-06T05:51:00Z</dcterms:created>
  <dcterms:modified xsi:type="dcterms:W3CDTF">2019-08-06T05:51:00Z</dcterms:modified>
</cp:coreProperties>
</file>