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8E0" w:rsidRDefault="000668E0" w:rsidP="00725320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8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25320" w:rsidRDefault="00725320" w:rsidP="00725320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68E0" w:rsidRDefault="000668E0" w:rsidP="000668E0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27.02.2019                                                 Крупець                                                            №11</w:t>
      </w: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Pr="000220B3" w:rsidRDefault="000668E0" w:rsidP="000668E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0220B3">
        <w:rPr>
          <w:rFonts w:ascii="Times New Roman" w:hAnsi="Times New Roman"/>
          <w:b/>
          <w:sz w:val="24"/>
          <w:szCs w:val="24"/>
        </w:rPr>
        <w:t xml:space="preserve">Про упорядкування поштових адрес </w:t>
      </w:r>
    </w:p>
    <w:p w:rsidR="000668E0" w:rsidRDefault="000668E0" w:rsidP="000668E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Керуючись статтею 37 Закону України «Про місцеве самоврядування в Україні», з метою упорядкування поштових  адреси об’єктів нерухомого майна, що перебуває у комунальній власності </w:t>
      </w:r>
      <w:proofErr w:type="spellStart"/>
      <w:r>
        <w:rPr>
          <w:rFonts w:ascii="Times New Roman" w:hAnsi="Times New Roman"/>
          <w:lang w:val="uk-UA"/>
        </w:rPr>
        <w:t>Крупецької</w:t>
      </w:r>
      <w:proofErr w:type="spellEnd"/>
      <w:r>
        <w:rPr>
          <w:rFonts w:ascii="Times New Roman" w:hAnsi="Times New Roman"/>
          <w:lang w:val="uk-UA"/>
        </w:rPr>
        <w:t xml:space="preserve"> сільської об’єднаної територіальної громади, виконавчий комітет сільської ради </w:t>
      </w: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ВИРІШИВ:</w:t>
      </w: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1.Упорядкувати поштову адресу адміністративного приміщення та приміщення фельдшерського пункту та пошти, що перебуває у комунальній власності </w:t>
      </w:r>
      <w:proofErr w:type="spellStart"/>
      <w:r>
        <w:rPr>
          <w:rFonts w:ascii="Times New Roman" w:hAnsi="Times New Roman"/>
          <w:lang w:val="uk-UA"/>
        </w:rPr>
        <w:t>Крупецької</w:t>
      </w:r>
      <w:proofErr w:type="spellEnd"/>
      <w:r>
        <w:rPr>
          <w:rFonts w:ascii="Times New Roman" w:hAnsi="Times New Roman"/>
          <w:lang w:val="uk-UA"/>
        </w:rPr>
        <w:t xml:space="preserve"> сільської об’єднаної територіальної громади згідно з додатком.</w:t>
      </w: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2. Контроль за виконанням цього рішення покласти на секретаря сільської ради Мазур В.М.</w:t>
      </w: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0668E0" w:rsidRDefault="000668E0" w:rsidP="000668E0">
      <w:pPr>
        <w:pStyle w:val="HTML0"/>
        <w:shd w:val="clear" w:color="auto" w:fill="FFFFFF"/>
        <w:spacing w:line="276" w:lineRule="auto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725320" w:rsidRDefault="0072532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725320" w:rsidRDefault="0072532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725320" w:rsidRDefault="0072532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725320" w:rsidRDefault="0072532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spacing w:after="0" w:line="240" w:lineRule="auto"/>
        <w:ind w:left="49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Додаток  </w:t>
      </w:r>
      <w:r>
        <w:rPr>
          <w:rFonts w:ascii="Times New Roman" w:hAnsi="Times New Roman"/>
          <w:sz w:val="24"/>
          <w:szCs w:val="24"/>
        </w:rPr>
        <w:br/>
        <w:t xml:space="preserve">до рішення виконавчого комітету </w:t>
      </w:r>
      <w:r>
        <w:rPr>
          <w:rFonts w:ascii="Times New Roman" w:hAnsi="Times New Roman"/>
          <w:sz w:val="24"/>
          <w:szCs w:val="24"/>
        </w:rPr>
        <w:br/>
        <w:t>сільської  ради</w:t>
      </w:r>
      <w:r>
        <w:rPr>
          <w:rFonts w:ascii="Times New Roman" w:hAnsi="Times New Roman"/>
          <w:sz w:val="24"/>
          <w:szCs w:val="24"/>
        </w:rPr>
        <w:br/>
        <w:t>від  27 лютого  2019 року  №11</w:t>
      </w:r>
    </w:p>
    <w:p w:rsidR="000668E0" w:rsidRDefault="000668E0" w:rsidP="000668E0">
      <w:pPr>
        <w:spacing w:after="0" w:line="240" w:lineRule="auto"/>
        <w:ind w:left="4962"/>
        <w:rPr>
          <w:rFonts w:ascii="Times New Roman" w:hAnsi="Times New Roman"/>
          <w:sz w:val="24"/>
          <w:szCs w:val="24"/>
        </w:rPr>
      </w:pPr>
    </w:p>
    <w:p w:rsidR="000668E0" w:rsidRDefault="000668E0" w:rsidP="000668E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Адміністративне приміщення</w:t>
      </w:r>
    </w:p>
    <w:p w:rsidR="000668E0" w:rsidRDefault="000668E0" w:rsidP="000668E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668E0" w:rsidTr="007253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8E0" w:rsidRDefault="000668E0" w:rsidP="00725320">
            <w:pPr>
              <w:pStyle w:val="HTML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Попередня адреса: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8E0" w:rsidRDefault="000668E0" w:rsidP="00725320">
            <w:pPr>
              <w:pStyle w:val="HTML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Нова адреса:</w:t>
            </w:r>
          </w:p>
        </w:tc>
      </w:tr>
      <w:tr w:rsidR="000668E0" w:rsidTr="007253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8E0" w:rsidRDefault="000668E0" w:rsidP="00725320">
            <w:pPr>
              <w:pStyle w:val="HTML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Хмельницька область, </w:t>
            </w:r>
            <w:proofErr w:type="spellStart"/>
            <w:r>
              <w:rPr>
                <w:rFonts w:ascii="Times New Roman" w:hAnsi="Times New Roman"/>
                <w:lang w:val="uk-UA"/>
              </w:rPr>
              <w:t>Славутський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район, с. Полянь, вул. Шкільна,  10 а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8E0" w:rsidRDefault="000668E0" w:rsidP="00725320">
            <w:pPr>
              <w:pStyle w:val="HTML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Хмельницька область, </w:t>
            </w:r>
            <w:proofErr w:type="spellStart"/>
            <w:r>
              <w:rPr>
                <w:rFonts w:ascii="Times New Roman" w:hAnsi="Times New Roman"/>
                <w:lang w:val="uk-UA"/>
              </w:rPr>
              <w:t>Славутський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район, с. Полянь, вул. вул. Шкільна,  10а/1</w:t>
            </w:r>
          </w:p>
        </w:tc>
      </w:tr>
    </w:tbl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rPr>
          <w:rFonts w:ascii="Calibri" w:hAnsi="Calibri" w:cs="Times New Roman"/>
          <w:sz w:val="24"/>
          <w:szCs w:val="24"/>
        </w:rPr>
      </w:pPr>
    </w:p>
    <w:p w:rsidR="000668E0" w:rsidRDefault="000668E0" w:rsidP="000668E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Приміщення фельдшерського пункту та пошти</w:t>
      </w:r>
    </w:p>
    <w:p w:rsidR="000668E0" w:rsidRDefault="000668E0" w:rsidP="000668E0">
      <w:pPr>
        <w:spacing w:after="0" w:line="240" w:lineRule="auto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0668E0" w:rsidTr="007253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8E0" w:rsidRDefault="000668E0" w:rsidP="00725320">
            <w:pPr>
              <w:pStyle w:val="HTML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Попередня адреса: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8E0" w:rsidRDefault="000668E0" w:rsidP="00725320">
            <w:pPr>
              <w:pStyle w:val="HTML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Нова адреса:</w:t>
            </w:r>
          </w:p>
        </w:tc>
      </w:tr>
      <w:tr w:rsidR="000668E0" w:rsidTr="00725320"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8E0" w:rsidRDefault="000668E0" w:rsidP="00725320">
            <w:pPr>
              <w:pStyle w:val="HTML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Хмельницька область, </w:t>
            </w:r>
            <w:proofErr w:type="spellStart"/>
            <w:r>
              <w:rPr>
                <w:rFonts w:ascii="Times New Roman" w:hAnsi="Times New Roman"/>
                <w:lang w:val="uk-UA"/>
              </w:rPr>
              <w:t>Славутський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район, с. Полянь, вул. Шкільна,  1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68E0" w:rsidRDefault="000668E0" w:rsidP="00725320">
            <w:pPr>
              <w:pStyle w:val="HTML0"/>
              <w:jc w:val="center"/>
              <w:textAlignment w:val="baseline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Хмельницька область, </w:t>
            </w:r>
            <w:proofErr w:type="spellStart"/>
            <w:r>
              <w:rPr>
                <w:rFonts w:ascii="Times New Roman" w:hAnsi="Times New Roman"/>
                <w:lang w:val="uk-UA"/>
              </w:rPr>
              <w:t>Славутський</w:t>
            </w:r>
            <w:proofErr w:type="spellEnd"/>
            <w:r>
              <w:rPr>
                <w:rFonts w:ascii="Times New Roman" w:hAnsi="Times New Roman"/>
                <w:lang w:val="uk-UA"/>
              </w:rPr>
              <w:t xml:space="preserve"> район, с. Полянь, вул. вул. Шкільна, 1/4</w:t>
            </w:r>
          </w:p>
        </w:tc>
      </w:tr>
    </w:tbl>
    <w:p w:rsidR="000668E0" w:rsidRDefault="000668E0" w:rsidP="000668E0">
      <w:pPr>
        <w:rPr>
          <w:rFonts w:ascii="Calibri" w:hAnsi="Calibri"/>
          <w:sz w:val="24"/>
          <w:szCs w:val="24"/>
          <w:lang w:eastAsia="en-US"/>
        </w:rPr>
      </w:pPr>
    </w:p>
    <w:p w:rsidR="000668E0" w:rsidRDefault="000668E0" w:rsidP="000668E0">
      <w:pPr>
        <w:rPr>
          <w:sz w:val="24"/>
          <w:szCs w:val="24"/>
        </w:rPr>
      </w:pPr>
    </w:p>
    <w:p w:rsidR="000668E0" w:rsidRDefault="000668E0" w:rsidP="000668E0">
      <w:pPr>
        <w:rPr>
          <w:sz w:val="24"/>
          <w:szCs w:val="24"/>
        </w:rPr>
      </w:pPr>
    </w:p>
    <w:p w:rsidR="000668E0" w:rsidRDefault="000668E0" w:rsidP="000668E0">
      <w:pPr>
        <w:rPr>
          <w:sz w:val="24"/>
          <w:szCs w:val="24"/>
        </w:rPr>
      </w:pPr>
    </w:p>
    <w:p w:rsidR="000668E0" w:rsidRDefault="000668E0" w:rsidP="000668E0">
      <w:pPr>
        <w:rPr>
          <w:sz w:val="24"/>
          <w:szCs w:val="24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pStyle w:val="HTML0"/>
        <w:shd w:val="clear" w:color="auto" w:fill="FFFFFF"/>
        <w:jc w:val="both"/>
        <w:textAlignment w:val="baseline"/>
        <w:rPr>
          <w:rFonts w:ascii="Times New Roman" w:hAnsi="Times New Roman"/>
          <w:lang w:val="uk-UA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68E0" w:rsidRDefault="000668E0" w:rsidP="000668E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41F6E">
      <w:pPr>
        <w:spacing w:after="0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961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2019-04-03T13:40:00Z</dcterms:created>
  <dcterms:modified xsi:type="dcterms:W3CDTF">2019-04-03T13:40:00Z</dcterms:modified>
</cp:coreProperties>
</file>