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817" style="position:absolute;left:0;text-align:left;margin-left:215.85pt;margin-top:5.9pt;width:34pt;height:48.2pt;z-index:25170841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81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81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82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82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82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82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82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82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82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82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82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82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83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83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83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83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83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83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83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83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83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83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84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84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84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84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84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84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84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84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№41</w:t>
      </w:r>
    </w:p>
    <w:p w:rsidR="00774B28" w:rsidRPr="000A3634" w:rsidRDefault="00774B28" w:rsidP="00774B2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064B">
        <w:rPr>
          <w:rFonts w:ascii="Times New Roman" w:hAnsi="Times New Roman" w:cs="Times New Roman"/>
          <w:b/>
          <w:sz w:val="24"/>
          <w:szCs w:val="24"/>
        </w:rPr>
        <w:t xml:space="preserve">Про розгляд листа Славутської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064B">
        <w:rPr>
          <w:rFonts w:ascii="Times New Roman" w:hAnsi="Times New Roman" w:cs="Times New Roman"/>
          <w:b/>
          <w:sz w:val="24"/>
          <w:szCs w:val="24"/>
        </w:rPr>
        <w:t xml:space="preserve">РДА про </w:t>
      </w: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відшкодування витрат </w:t>
      </w:r>
      <w:r w:rsidRPr="00DE064B">
        <w:rPr>
          <w:rFonts w:ascii="Times New Roman" w:hAnsi="Times New Roman" w:cs="Times New Roman"/>
          <w:b/>
          <w:sz w:val="24"/>
          <w:szCs w:val="24"/>
        </w:rPr>
        <w:t xml:space="preserve"> за перевезення пільгових</w:t>
      </w: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064B">
        <w:rPr>
          <w:rFonts w:ascii="Times New Roman" w:hAnsi="Times New Roman" w:cs="Times New Roman"/>
          <w:b/>
          <w:sz w:val="24"/>
          <w:szCs w:val="24"/>
        </w:rPr>
        <w:t xml:space="preserve"> категорій громадян Крупецької сільської ради</w:t>
      </w: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4B28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E2F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Розглянувши звернення </w:t>
      </w:r>
      <w:r w:rsidRPr="00FE2F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Славутської РДА №0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2-</w:t>
      </w:r>
      <w:r w:rsidRPr="00FE2FFB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7-1347/2019 від 08.05.2019 року про  відшкодування витрат за пільгове перевезення громадян </w:t>
      </w:r>
      <w:r w:rsidRPr="00FE2F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Крупецької сільської ради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щодо подальшого механізму відшкодування коштів за перевезення пільгових категорій громадян</w:t>
      </w:r>
      <w:r w:rsidRPr="00FE2F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сільська рада </w:t>
      </w: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E2FFB">
        <w:rPr>
          <w:rFonts w:ascii="Times New Roman" w:hAnsi="Times New Roman" w:cs="Times New Roman"/>
          <w:bCs/>
          <w:color w:val="000000"/>
          <w:sz w:val="24"/>
          <w:szCs w:val="24"/>
        </w:rPr>
        <w:t>ВИРІШИЛА :</w:t>
      </w: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З метою детальнішого вивчення питання про відшкодування витрат за пільгове перевезення громадян  перенести на наступну сесію Крупецької сільської ради.</w:t>
      </w: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4B28" w:rsidRPr="00FE2FFB" w:rsidRDefault="00774B28" w:rsidP="00774B28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E2FFB">
        <w:rPr>
          <w:rFonts w:ascii="Times New Roman" w:hAnsi="Times New Roman" w:cs="Times New Roman"/>
          <w:bCs/>
          <w:color w:val="000000"/>
          <w:sz w:val="24"/>
          <w:szCs w:val="24"/>
        </w:rPr>
        <w:t>Сільський голова                                                                                                 В.А.Михалюк</w:t>
      </w: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36F2" w:rsidRDefault="00A936F2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6C0B42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7701E3" w:rsidRDefault="00774B28" w:rsidP="00774B2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132A98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32A98"/>
    <w:rsid w:val="00140C8B"/>
    <w:rsid w:val="00177133"/>
    <w:rsid w:val="001A3663"/>
    <w:rsid w:val="001A7E6D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155B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01FE6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0DC4"/>
    <w:rsid w:val="007C1D5C"/>
    <w:rsid w:val="007C698D"/>
    <w:rsid w:val="007E27DD"/>
    <w:rsid w:val="00803C75"/>
    <w:rsid w:val="00816648"/>
    <w:rsid w:val="00820740"/>
    <w:rsid w:val="00834FCD"/>
    <w:rsid w:val="00837B1E"/>
    <w:rsid w:val="008472C3"/>
    <w:rsid w:val="00853AC2"/>
    <w:rsid w:val="00860F6E"/>
    <w:rsid w:val="00876747"/>
    <w:rsid w:val="008815EC"/>
    <w:rsid w:val="00883282"/>
    <w:rsid w:val="008965CE"/>
    <w:rsid w:val="008B14C2"/>
    <w:rsid w:val="008C3E16"/>
    <w:rsid w:val="008C4630"/>
    <w:rsid w:val="008E2081"/>
    <w:rsid w:val="00901DE4"/>
    <w:rsid w:val="00902D0B"/>
    <w:rsid w:val="009310D4"/>
    <w:rsid w:val="009332A5"/>
    <w:rsid w:val="00944B87"/>
    <w:rsid w:val="0094725B"/>
    <w:rsid w:val="00951419"/>
    <w:rsid w:val="009632AC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CF4E0E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2EDB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2019-05-15T06:30:00Z</dcterms:created>
  <dcterms:modified xsi:type="dcterms:W3CDTF">2019-05-15T06:30:00Z</dcterms:modified>
</cp:coreProperties>
</file>