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45057" style="position:absolute;left:0;text-align:left;margin-left:223.65pt;margin-top:0;width:34.4pt;height:48.3pt;z-index:251672064" coordorigin="3834,994" coordsize="1142,1718">
            <v:shape id="_x0000_s450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450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450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450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450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450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450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450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450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450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450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450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450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450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450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450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450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450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450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450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45078" style="position:absolute;left:3834;top:1424;width:40;height:748" fillcolor="black" stroked="f"/>
            <v:shape id="_x0000_s45079" style="position:absolute;left:3834;top:2172;width:40;height:163" coordsize="400,1632" path="m400,1615r,9l400,,,,,1624r,8l,1624r,3l1,1632r399,-17xe" fillcolor="black" stroked="f">
              <v:path arrowok="t"/>
            </v:shape>
            <v:shape id="_x0000_s450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450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450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450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450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45085" style="position:absolute;left:4405;top:994;width:551;height:40" fillcolor="black" stroked="f"/>
            <v:shape id="_x0000_s45086" style="position:absolute;left:3834;top:994;width:571;height:40" coordsize="5711,400" path="m400,200l201,400r5510,l5711,,201,,,200,201,,,,,200r400,xe" fillcolor="black" stroked="f">
              <v:path arrowok="t"/>
            </v:shape>
            <v:shape id="_x0000_s450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№34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В.А.,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Надати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Валерію Анатолійовичу, який зареєстрований за адресою: </w:t>
      </w:r>
      <w:proofErr w:type="spellStart"/>
      <w:r w:rsidR="001F51A3">
        <w:rPr>
          <w:rFonts w:ascii="Times New Roman" w:eastAsia="Arial Unicode MS" w:hAnsi="Times New Roman" w:cs="Times New Roman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sz w:val="24"/>
          <w:szCs w:val="24"/>
        </w:rPr>
        <w:t>дозвіл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на розробку проекту із землеустрою щодо відведення земельної ділянки для передачі її у власність,   площею  0,1200 га,  для  індивідуального садівництва,  земельна ділянка розташована 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В.А.,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D7AAD" w:rsidRDefault="00AD7AAD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6169B6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12F70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4525F"/>
    <w:rsid w:val="00396BED"/>
    <w:rsid w:val="003A18F9"/>
    <w:rsid w:val="003C42C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9B6"/>
    <w:rsid w:val="00616E88"/>
    <w:rsid w:val="00631F85"/>
    <w:rsid w:val="00632F5A"/>
    <w:rsid w:val="006355AC"/>
    <w:rsid w:val="00692329"/>
    <w:rsid w:val="006B5B2F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AD7AAD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B6491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820F4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986</Words>
  <Characters>563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2019-04-23T12:26:00Z</dcterms:created>
  <dcterms:modified xsi:type="dcterms:W3CDTF">2019-04-23T12:26:00Z</dcterms:modified>
</cp:coreProperties>
</file>