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6FB" w:rsidRDefault="008456FB" w:rsidP="008456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ПРОЕКТ</w:t>
      </w:r>
    </w:p>
    <w:p w:rsidR="008456FB" w:rsidRDefault="009A5FCA" w:rsidP="008456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A5FCA">
        <w:pict>
          <v:group id="_x0000_s1120" style="position:absolute;left:0;text-align:left;margin-left:223.65pt;margin-top:0;width:34.4pt;height:48.3pt;z-index:251664384" coordorigin="3834,994" coordsize="1142,1718">
            <v:shape id="_x0000_s112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12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12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12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12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12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12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12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12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13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13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13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13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13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13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13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13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13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13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14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141" style="position:absolute;left:3834;top:1424;width:40;height:748" fillcolor="black" stroked="f"/>
            <v:shape id="_x0000_s1142" style="position:absolute;left:3834;top:2172;width:40;height:163" coordsize="400,1632" path="m400,1615r,9l400,,,,,1624r,8l,1624r,3l1,1632r399,-17xe" fillcolor="black" stroked="f">
              <v:path arrowok="t"/>
            </v:shape>
            <v:shape id="_x0000_s1143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144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145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146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147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148" style="position:absolute;left:4405;top:994;width:551;height:40" fillcolor="black" stroked="f"/>
            <v:shape id="_x0000_s1149" style="position:absolute;left:3834;top:994;width:571;height:40" coordsize="5711,400" path="m400,200l201,400r5510,l5711,,201,,,200,201,,,,,200r400,xe" fillcolor="black" stroked="f">
              <v:path arrowok="t"/>
            </v:shape>
            <v:shape id="_x0000_s1150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8456FB" w:rsidRDefault="008456FB" w:rsidP="008456FB"/>
    <w:p w:rsidR="008456FB" w:rsidRDefault="008456FB" w:rsidP="008456FB"/>
    <w:p w:rsidR="008456FB" w:rsidRDefault="008456FB" w:rsidP="008456F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456FB" w:rsidRDefault="008456FB" w:rsidP="008456F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456FB" w:rsidRDefault="008456FB" w:rsidP="008456F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456FB" w:rsidRDefault="008456FB" w:rsidP="008456F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456FB" w:rsidRDefault="008456FB" w:rsidP="008456F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56FB" w:rsidRDefault="008456FB" w:rsidP="008456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456FB" w:rsidRDefault="008456FB" w:rsidP="008456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ХХІІІ   сесії сільської ради  VІІ  скликання</w:t>
      </w:r>
    </w:p>
    <w:p w:rsidR="008456FB" w:rsidRDefault="008456FB" w:rsidP="008456F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56FB" w:rsidRDefault="008456FB" w:rsidP="008456FB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25.06.2019  року                                    Крупець                                                   №___</w:t>
      </w:r>
    </w:p>
    <w:p w:rsidR="008456FB" w:rsidRDefault="008456FB" w:rsidP="008456FB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456FB" w:rsidRDefault="008456FB" w:rsidP="008456F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одноразової матеріальної </w:t>
      </w:r>
    </w:p>
    <w:p w:rsidR="008456FB" w:rsidRDefault="008456FB" w:rsidP="008456FB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допомоги на поховання </w:t>
      </w:r>
    </w:p>
    <w:p w:rsidR="008456FB" w:rsidRDefault="008456FB" w:rsidP="008456FB">
      <w:pPr>
        <w:autoSpaceDE w:val="0"/>
        <w:autoSpaceDN w:val="0"/>
        <w:adjustRightInd w:val="0"/>
      </w:pPr>
      <w:r>
        <w:t xml:space="preserve">  </w:t>
      </w:r>
    </w:p>
    <w:p w:rsidR="008456FB" w:rsidRDefault="008456FB" w:rsidP="008456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У зв’язку із поданою заявою жительки села Колом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є  , 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13 від 22.12.2018 року « Про місцевий  бюджет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 на 2019 рік », та рішення сесії сільської ради №7  від 22.12.2018 року «Про затвердження  Положення про порядок надання  одноразової матеріальної допомоги на поховання деяких категорій  громадян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ради»,   сільська рада </w:t>
      </w:r>
    </w:p>
    <w:p w:rsidR="008456FB" w:rsidRDefault="008456FB" w:rsidP="008456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8456FB" w:rsidRDefault="008456FB" w:rsidP="008456F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Надати матеріальну допомогу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Мандзиняк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Альоні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Михайлівні 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на поховання   Гаврилюка Віталія Васильовича   , який   помер     28 травня 2019  року , в  розмірі  3000.00 ( три  тисячі ) грн.</w:t>
      </w:r>
    </w:p>
    <w:p w:rsidR="008456FB" w:rsidRDefault="008456FB" w:rsidP="008456F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56FB" w:rsidRDefault="008456FB" w:rsidP="008456FB">
      <w:pPr>
        <w:spacing w:after="0"/>
      </w:pPr>
    </w:p>
    <w:p w:rsidR="008456FB" w:rsidRDefault="008456FB" w:rsidP="008456FB"/>
    <w:p w:rsidR="008456FB" w:rsidRDefault="008456FB" w:rsidP="008456FB"/>
    <w:p w:rsidR="008456FB" w:rsidRDefault="008456FB" w:rsidP="008456FB"/>
    <w:p w:rsidR="008456FB" w:rsidRDefault="008456FB" w:rsidP="008456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8456FB" w:rsidRDefault="008456FB" w:rsidP="008456FB">
      <w:pPr>
        <w:rPr>
          <w:rFonts w:ascii="Times New Roman" w:hAnsi="Times New Roman" w:cs="Times New Roman"/>
          <w:sz w:val="24"/>
          <w:szCs w:val="24"/>
        </w:rPr>
      </w:pPr>
    </w:p>
    <w:p w:rsidR="008456FB" w:rsidRDefault="008456FB" w:rsidP="008456FB">
      <w:pPr>
        <w:rPr>
          <w:rFonts w:ascii="Times New Roman" w:hAnsi="Times New Roman" w:cs="Times New Roman"/>
          <w:sz w:val="24"/>
          <w:szCs w:val="24"/>
        </w:rPr>
      </w:pPr>
    </w:p>
    <w:p w:rsidR="008456FB" w:rsidRDefault="008456FB" w:rsidP="008456FB">
      <w:pPr>
        <w:rPr>
          <w:rFonts w:ascii="Times New Roman" w:hAnsi="Times New Roman" w:cs="Times New Roman"/>
          <w:sz w:val="24"/>
          <w:szCs w:val="24"/>
        </w:rPr>
      </w:pPr>
    </w:p>
    <w:p w:rsidR="008456FB" w:rsidRDefault="008456FB" w:rsidP="008456FB">
      <w:pPr>
        <w:rPr>
          <w:rFonts w:ascii="Times New Roman" w:hAnsi="Times New Roman" w:cs="Times New Roman"/>
          <w:sz w:val="24"/>
          <w:szCs w:val="24"/>
        </w:rPr>
      </w:pPr>
    </w:p>
    <w:p w:rsidR="008456FB" w:rsidRDefault="008456FB" w:rsidP="008456FB">
      <w:pPr>
        <w:rPr>
          <w:rFonts w:ascii="Times New Roman" w:hAnsi="Times New Roman" w:cs="Times New Roman"/>
          <w:sz w:val="24"/>
          <w:szCs w:val="24"/>
        </w:rPr>
      </w:pPr>
    </w:p>
    <w:p w:rsidR="008456FB" w:rsidRDefault="008456FB" w:rsidP="008456FB">
      <w:pPr>
        <w:rPr>
          <w:rFonts w:ascii="Times New Roman" w:hAnsi="Times New Roman" w:cs="Times New Roman"/>
          <w:sz w:val="24"/>
          <w:szCs w:val="24"/>
        </w:rPr>
      </w:pPr>
    </w:p>
    <w:sectPr w:rsidR="008456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69366E7"/>
    <w:multiLevelType w:val="multilevel"/>
    <w:tmpl w:val="F662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30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3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5">
    <w:nsid w:val="1B03028B"/>
    <w:multiLevelType w:val="multilevel"/>
    <w:tmpl w:val="973A1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4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3B475014"/>
    <w:multiLevelType w:val="multilevel"/>
    <w:tmpl w:val="9CF04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C6A7657"/>
    <w:multiLevelType w:val="multilevel"/>
    <w:tmpl w:val="5FD60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40507344"/>
    <w:multiLevelType w:val="multilevel"/>
    <w:tmpl w:val="78E0A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52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53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6">
    <w:nsid w:val="68B254DC"/>
    <w:multiLevelType w:val="multilevel"/>
    <w:tmpl w:val="A8E8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8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2">
    <w:nsid w:val="725041E3"/>
    <w:multiLevelType w:val="multilevel"/>
    <w:tmpl w:val="DCD45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6">
    <w:nsid w:val="7A2644DC"/>
    <w:multiLevelType w:val="multilevel"/>
    <w:tmpl w:val="ED044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9"/>
  </w:num>
  <w:num w:numId="2">
    <w:abstractNumId w:val="42"/>
  </w:num>
  <w:num w:numId="3">
    <w:abstractNumId w:val="68"/>
  </w:num>
  <w:num w:numId="4">
    <w:abstractNumId w:val="28"/>
  </w:num>
  <w:num w:numId="5">
    <w:abstractNumId w:val="33"/>
  </w:num>
  <w:num w:numId="6">
    <w:abstractNumId w:val="30"/>
  </w:num>
  <w:num w:numId="7">
    <w:abstractNumId w:val="51"/>
  </w:num>
  <w:num w:numId="8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1"/>
  </w:num>
  <w:num w:numId="10">
    <w:abstractNumId w:val="45"/>
  </w:num>
  <w:num w:numId="11">
    <w:abstractNumId w:val="63"/>
  </w:num>
  <w:num w:numId="12">
    <w:abstractNumId w:val="36"/>
  </w:num>
  <w:num w:numId="13">
    <w:abstractNumId w:val="49"/>
  </w:num>
  <w:num w:numId="14">
    <w:abstractNumId w:val="39"/>
  </w:num>
  <w:num w:numId="15">
    <w:abstractNumId w:val="37"/>
  </w:num>
  <w:num w:numId="16">
    <w:abstractNumId w:val="44"/>
  </w:num>
  <w:num w:numId="17">
    <w:abstractNumId w:val="60"/>
  </w:num>
  <w:num w:numId="18">
    <w:abstractNumId w:val="54"/>
  </w:num>
  <w:num w:numId="19">
    <w:abstractNumId w:val="38"/>
  </w:num>
  <w:num w:numId="20">
    <w:abstractNumId w:val="53"/>
  </w:num>
  <w:num w:numId="21">
    <w:abstractNumId w:val="61"/>
  </w:num>
  <w:num w:numId="22">
    <w:abstractNumId w:val="64"/>
  </w:num>
  <w:num w:numId="23">
    <w:abstractNumId w:val="65"/>
  </w:num>
  <w:num w:numId="24">
    <w:abstractNumId w:val="40"/>
  </w:num>
  <w:num w:numId="25">
    <w:abstractNumId w:val="5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25967"/>
    <w:rsid w:val="00036BAF"/>
    <w:rsid w:val="000668E0"/>
    <w:rsid w:val="00067305"/>
    <w:rsid w:val="000675AF"/>
    <w:rsid w:val="000B1BA9"/>
    <w:rsid w:val="000D26BF"/>
    <w:rsid w:val="000E2C75"/>
    <w:rsid w:val="000E5F4D"/>
    <w:rsid w:val="00103023"/>
    <w:rsid w:val="00106E39"/>
    <w:rsid w:val="00107879"/>
    <w:rsid w:val="00140C8B"/>
    <w:rsid w:val="00152BE8"/>
    <w:rsid w:val="00155FF0"/>
    <w:rsid w:val="00196ECE"/>
    <w:rsid w:val="001A3663"/>
    <w:rsid w:val="001D014F"/>
    <w:rsid w:val="001E767E"/>
    <w:rsid w:val="001F0134"/>
    <w:rsid w:val="00203856"/>
    <w:rsid w:val="002040D9"/>
    <w:rsid w:val="00213277"/>
    <w:rsid w:val="0022771D"/>
    <w:rsid w:val="0023190E"/>
    <w:rsid w:val="002366C8"/>
    <w:rsid w:val="00237333"/>
    <w:rsid w:val="00264EF8"/>
    <w:rsid w:val="00293DD7"/>
    <w:rsid w:val="002A085B"/>
    <w:rsid w:val="002A52D1"/>
    <w:rsid w:val="002D5B61"/>
    <w:rsid w:val="002D7170"/>
    <w:rsid w:val="002E1B03"/>
    <w:rsid w:val="002F3029"/>
    <w:rsid w:val="003145B4"/>
    <w:rsid w:val="00364D76"/>
    <w:rsid w:val="00375C60"/>
    <w:rsid w:val="00380D83"/>
    <w:rsid w:val="003843FC"/>
    <w:rsid w:val="00396BED"/>
    <w:rsid w:val="003C5158"/>
    <w:rsid w:val="003E190A"/>
    <w:rsid w:val="003E57FE"/>
    <w:rsid w:val="003E5E47"/>
    <w:rsid w:val="003E7BFE"/>
    <w:rsid w:val="003F107B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50721A"/>
    <w:rsid w:val="00535F54"/>
    <w:rsid w:val="00552289"/>
    <w:rsid w:val="00553F96"/>
    <w:rsid w:val="0056460E"/>
    <w:rsid w:val="005671F1"/>
    <w:rsid w:val="00572BD7"/>
    <w:rsid w:val="00572DBE"/>
    <w:rsid w:val="00574515"/>
    <w:rsid w:val="00575D5D"/>
    <w:rsid w:val="005A41F3"/>
    <w:rsid w:val="005C4E24"/>
    <w:rsid w:val="005D25BB"/>
    <w:rsid w:val="0061440A"/>
    <w:rsid w:val="00616E88"/>
    <w:rsid w:val="00632F5A"/>
    <w:rsid w:val="006355AC"/>
    <w:rsid w:val="006365B2"/>
    <w:rsid w:val="00650C29"/>
    <w:rsid w:val="006A1528"/>
    <w:rsid w:val="006D01AA"/>
    <w:rsid w:val="006E6404"/>
    <w:rsid w:val="00726A03"/>
    <w:rsid w:val="00750454"/>
    <w:rsid w:val="007553A4"/>
    <w:rsid w:val="00774B28"/>
    <w:rsid w:val="00776EDF"/>
    <w:rsid w:val="0079362E"/>
    <w:rsid w:val="007A27ED"/>
    <w:rsid w:val="007B646F"/>
    <w:rsid w:val="007C1D5C"/>
    <w:rsid w:val="007C698D"/>
    <w:rsid w:val="007E27DD"/>
    <w:rsid w:val="00803C75"/>
    <w:rsid w:val="008158EA"/>
    <w:rsid w:val="00816648"/>
    <w:rsid w:val="00820740"/>
    <w:rsid w:val="00823301"/>
    <w:rsid w:val="00834FCD"/>
    <w:rsid w:val="00837B1E"/>
    <w:rsid w:val="008456FB"/>
    <w:rsid w:val="00853AC2"/>
    <w:rsid w:val="00876747"/>
    <w:rsid w:val="008815EC"/>
    <w:rsid w:val="00883282"/>
    <w:rsid w:val="008965CE"/>
    <w:rsid w:val="008C3E16"/>
    <w:rsid w:val="008C4630"/>
    <w:rsid w:val="008E39A5"/>
    <w:rsid w:val="00901DE4"/>
    <w:rsid w:val="00902D0B"/>
    <w:rsid w:val="009310D4"/>
    <w:rsid w:val="009332A5"/>
    <w:rsid w:val="00944B87"/>
    <w:rsid w:val="00951419"/>
    <w:rsid w:val="009728FA"/>
    <w:rsid w:val="009A5FCA"/>
    <w:rsid w:val="009B21EB"/>
    <w:rsid w:val="009D1B2F"/>
    <w:rsid w:val="009F03AE"/>
    <w:rsid w:val="009F7A38"/>
    <w:rsid w:val="00A11696"/>
    <w:rsid w:val="00A15258"/>
    <w:rsid w:val="00A223E5"/>
    <w:rsid w:val="00A41D53"/>
    <w:rsid w:val="00A55425"/>
    <w:rsid w:val="00A60908"/>
    <w:rsid w:val="00A73D07"/>
    <w:rsid w:val="00A82153"/>
    <w:rsid w:val="00AA3DC3"/>
    <w:rsid w:val="00AC7F01"/>
    <w:rsid w:val="00B00BCF"/>
    <w:rsid w:val="00B065E5"/>
    <w:rsid w:val="00B1668E"/>
    <w:rsid w:val="00B470E0"/>
    <w:rsid w:val="00B5735B"/>
    <w:rsid w:val="00B871DD"/>
    <w:rsid w:val="00BB0063"/>
    <w:rsid w:val="00BB254B"/>
    <w:rsid w:val="00BE1AA8"/>
    <w:rsid w:val="00BE3E63"/>
    <w:rsid w:val="00BE6174"/>
    <w:rsid w:val="00BF2AA5"/>
    <w:rsid w:val="00BF39D4"/>
    <w:rsid w:val="00C10B8B"/>
    <w:rsid w:val="00C163E3"/>
    <w:rsid w:val="00C46B87"/>
    <w:rsid w:val="00C54A32"/>
    <w:rsid w:val="00C938B9"/>
    <w:rsid w:val="00CA4B46"/>
    <w:rsid w:val="00CD0478"/>
    <w:rsid w:val="00CE1106"/>
    <w:rsid w:val="00CF0400"/>
    <w:rsid w:val="00CF1BBF"/>
    <w:rsid w:val="00D05A8D"/>
    <w:rsid w:val="00D10247"/>
    <w:rsid w:val="00D104B4"/>
    <w:rsid w:val="00D37B5D"/>
    <w:rsid w:val="00D769E3"/>
    <w:rsid w:val="00D810A5"/>
    <w:rsid w:val="00D8483E"/>
    <w:rsid w:val="00DB1A2A"/>
    <w:rsid w:val="00DC341A"/>
    <w:rsid w:val="00DC4AC3"/>
    <w:rsid w:val="00DD0A76"/>
    <w:rsid w:val="00DD4F58"/>
    <w:rsid w:val="00DF4062"/>
    <w:rsid w:val="00DF7E6E"/>
    <w:rsid w:val="00E14E6D"/>
    <w:rsid w:val="00E524A2"/>
    <w:rsid w:val="00E56832"/>
    <w:rsid w:val="00E638A3"/>
    <w:rsid w:val="00E65156"/>
    <w:rsid w:val="00EC625E"/>
    <w:rsid w:val="00EE6C06"/>
    <w:rsid w:val="00EF2F95"/>
    <w:rsid w:val="00EF634D"/>
    <w:rsid w:val="00F15A87"/>
    <w:rsid w:val="00F2240E"/>
    <w:rsid w:val="00F41781"/>
    <w:rsid w:val="00F62B08"/>
    <w:rsid w:val="00F71ED0"/>
    <w:rsid w:val="00F8162A"/>
    <w:rsid w:val="00F85E47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  <w:style w:type="character" w:customStyle="1" w:styleId="19">
    <w:name w:val="Заголовок №1_"/>
    <w:basedOn w:val="a0"/>
    <w:link w:val="1a"/>
    <w:locked/>
    <w:rsid w:val="008456F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8456FB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paragraph" w:customStyle="1" w:styleId="western">
    <w:name w:val="western"/>
    <w:basedOn w:val="a"/>
    <w:rsid w:val="008456FB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character" w:customStyle="1" w:styleId="FontStyle13">
    <w:name w:val="Font Style13"/>
    <w:rsid w:val="008456FB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873</Words>
  <Characters>499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2019-06-10T08:30:00Z</cp:lastPrinted>
  <dcterms:created xsi:type="dcterms:W3CDTF">2019-06-12T11:05:00Z</dcterms:created>
  <dcterms:modified xsi:type="dcterms:W3CDTF">2019-06-12T11:05:00Z</dcterms:modified>
</cp:coreProperties>
</file>