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до  рішення «Про встановлення ставок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                                                                                         та пільг із сплати земельного податку»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ЗАТВЕРДЖЕНО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рішенням Крупецької сільської ради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від  14.05. 2019 р. № ___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встановлюються на 2020 рік та вводяться в дію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з 01 січня  2020 року.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474"/>
        <w:gridCol w:w="1957"/>
        <w:gridCol w:w="4472"/>
      </w:tblGrid>
      <w:tr w:rsidR="00F71ED0" w:rsidTr="00F71ED0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F71ED0" w:rsidTr="00F71ED0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F71ED0" w:rsidTr="00F71ED0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9"/>
        <w:gridCol w:w="2515"/>
      </w:tblGrid>
      <w:tr w:rsidR="00F71ED0" w:rsidTr="00F71ED0">
        <w:trPr>
          <w:trHeight w:val="1194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Група платників, категорія/цільове призначення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земельних ділянок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Розмір пільги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  <w:tr w:rsidR="00F71ED0" w:rsidTr="00F71ED0">
        <w:trPr>
          <w:trHeight w:val="240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rPr>
          <w:trHeight w:val="315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здоров’я та соціальної допомоги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рекреаційного призначення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Для будівництва та обслуговування об’єктів фізичної культури і спорту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СБУ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Служби зовнішньої розвідки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rPr>
          <w:trHeight w:val="333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Інваліди першої і другої групи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Фізичні особи, які виховують трьох і більше дітей віком до 18 років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rPr>
          <w:trHeight w:val="279"/>
        </w:trPr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Пенсіонери (за віком)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Ветерани війни та особи, на яких поширюється дія Закону України «Про статус ветеранів війни, гарантії їх соціального захисту»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Фізичні особи, визнані законом особами, які постраждали внаслідок Чорнобильської катастрофи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Відповідні категорії фізичних осіб передбачені пунктом281.1 статті 281, поширюється  на земельні ділянки за кожним видом використання у межах граничних норм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ED0" w:rsidTr="00F71ED0"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Особи єдиного податку четвертої групи власники земельних ділянок, земельих часток (паїв) та землекористувачі за умови передачі земельних ділянок  та земельних  часток (паїв) в оренду платнику єдиного податку четвертої групи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Пільги визначаються з урахуванням норм підпункту 12.3.7 пункту 12.3 статті12,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окрем</w:t>
      </w:r>
      <w:proofErr w:type="spellEnd"/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46BDF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1F02"/>
    <w:rsid w:val="006D475F"/>
    <w:rsid w:val="00776EDF"/>
    <w:rsid w:val="0079362E"/>
    <w:rsid w:val="007A27ED"/>
    <w:rsid w:val="007B646F"/>
    <w:rsid w:val="007C1D5C"/>
    <w:rsid w:val="007C3881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2571</Words>
  <Characters>1466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2019-05-11T07:21:00Z</dcterms:created>
  <dcterms:modified xsi:type="dcterms:W3CDTF">2019-05-11T07:21:00Z</dcterms:modified>
</cp:coreProperties>
</file>