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123" style="position:absolute;left:0;text-align:left;margin-left:223.65pt;margin-top:0;width:34.4pt;height:48.3pt;z-index:251716608" coordorigin="3834,994" coordsize="1142,1718">
            <v:shape id="_x0000_s2712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12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12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12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12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12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13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13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13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13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13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13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13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13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13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13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14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14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14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14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144" style="position:absolute;left:3834;top:1424;width:40;height:748" fillcolor="black" stroked="f"/>
            <v:shape id="_x0000_s27145" style="position:absolute;left:3834;top:2172;width:40;height:163" coordsize="400,1632" path="m400,1615r,9l400,,,,,1624r,8l,1624r,3l1,1632r399,-17xe" fillcolor="black" stroked="f">
              <v:path arrowok="t"/>
            </v:shape>
            <v:shape id="_x0000_s2714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14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14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14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15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151" style="position:absolute;left:4405;top:994;width:551;height:40" fillcolor="black" stroked="f"/>
            <v:shape id="_x0000_s27152" style="position:absolute;left:3834;top:994;width:571;height:40" coordsize="5711,400" path="m400,200l201,400r5510,l5711,,201,,,200,201,,,,,200r400,xe" fillcolor="black" stroked="f">
              <v:path arrowok="t"/>
            </v:shape>
            <v:shape id="_x0000_s2715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№24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Нікітчуку А.П.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Нікітчка А.П. сільська рада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 Нікітчуку Анатолію Петровичу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який зареєстрований  за адресою: </w:t>
      </w:r>
      <w:r w:rsidR="00FD2F5B">
        <w:rPr>
          <w:rFonts w:ascii="Times New Roman" w:eastAsia="Arial Unicode MS" w:hAnsi="Times New Roman" w:cs="Times New Roman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 господарських будівель і споруд (присадибна  ділянка),  земельна ділянка  розташована</w:t>
      </w:r>
      <w:r w:rsidR="00FD2F5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2.Нікітчуку А.П.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     В.А.Михалюк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2E4F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C10B8B"/>
    <w:rsid w:val="00C54A32"/>
    <w:rsid w:val="00C938B9"/>
    <w:rsid w:val="00CF1BBF"/>
    <w:rsid w:val="00D10247"/>
    <w:rsid w:val="00DB1A2A"/>
    <w:rsid w:val="00DC717F"/>
    <w:rsid w:val="00DF6FD6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2019-03-28T08:12:00Z</dcterms:created>
  <dcterms:modified xsi:type="dcterms:W3CDTF">2019-03-28T08:12:00Z</dcterms:modified>
</cp:coreProperties>
</file>