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ПРОЕКТ</w:t>
      </w:r>
    </w:p>
    <w:p w:rsidR="00FE38FB" w:rsidRDefault="00867BD1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67BD1">
        <w:pict>
          <v:group id="_x0000_s1617" style="position:absolute;left:0;text-align:left;margin-left:223.65pt;margin-top:0;width:34.4pt;height:48.3pt;z-index:251681792" coordorigin="3834,994" coordsize="1142,1718">
            <v:shape id="_x0000_s161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1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2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2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2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2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2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2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2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2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2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2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3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3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3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3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3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3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3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3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38" style="position:absolute;left:3834;top:1424;width:40;height:748" fillcolor="black" stroked="f"/>
            <v:shape id="_x0000_s1639" style="position:absolute;left:3834;top:2172;width:40;height:163" coordsize="400,1632" path="m400,1615r,9l400,,,,,1624r,8l,1624r,3l1,1632r399,-17xe" fillcolor="black" stroked="f">
              <v:path arrowok="t"/>
            </v:shape>
            <v:shape id="_x0000_s164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4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4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4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4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45" style="position:absolute;left:4405;top:994;width:551;height:40" fillcolor="black" stroked="f"/>
            <v:shape id="_x0000_s1646" style="position:absolute;left:3834;top:994;width:571;height:40" coordsize="5711,400" path="m400,200l201,400r5510,l5711,,201,,,200,201,,,,,200r400,xe" fillcolor="black" stroked="f">
              <v:path arrowok="t"/>
            </v:shape>
            <v:shape id="_x0000_s164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E38FB" w:rsidRDefault="00FE38FB" w:rsidP="00FE38FB"/>
    <w:p w:rsidR="00FE38FB" w:rsidRDefault="00FE38FB" w:rsidP="00FE38FB"/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E38FB" w:rsidRDefault="00FE38FB" w:rsidP="00FE38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   сесії сільської ради  VІІ  скликання</w:t>
      </w:r>
    </w:p>
    <w:p w:rsidR="00FE38FB" w:rsidRDefault="00FE38FB" w:rsidP="00FE38FB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27.03.2019 року                                                Крупець                                                   №</w:t>
      </w: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Pr="00D26979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Pr="00D26979" w:rsidRDefault="00FE38FB" w:rsidP="00FE38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6979">
        <w:rPr>
          <w:rFonts w:ascii="Times New Roman" w:hAnsi="Times New Roman" w:cs="Times New Roman"/>
          <w:b/>
          <w:sz w:val="24"/>
          <w:szCs w:val="24"/>
        </w:rPr>
        <w:t>Про внесення змін до рішення № 3</w:t>
      </w:r>
    </w:p>
    <w:p w:rsidR="00FE38FB" w:rsidRPr="00D26979" w:rsidRDefault="00FE38FB" w:rsidP="00FE38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6979">
        <w:rPr>
          <w:rFonts w:ascii="Times New Roman" w:hAnsi="Times New Roman" w:cs="Times New Roman"/>
          <w:b/>
          <w:sz w:val="24"/>
          <w:szCs w:val="24"/>
        </w:rPr>
        <w:t>від 22.12.2018 року «Про затвердження Програми, Положення та</w:t>
      </w:r>
    </w:p>
    <w:p w:rsidR="00FE38FB" w:rsidRPr="00D26979" w:rsidRDefault="00FE38FB" w:rsidP="00FE38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6979">
        <w:rPr>
          <w:rFonts w:ascii="Times New Roman" w:hAnsi="Times New Roman" w:cs="Times New Roman"/>
          <w:b/>
          <w:sz w:val="24"/>
          <w:szCs w:val="24"/>
        </w:rPr>
        <w:t>Плану природоохоронних заходів місцевого</w:t>
      </w:r>
    </w:p>
    <w:p w:rsidR="00FE38FB" w:rsidRPr="00D26979" w:rsidRDefault="00FE38FB" w:rsidP="00FE38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26979">
        <w:rPr>
          <w:rFonts w:ascii="Times New Roman" w:hAnsi="Times New Roman" w:cs="Times New Roman"/>
          <w:b/>
          <w:sz w:val="24"/>
          <w:szCs w:val="24"/>
        </w:rPr>
        <w:t>фонду охорони навколишнього середовища на 2019 рік»</w:t>
      </w:r>
    </w:p>
    <w:p w:rsidR="00FE38FB" w:rsidRPr="00D26979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Pr="00D26979" w:rsidRDefault="00FE38FB" w:rsidP="00FE38FB">
      <w:pPr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FE38FB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 xml:space="preserve">Відповідно Бюджетного кодексу України та керуючись ст.33 Закону України «Про місцеве самоврядування в Україні», сільська рада </w:t>
      </w:r>
    </w:p>
    <w:p w:rsidR="00FE38FB" w:rsidRPr="00D26979" w:rsidRDefault="00FE38FB" w:rsidP="00FE38FB">
      <w:pPr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>ВИРІШИЛА:</w:t>
      </w:r>
    </w:p>
    <w:p w:rsidR="00FE38FB" w:rsidRPr="00D26979" w:rsidRDefault="00FE38FB" w:rsidP="00FE38FB">
      <w:pPr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>Внести зміни до пункту 3 рішення №3 від 22.12.2018 року «Про затвердження Програми, Положення та Плану природоохоронних заходів місцевого фонду охорони навколишнього середовища на 2019 рік» виклавши додаток 3 у новій редакції.</w:t>
      </w:r>
    </w:p>
    <w:p w:rsidR="00FE38FB" w:rsidRPr="00D26979" w:rsidRDefault="00FE38FB" w:rsidP="00FE38FB">
      <w:pPr>
        <w:numPr>
          <w:ilvl w:val="0"/>
          <w:numId w:val="3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D26979">
        <w:rPr>
          <w:rFonts w:ascii="Times New Roman" w:hAnsi="Times New Roman" w:cs="Times New Roman"/>
          <w:sz w:val="24"/>
          <w:szCs w:val="24"/>
        </w:rPr>
        <w:t xml:space="preserve">) та </w:t>
      </w:r>
      <w:r w:rsidRPr="00D26979">
        <w:rPr>
          <w:rFonts w:ascii="Times New Roman" w:hAnsi="Times New Roman" w:cs="Times New Roman"/>
          <w:bCs/>
          <w:sz w:val="24"/>
          <w:szCs w:val="24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(Т.В.Денисюк).</w:t>
      </w:r>
    </w:p>
    <w:p w:rsidR="00FE38FB" w:rsidRPr="00D26979" w:rsidRDefault="00FE38FB" w:rsidP="00FE38FB">
      <w:pPr>
        <w:rPr>
          <w:rFonts w:ascii="Times New Roman" w:hAnsi="Times New Roman" w:cs="Times New Roman"/>
          <w:sz w:val="24"/>
          <w:szCs w:val="24"/>
        </w:rPr>
      </w:pPr>
    </w:p>
    <w:p w:rsidR="00FE38FB" w:rsidRPr="00D26979" w:rsidRDefault="00FE38FB" w:rsidP="00FE38FB">
      <w:pPr>
        <w:tabs>
          <w:tab w:val="left" w:pos="22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26979">
        <w:rPr>
          <w:rFonts w:ascii="Times New Roman" w:hAnsi="Times New Roman" w:cs="Times New Roman"/>
          <w:sz w:val="24"/>
          <w:szCs w:val="24"/>
        </w:rPr>
        <w:t xml:space="preserve">Сільський голова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D26979">
        <w:rPr>
          <w:rFonts w:ascii="Times New Roman" w:hAnsi="Times New Roman" w:cs="Times New Roman"/>
          <w:sz w:val="24"/>
          <w:szCs w:val="24"/>
        </w:rPr>
        <w:t xml:space="preserve">                                                   В.А.</w:t>
      </w:r>
      <w:proofErr w:type="spellStart"/>
      <w:r w:rsidRPr="00D26979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E38FB" w:rsidRDefault="00FE38FB" w:rsidP="00FE38FB">
      <w:pPr>
        <w:jc w:val="center"/>
      </w:pPr>
    </w:p>
    <w:p w:rsidR="00FE38FB" w:rsidRDefault="00FE38FB" w:rsidP="00FE38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0000020"/>
    <w:multiLevelType w:val="multilevel"/>
    <w:tmpl w:val="2222B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1F717678"/>
    <w:multiLevelType w:val="hybridMultilevel"/>
    <w:tmpl w:val="C394C20E"/>
    <w:lvl w:ilvl="0" w:tplc="0C706A3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F1E4C71"/>
    <w:multiLevelType w:val="hybridMultilevel"/>
    <w:tmpl w:val="E72E854E"/>
    <w:lvl w:ilvl="0" w:tplc="631215DC">
      <w:start w:val="1"/>
      <w:numFmt w:val="decimal"/>
      <w:lvlText w:val="%1."/>
      <w:lvlJc w:val="left"/>
      <w:pPr>
        <w:ind w:left="100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2517F75"/>
    <w:multiLevelType w:val="hybridMultilevel"/>
    <w:tmpl w:val="0958BFEC"/>
    <w:lvl w:ilvl="0" w:tplc="6D5253A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7"/>
  </w:num>
  <w:num w:numId="28">
    <w:abstractNumId w:val="28"/>
  </w:num>
  <w:num w:numId="29">
    <w:abstractNumId w:val="31"/>
  </w:num>
  <w:num w:numId="30">
    <w:abstractNumId w:val="26"/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</w:num>
  <w:numIdMacAtCleanup w:val="2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B1BA9"/>
    <w:rsid w:val="000E2C75"/>
    <w:rsid w:val="00106E39"/>
    <w:rsid w:val="00107879"/>
    <w:rsid w:val="001A3663"/>
    <w:rsid w:val="001F0134"/>
    <w:rsid w:val="002040D9"/>
    <w:rsid w:val="0022771D"/>
    <w:rsid w:val="002366C8"/>
    <w:rsid w:val="003145B4"/>
    <w:rsid w:val="00396BED"/>
    <w:rsid w:val="00442923"/>
    <w:rsid w:val="0045514B"/>
    <w:rsid w:val="00484E06"/>
    <w:rsid w:val="004A1328"/>
    <w:rsid w:val="004C6F40"/>
    <w:rsid w:val="00535F54"/>
    <w:rsid w:val="00552289"/>
    <w:rsid w:val="00553F96"/>
    <w:rsid w:val="0056460E"/>
    <w:rsid w:val="005671F1"/>
    <w:rsid w:val="0061440A"/>
    <w:rsid w:val="00616E88"/>
    <w:rsid w:val="0079362E"/>
    <w:rsid w:val="007B3FD3"/>
    <w:rsid w:val="00820740"/>
    <w:rsid w:val="00867BD1"/>
    <w:rsid w:val="00883282"/>
    <w:rsid w:val="009310D4"/>
    <w:rsid w:val="00A11696"/>
    <w:rsid w:val="00A15258"/>
    <w:rsid w:val="00A223E5"/>
    <w:rsid w:val="00A41D53"/>
    <w:rsid w:val="00A55425"/>
    <w:rsid w:val="00AC7F01"/>
    <w:rsid w:val="00B00BCF"/>
    <w:rsid w:val="00B065E5"/>
    <w:rsid w:val="00B470E0"/>
    <w:rsid w:val="00BE6174"/>
    <w:rsid w:val="00BF39D4"/>
    <w:rsid w:val="00C10B8B"/>
    <w:rsid w:val="00C54A32"/>
    <w:rsid w:val="00C938B9"/>
    <w:rsid w:val="00DB1A2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">
    <w:name w:val="Body Text 2"/>
    <w:basedOn w:val="a"/>
    <w:link w:val="20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1"/>
    <w:locked/>
    <w:rsid w:val="00106E39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2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3">
    <w:name w:val="Body Text Indent 2"/>
    <w:basedOn w:val="a"/>
    <w:link w:val="24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semiHidden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921</Words>
  <Characters>525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2019-03-22T09:45:00Z</dcterms:created>
  <dcterms:modified xsi:type="dcterms:W3CDTF">2019-03-22T09:45:00Z</dcterms:modified>
</cp:coreProperties>
</file>