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741" style="position:absolute;left:0;text-align:left;margin-left:223.65pt;margin-top:0;width:34.4pt;height:48.3pt;z-index:251688960" coordorigin="3834,994" coordsize="1142,1718">
            <v:shape id="_x0000_s174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5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5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6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6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2" style="position:absolute;left:3834;top:1424;width:40;height:748" fillcolor="black" stroked="f"/>
            <v:shape id="_x0000_s1763" style="position:absolute;left:3834;top:2172;width:40;height:163" coordsize="400,1632" path="m400,1615r,9l400,,,,,1624r,8l,1624r,3l1,1632r399,-17xe" fillcolor="black" stroked="f">
              <v:path arrowok="t"/>
            </v:shape>
            <v:shape id="_x0000_s176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9" style="position:absolute;left:4405;top:994;width:551;height:40" fillcolor="black" stroked="f"/>
            <v:shape id="_x0000_s1770" style="position:absolute;left:3834;top:994;width:571;height:40" coordsize="5711,400" path="m400,200l201,400r5510,l5711,,201,,,200,201,,,,,200r400,xe" fillcolor="black" stroked="f">
              <v:path arrowok="t"/>
            </v:shape>
            <v:shape id="_x0000_s177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rPr>
          <w:rFonts w:ascii="Times New Roman" w:hAnsi="Times New Roman" w:cs="Times New Roman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 натурі (на місцевості)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площею 0,0375га, (кадастровий номер: 6823984000:02:006:0009), для  будівництва та обслуговування будівель закладів охорони здоров’я та соціальної допомоги,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вулиця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>
        <w:rPr>
          <w:rFonts w:ascii="Times New Roman" w:hAnsi="Times New Roman" w:cs="Times New Roman"/>
          <w:sz w:val="24"/>
          <w:szCs w:val="24"/>
        </w:rPr>
        <w:t>,17.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0105" w:rsidRDefault="00440105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1267</Words>
  <Characters>723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2019-03-25T13:08:00Z</dcterms:created>
  <dcterms:modified xsi:type="dcterms:W3CDTF">2019-03-25T13:08:00Z</dcterms:modified>
</cp:coreProperties>
</file>