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6F2" w:rsidRDefault="00A936F2" w:rsidP="00F85E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1243BE" w:rsidRDefault="00F85E47" w:rsidP="00F85E47">
      <w:pPr>
        <w:tabs>
          <w:tab w:val="left" w:pos="2160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F85E47" w:rsidRDefault="00786B7E" w:rsidP="00F8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86B7E">
        <w:pict>
          <v:group id="_x0000_s1616" style="position:absolute;left:0;text-align:left;margin-left:223.65pt;margin-top:0;width:34.4pt;height:48.3pt;z-index:251683840" coordorigin="3834,994" coordsize="1142,1718">
            <v:shape id="_x0000_s161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61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61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62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62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62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62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62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62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62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62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62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62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63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63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63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63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63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63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63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637" style="position:absolute;left:3834;top:1424;width:40;height:748" fillcolor="black" stroked="f"/>
            <v:shape id="_x0000_s1638" style="position:absolute;left:3834;top:2172;width:40;height:163" coordsize="400,1632" path="m400,1615r,9l400,,,,,1624r,8l,1624r,3l1,1632r399,-17xe" fillcolor="black" stroked="f">
              <v:path arrowok="t"/>
            </v:shape>
            <v:shape id="_x0000_s163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64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64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64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64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644" style="position:absolute;left:4405;top:994;width:551;height:40" fillcolor="black" stroked="f"/>
            <v:shape id="_x0000_s1645" style="position:absolute;left:3834;top:994;width:571;height:40" coordsize="5711,400" path="m400,200l201,400r5510,l5711,,201,,,200,201,,,,,200r400,xe" fillcolor="black" stroked="f">
              <v:path arrowok="t"/>
            </v:shape>
            <v:shape id="_x0000_s164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F85E47" w:rsidRDefault="00F85E47" w:rsidP="00F85E47"/>
    <w:p w:rsidR="00F85E47" w:rsidRDefault="00F85E47" w:rsidP="00F85E47"/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E47" w:rsidRDefault="00F85E47" w:rsidP="00F85E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F85E47" w:rsidRDefault="00F85E47" w:rsidP="00F8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85E47" w:rsidRDefault="00F85E47" w:rsidP="00F8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XХІІ   сесії сільської ради  VІІ  скликання</w:t>
      </w:r>
    </w:p>
    <w:p w:rsidR="00F85E47" w:rsidRPr="00556390" w:rsidRDefault="00F85E47" w:rsidP="00F85E47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14.05.2019 року                                                Крупець                                                   №20</w:t>
      </w:r>
    </w:p>
    <w:p w:rsidR="00F85E47" w:rsidRPr="00E1336B" w:rsidRDefault="00F85E47" w:rsidP="00F85E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дозволу на розробку </w:t>
      </w:r>
    </w:p>
    <w:p w:rsidR="00F85E47" w:rsidRPr="00E1336B" w:rsidRDefault="00F85E47" w:rsidP="00F85E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проекту  із землеустрою  щодо </w:t>
      </w:r>
    </w:p>
    <w:p w:rsidR="00F85E47" w:rsidRDefault="00F85E47" w:rsidP="00F85E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 земельної  ділянки</w:t>
      </w:r>
    </w:p>
    <w:p w:rsidR="00F85E47" w:rsidRDefault="00F85E47" w:rsidP="00F85E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Леончук Ю.М.</w:t>
      </w:r>
    </w:p>
    <w:p w:rsidR="00F85E47" w:rsidRDefault="00F85E47" w:rsidP="00F85E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зглянувши заяв Леончук Ю.М.</w:t>
      </w: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>, сільська рада     ВИРІШИЛА:</w:t>
      </w: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sz w:val="24"/>
          <w:szCs w:val="24"/>
        </w:rPr>
        <w:t xml:space="preserve">       1. Надат</w:t>
      </w:r>
      <w:r>
        <w:rPr>
          <w:rFonts w:ascii="Times New Roman" w:eastAsia="Arial Unicode MS" w:hAnsi="Times New Roman" w:cs="Times New Roman"/>
          <w:sz w:val="24"/>
          <w:szCs w:val="24"/>
        </w:rPr>
        <w:t>и Леончуку Юрію Миколайовичу</w:t>
      </w:r>
      <w:r w:rsidRPr="00E1336B">
        <w:rPr>
          <w:rFonts w:ascii="Times New Roman" w:eastAsia="Arial Unicode MS" w:hAnsi="Times New Roman" w:cs="Times New Roman"/>
          <w:sz w:val="24"/>
          <w:szCs w:val="24"/>
        </w:rPr>
        <w:t>, який заре</w:t>
      </w:r>
      <w:r w:rsidR="006626B5">
        <w:rPr>
          <w:rFonts w:ascii="Times New Roman" w:eastAsia="Arial Unicode MS" w:hAnsi="Times New Roman" w:cs="Times New Roman"/>
          <w:sz w:val="24"/>
          <w:szCs w:val="24"/>
        </w:rPr>
        <w:t>єстрований за адресою</w:t>
      </w:r>
      <w:r w:rsidRPr="00E1336B">
        <w:rPr>
          <w:rFonts w:ascii="Times New Roman" w:eastAsia="Arial Unicode MS" w:hAnsi="Times New Roman" w:cs="Times New Roman"/>
          <w:sz w:val="24"/>
          <w:szCs w:val="24"/>
        </w:rPr>
        <w:t>, дозвіл на розробку проекту із землеустрою щодо відведення земельної ділянки для передачі її у вл</w:t>
      </w:r>
      <w:r>
        <w:rPr>
          <w:rFonts w:ascii="Times New Roman" w:eastAsia="Arial Unicode MS" w:hAnsi="Times New Roman" w:cs="Times New Roman"/>
          <w:sz w:val="24"/>
          <w:szCs w:val="24"/>
        </w:rPr>
        <w:t>асність, орієнтовною площею 0,06</w:t>
      </w:r>
      <w:r w:rsidRPr="00E1336B">
        <w:rPr>
          <w:rFonts w:ascii="Times New Roman" w:eastAsia="Arial Unicode MS" w:hAnsi="Times New Roman" w:cs="Times New Roman"/>
          <w:sz w:val="24"/>
          <w:szCs w:val="24"/>
        </w:rPr>
        <w:t xml:space="preserve"> га, для ведення особистого селянського господарства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за рахунок земель комунальної власності кадастровий номер 6823984000:03:013:0051</w:t>
      </w:r>
      <w:r w:rsidRPr="00E1336B">
        <w:rPr>
          <w:rFonts w:ascii="Times New Roman" w:eastAsia="Arial Unicode MS" w:hAnsi="Times New Roman" w:cs="Times New Roman"/>
          <w:sz w:val="24"/>
          <w:szCs w:val="24"/>
        </w:rPr>
        <w:t>, земельна ділянка розташована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за межами населеного пункту Крупецької сільської ради. </w:t>
      </w: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2. Леончуку Ю.М.</w:t>
      </w:r>
      <w:r w:rsidRPr="00E1336B">
        <w:rPr>
          <w:rFonts w:ascii="Times New Roman" w:eastAsia="Arial Unicode MS" w:hAnsi="Times New Roman" w:cs="Times New Roman"/>
          <w:sz w:val="24"/>
          <w:szCs w:val="24"/>
        </w:rPr>
        <w:t>,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Default="00F85E47" w:rsidP="00F85E4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                    В.А.Михалюк</w:t>
      </w:r>
    </w:p>
    <w:p w:rsidR="00F85E47" w:rsidRDefault="00F85E47" w:rsidP="00F85E4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Default="00F85E47" w:rsidP="00F85E4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Default="00F85E47" w:rsidP="00F85E4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Default="00F85E47" w:rsidP="00F85E4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936F2" w:rsidRDefault="00A936F2" w:rsidP="00F85E4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936F2" w:rsidRDefault="00A936F2" w:rsidP="00F85E4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936F2" w:rsidRDefault="00A936F2" w:rsidP="00F85E4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936F2" w:rsidRDefault="00A936F2" w:rsidP="00F85E4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A936F2">
      <w:pgSz w:w="11906" w:h="16838"/>
      <w:pgMar w:top="1134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29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32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34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9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45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46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9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0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6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7">
    <w:nsid w:val="7A3818F8"/>
    <w:multiLevelType w:val="hybridMultilevel"/>
    <w:tmpl w:val="EB86004C"/>
    <w:lvl w:ilvl="0" w:tplc="A9580B7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51"/>
  </w:num>
  <w:num w:numId="2">
    <w:abstractNumId w:val="40"/>
  </w:num>
  <w:num w:numId="3">
    <w:abstractNumId w:val="58"/>
  </w:num>
  <w:num w:numId="4">
    <w:abstractNumId w:val="27"/>
  </w:num>
  <w:num w:numId="5">
    <w:abstractNumId w:val="32"/>
  </w:num>
  <w:num w:numId="6">
    <w:abstractNumId w:val="29"/>
  </w:num>
  <w:num w:numId="7">
    <w:abstractNumId w:val="44"/>
  </w:num>
  <w:num w:numId="8">
    <w:abstractNumId w:val="3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42"/>
  </w:num>
  <w:num w:numId="11">
    <w:abstractNumId w:val="54"/>
  </w:num>
  <w:num w:numId="12">
    <w:abstractNumId w:val="34"/>
  </w:num>
  <w:num w:numId="13">
    <w:abstractNumId w:val="43"/>
  </w:num>
  <w:num w:numId="14">
    <w:abstractNumId w:val="37"/>
  </w:num>
  <w:num w:numId="15">
    <w:abstractNumId w:val="35"/>
  </w:num>
  <w:num w:numId="16">
    <w:abstractNumId w:val="41"/>
  </w:num>
  <w:num w:numId="17">
    <w:abstractNumId w:val="52"/>
  </w:num>
  <w:num w:numId="18">
    <w:abstractNumId w:val="47"/>
  </w:num>
  <w:num w:numId="19">
    <w:abstractNumId w:val="36"/>
  </w:num>
  <w:num w:numId="20">
    <w:abstractNumId w:val="46"/>
  </w:num>
  <w:num w:numId="21">
    <w:abstractNumId w:val="53"/>
  </w:num>
  <w:num w:numId="22">
    <w:abstractNumId w:val="55"/>
  </w:num>
  <w:num w:numId="23">
    <w:abstractNumId w:val="56"/>
  </w:num>
  <w:num w:numId="24">
    <w:abstractNumId w:val="38"/>
  </w:num>
  <w:num w:numId="25">
    <w:abstractNumId w:val="5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B1BA9"/>
    <w:rsid w:val="000C613F"/>
    <w:rsid w:val="000E2C75"/>
    <w:rsid w:val="000E5F4D"/>
    <w:rsid w:val="00106E39"/>
    <w:rsid w:val="00107879"/>
    <w:rsid w:val="00140C8B"/>
    <w:rsid w:val="001A3663"/>
    <w:rsid w:val="001D014F"/>
    <w:rsid w:val="001E767E"/>
    <w:rsid w:val="001F0134"/>
    <w:rsid w:val="002040D9"/>
    <w:rsid w:val="0022771D"/>
    <w:rsid w:val="0023190E"/>
    <w:rsid w:val="002366C8"/>
    <w:rsid w:val="00237333"/>
    <w:rsid w:val="00264EF8"/>
    <w:rsid w:val="00293DD7"/>
    <w:rsid w:val="002A085B"/>
    <w:rsid w:val="002A52D1"/>
    <w:rsid w:val="002C27A6"/>
    <w:rsid w:val="002F3029"/>
    <w:rsid w:val="003069D7"/>
    <w:rsid w:val="003145B4"/>
    <w:rsid w:val="00375C60"/>
    <w:rsid w:val="00380D83"/>
    <w:rsid w:val="00396BED"/>
    <w:rsid w:val="003E190A"/>
    <w:rsid w:val="003E57FE"/>
    <w:rsid w:val="003E5E47"/>
    <w:rsid w:val="003E5F3E"/>
    <w:rsid w:val="003F5F5A"/>
    <w:rsid w:val="004135C8"/>
    <w:rsid w:val="00442923"/>
    <w:rsid w:val="00454D9D"/>
    <w:rsid w:val="00456832"/>
    <w:rsid w:val="00484E06"/>
    <w:rsid w:val="00490DEC"/>
    <w:rsid w:val="0049273E"/>
    <w:rsid w:val="004A1328"/>
    <w:rsid w:val="004C6F40"/>
    <w:rsid w:val="004D0DCF"/>
    <w:rsid w:val="004E2D3D"/>
    <w:rsid w:val="00535BBF"/>
    <w:rsid w:val="00535F54"/>
    <w:rsid w:val="00552289"/>
    <w:rsid w:val="00553F96"/>
    <w:rsid w:val="0056460E"/>
    <w:rsid w:val="005671F1"/>
    <w:rsid w:val="00571B3A"/>
    <w:rsid w:val="00572BD7"/>
    <w:rsid w:val="00574515"/>
    <w:rsid w:val="00575D5D"/>
    <w:rsid w:val="005A41F3"/>
    <w:rsid w:val="005C0B5F"/>
    <w:rsid w:val="005D25BB"/>
    <w:rsid w:val="0061440A"/>
    <w:rsid w:val="00616E88"/>
    <w:rsid w:val="00632F5A"/>
    <w:rsid w:val="006355AC"/>
    <w:rsid w:val="006365B2"/>
    <w:rsid w:val="00650C29"/>
    <w:rsid w:val="006626B5"/>
    <w:rsid w:val="006A1528"/>
    <w:rsid w:val="006E6404"/>
    <w:rsid w:val="00750454"/>
    <w:rsid w:val="0075496A"/>
    <w:rsid w:val="00771468"/>
    <w:rsid w:val="00774B28"/>
    <w:rsid w:val="00776EDF"/>
    <w:rsid w:val="00786B7E"/>
    <w:rsid w:val="0079362E"/>
    <w:rsid w:val="007A27ED"/>
    <w:rsid w:val="007B646F"/>
    <w:rsid w:val="007C1D5C"/>
    <w:rsid w:val="007C698D"/>
    <w:rsid w:val="007E27DD"/>
    <w:rsid w:val="00803C75"/>
    <w:rsid w:val="00816648"/>
    <w:rsid w:val="00820740"/>
    <w:rsid w:val="00834FCD"/>
    <w:rsid w:val="00837B1E"/>
    <w:rsid w:val="00853AC2"/>
    <w:rsid w:val="00860F6E"/>
    <w:rsid w:val="00876747"/>
    <w:rsid w:val="008815EC"/>
    <w:rsid w:val="00883282"/>
    <w:rsid w:val="008965CE"/>
    <w:rsid w:val="008C3E16"/>
    <w:rsid w:val="008C4630"/>
    <w:rsid w:val="00901DE4"/>
    <w:rsid w:val="00902D0B"/>
    <w:rsid w:val="009310D4"/>
    <w:rsid w:val="009332A5"/>
    <w:rsid w:val="00944B87"/>
    <w:rsid w:val="00951419"/>
    <w:rsid w:val="009B21EB"/>
    <w:rsid w:val="009D1B2F"/>
    <w:rsid w:val="009F03AE"/>
    <w:rsid w:val="009F7A38"/>
    <w:rsid w:val="00A11696"/>
    <w:rsid w:val="00A15258"/>
    <w:rsid w:val="00A223E5"/>
    <w:rsid w:val="00A41D53"/>
    <w:rsid w:val="00A55425"/>
    <w:rsid w:val="00A75CF4"/>
    <w:rsid w:val="00A936F2"/>
    <w:rsid w:val="00AA3DC3"/>
    <w:rsid w:val="00AC7F01"/>
    <w:rsid w:val="00B00BCF"/>
    <w:rsid w:val="00B05DE6"/>
    <w:rsid w:val="00B065E5"/>
    <w:rsid w:val="00B470E0"/>
    <w:rsid w:val="00BB0063"/>
    <w:rsid w:val="00BB254B"/>
    <w:rsid w:val="00BC6E13"/>
    <w:rsid w:val="00BE3E63"/>
    <w:rsid w:val="00BE6174"/>
    <w:rsid w:val="00BF39D4"/>
    <w:rsid w:val="00BF3AD6"/>
    <w:rsid w:val="00C10B8B"/>
    <w:rsid w:val="00C163E3"/>
    <w:rsid w:val="00C54A32"/>
    <w:rsid w:val="00C938B9"/>
    <w:rsid w:val="00CD0478"/>
    <w:rsid w:val="00CE1106"/>
    <w:rsid w:val="00CF1BBF"/>
    <w:rsid w:val="00D10247"/>
    <w:rsid w:val="00D104B4"/>
    <w:rsid w:val="00D769E3"/>
    <w:rsid w:val="00D8161A"/>
    <w:rsid w:val="00D8483E"/>
    <w:rsid w:val="00DB1A2A"/>
    <w:rsid w:val="00DB51CE"/>
    <w:rsid w:val="00DC341A"/>
    <w:rsid w:val="00DC4AC3"/>
    <w:rsid w:val="00DD0A76"/>
    <w:rsid w:val="00DF4062"/>
    <w:rsid w:val="00DF7E6E"/>
    <w:rsid w:val="00E14E6D"/>
    <w:rsid w:val="00E56832"/>
    <w:rsid w:val="00E638A3"/>
    <w:rsid w:val="00E65156"/>
    <w:rsid w:val="00EA4D76"/>
    <w:rsid w:val="00EC625E"/>
    <w:rsid w:val="00ED6A25"/>
    <w:rsid w:val="00EE6C06"/>
    <w:rsid w:val="00EF2F95"/>
    <w:rsid w:val="00F15A87"/>
    <w:rsid w:val="00F41781"/>
    <w:rsid w:val="00F62B08"/>
    <w:rsid w:val="00F71ED0"/>
    <w:rsid w:val="00F8162A"/>
    <w:rsid w:val="00F85E47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,6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106E39"/>
  </w:style>
  <w:style w:type="paragraph" w:styleId="ab">
    <w:name w:val="Body Text"/>
    <w:basedOn w:val="a"/>
    <w:link w:val="ac"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semiHidden/>
    <w:rsid w:val="006E6404"/>
  </w:style>
  <w:style w:type="numbering" w:customStyle="1" w:styleId="28">
    <w:name w:val="Нет списка2"/>
    <w:next w:val="a2"/>
    <w:semiHidden/>
    <w:rsid w:val="006E64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1115</Words>
  <Characters>636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2019-05-15T06:00:00Z</dcterms:created>
  <dcterms:modified xsi:type="dcterms:W3CDTF">2019-05-15T06:00:00Z</dcterms:modified>
</cp:coreProperties>
</file>