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91" w:rsidRDefault="005E4791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18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27.03.2019                                                 Крупець                                                           №20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EDF" w:rsidRPr="00E35B18" w:rsidRDefault="00776EDF" w:rsidP="00776E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18">
        <w:rPr>
          <w:rFonts w:ascii="Times New Roman" w:hAnsi="Times New Roman" w:cs="Times New Roman"/>
          <w:b/>
          <w:sz w:val="24"/>
          <w:szCs w:val="24"/>
        </w:rPr>
        <w:t xml:space="preserve">Про місячник з благоустрою і санітарної </w:t>
      </w:r>
    </w:p>
    <w:p w:rsidR="00776EDF" w:rsidRPr="00E35B18" w:rsidRDefault="00776EDF" w:rsidP="00776E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18">
        <w:rPr>
          <w:rFonts w:ascii="Times New Roman" w:hAnsi="Times New Roman" w:cs="Times New Roman"/>
          <w:b/>
          <w:sz w:val="24"/>
          <w:szCs w:val="24"/>
        </w:rPr>
        <w:t>очистки населених пунктів сільської ради</w:t>
      </w:r>
    </w:p>
    <w:p w:rsidR="00776EDF" w:rsidRPr="0016437E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EDF" w:rsidRPr="0016437E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Pr="0016437E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437E">
        <w:rPr>
          <w:rFonts w:ascii="Times New Roman" w:hAnsi="Times New Roman"/>
          <w:sz w:val="24"/>
          <w:szCs w:val="24"/>
        </w:rPr>
        <w:t xml:space="preserve">              </w:t>
      </w:r>
      <w:r w:rsidRPr="0016437E">
        <w:rPr>
          <w:rFonts w:ascii="Times New Roman" w:hAnsi="Times New Roman" w:cs="Times New Roman"/>
          <w:sz w:val="24"/>
          <w:szCs w:val="24"/>
        </w:rPr>
        <w:t xml:space="preserve">Відповідно до ч.1 статті 52 Закону України «Про місцеве самоврядування в Україні», </w:t>
      </w:r>
      <w:r w:rsidRPr="0016437E">
        <w:rPr>
          <w:rFonts w:ascii="Times New Roman" w:hAnsi="Times New Roman"/>
          <w:sz w:val="24"/>
          <w:szCs w:val="24"/>
        </w:rPr>
        <w:t xml:space="preserve"> з метою забезпечення благоустрою , чистоти та порядку в населених пунктах сільської ради ,  на виконання</w:t>
      </w:r>
      <w:r>
        <w:rPr>
          <w:rFonts w:ascii="Times New Roman" w:hAnsi="Times New Roman"/>
          <w:sz w:val="24"/>
          <w:szCs w:val="24"/>
        </w:rPr>
        <w:t xml:space="preserve"> листів</w:t>
      </w:r>
      <w:r w:rsidRPr="0016437E">
        <w:rPr>
          <w:rFonts w:ascii="Times New Roman" w:hAnsi="Times New Roman"/>
          <w:sz w:val="24"/>
          <w:szCs w:val="24"/>
        </w:rPr>
        <w:t xml:space="preserve"> першого заступника голови Хмельницької ОДА від 14.03.2019 № 70/34-27-1370/2019 «Щодо проведення щорічної Всеукраїнської акції «За чисте довкілля» та дня благоустрою у 2019 році » </w:t>
      </w:r>
      <w:r>
        <w:rPr>
          <w:rFonts w:ascii="Times New Roman" w:hAnsi="Times New Roman"/>
          <w:sz w:val="24"/>
          <w:szCs w:val="24"/>
        </w:rPr>
        <w:t>, від 14.03.2019 №34-27-1370/2019 «Щодо проведення щорічної Всеукраїнської акції «За чисте довкілля » та дня благоустрою у 2019 році», розпорядження голови Хмельницької обласної державної адміністрації від 19.03.2019 №187/2019 – р «Про проведення в області щорічної акції «За чисте довкілля» та Дня благоустрою територій населених пунктів »</w:t>
      </w:r>
      <w:r w:rsidRPr="0016437E">
        <w:rPr>
          <w:rFonts w:ascii="Times New Roman" w:hAnsi="Times New Roman"/>
          <w:sz w:val="24"/>
          <w:szCs w:val="24"/>
        </w:rPr>
        <w:t xml:space="preserve"> виконком сільської ради </w:t>
      </w:r>
    </w:p>
    <w:p w:rsidR="00776EDF" w:rsidRPr="0016437E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437E">
        <w:rPr>
          <w:rFonts w:ascii="Times New Roman" w:hAnsi="Times New Roman"/>
          <w:sz w:val="24"/>
          <w:szCs w:val="24"/>
        </w:rPr>
        <w:t>ВИРІШИВ :</w:t>
      </w:r>
    </w:p>
    <w:p w:rsidR="00776EDF" w:rsidRPr="0016437E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437E">
        <w:rPr>
          <w:rFonts w:ascii="Times New Roman" w:hAnsi="Times New Roman"/>
          <w:sz w:val="24"/>
          <w:szCs w:val="24"/>
        </w:rPr>
        <w:t xml:space="preserve">1.Провести з  </w:t>
      </w:r>
      <w:r>
        <w:rPr>
          <w:rFonts w:ascii="Times New Roman" w:hAnsi="Times New Roman"/>
          <w:sz w:val="24"/>
          <w:szCs w:val="24"/>
        </w:rPr>
        <w:t xml:space="preserve">01 квітня </w:t>
      </w:r>
      <w:r w:rsidRPr="0016437E">
        <w:rPr>
          <w:rFonts w:ascii="Times New Roman" w:hAnsi="Times New Roman"/>
          <w:sz w:val="24"/>
          <w:szCs w:val="24"/>
        </w:rPr>
        <w:t xml:space="preserve"> 2019  року по 01 травня 2019 року щорічну Всеукраїнську  акцію  «За чисте довкілля </w:t>
      </w:r>
      <w:r>
        <w:rPr>
          <w:rFonts w:ascii="Times New Roman" w:hAnsi="Times New Roman"/>
          <w:sz w:val="24"/>
          <w:szCs w:val="24"/>
        </w:rPr>
        <w:t>» та організувати   проведення Д</w:t>
      </w:r>
      <w:r w:rsidRPr="0016437E">
        <w:rPr>
          <w:rFonts w:ascii="Times New Roman" w:hAnsi="Times New Roman"/>
          <w:sz w:val="24"/>
          <w:szCs w:val="24"/>
        </w:rPr>
        <w:t>ня благоустрою у 2019 році  на території нас</w:t>
      </w:r>
      <w:r>
        <w:rPr>
          <w:rFonts w:ascii="Times New Roman" w:hAnsi="Times New Roman"/>
          <w:sz w:val="24"/>
          <w:szCs w:val="24"/>
        </w:rPr>
        <w:t xml:space="preserve">елених пунктів   19 квітня 2019 </w:t>
      </w:r>
      <w:r w:rsidRPr="0016437E">
        <w:rPr>
          <w:rFonts w:ascii="Times New Roman" w:hAnsi="Times New Roman"/>
          <w:sz w:val="24"/>
          <w:szCs w:val="24"/>
        </w:rPr>
        <w:t xml:space="preserve"> року.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437E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Затвердити </w:t>
      </w:r>
      <w:r w:rsidRPr="0016437E">
        <w:rPr>
          <w:rFonts w:ascii="Times New Roman" w:hAnsi="Times New Roman"/>
          <w:sz w:val="24"/>
          <w:szCs w:val="24"/>
        </w:rPr>
        <w:t xml:space="preserve">План заходів </w:t>
      </w:r>
      <w:r>
        <w:rPr>
          <w:rFonts w:ascii="Times New Roman" w:hAnsi="Times New Roman"/>
          <w:sz w:val="24"/>
          <w:szCs w:val="24"/>
        </w:rPr>
        <w:t>спрямованих на поліпшення  стану</w:t>
      </w:r>
      <w:r w:rsidRPr="0016437E">
        <w:rPr>
          <w:rFonts w:ascii="Times New Roman" w:hAnsi="Times New Roman"/>
          <w:sz w:val="24"/>
          <w:szCs w:val="24"/>
        </w:rPr>
        <w:t xml:space="preserve"> благоустрою населених пу</w:t>
      </w:r>
      <w:r>
        <w:rPr>
          <w:rFonts w:ascii="Times New Roman" w:hAnsi="Times New Roman"/>
          <w:sz w:val="24"/>
          <w:szCs w:val="24"/>
        </w:rPr>
        <w:t>нктів  та прилеглих до них територій  ( Додаток № 1)</w:t>
      </w:r>
      <w:r w:rsidRPr="0016437E">
        <w:rPr>
          <w:rFonts w:ascii="Times New Roman" w:hAnsi="Times New Roman"/>
          <w:sz w:val="24"/>
          <w:szCs w:val="24"/>
        </w:rPr>
        <w:t>.</w:t>
      </w:r>
    </w:p>
    <w:p w:rsidR="00776EDF" w:rsidRPr="0016437E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3.Начальнику відділу комунальної власності охорони навколишнього середовища та земельних ресурсів Т.В.Денисюк надати звіт за підсумками проведення щорічної акції з благоустрою «За чисте довкілля» та Дня благоустрою територій  населених пунктів до 1 квітня 2019 року , до 30 квітня 2019 року , до 10 травня 2019 року , до 13 травня 2019 року.</w:t>
      </w:r>
    </w:p>
    <w:p w:rsidR="00776EDF" w:rsidRPr="0016437E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6437E">
        <w:rPr>
          <w:rFonts w:ascii="Times New Roman" w:hAnsi="Times New Roman"/>
          <w:sz w:val="24"/>
          <w:szCs w:val="24"/>
        </w:rPr>
        <w:t>.Контроль за виконанням даного рішен</w:t>
      </w:r>
      <w:r>
        <w:rPr>
          <w:rFonts w:ascii="Times New Roman" w:hAnsi="Times New Roman"/>
          <w:sz w:val="24"/>
          <w:szCs w:val="24"/>
        </w:rPr>
        <w:t xml:space="preserve">ня покласти на  заступника сільського голови з питань діяльності виконавчих органів ради </w:t>
      </w:r>
      <w:r w:rsidRPr="0016437E">
        <w:rPr>
          <w:rFonts w:ascii="Times New Roman" w:hAnsi="Times New Roman"/>
          <w:sz w:val="24"/>
          <w:szCs w:val="24"/>
        </w:rPr>
        <w:t xml:space="preserve"> Л.П.</w:t>
      </w:r>
      <w:proofErr w:type="spellStart"/>
      <w:r w:rsidRPr="0016437E">
        <w:rPr>
          <w:rFonts w:ascii="Times New Roman" w:hAnsi="Times New Roman"/>
          <w:sz w:val="24"/>
          <w:szCs w:val="24"/>
        </w:rPr>
        <w:t>Ліпську</w:t>
      </w:r>
      <w:proofErr w:type="spellEnd"/>
      <w:r w:rsidRPr="0016437E">
        <w:rPr>
          <w:rFonts w:ascii="Times New Roman" w:hAnsi="Times New Roman"/>
          <w:sz w:val="24"/>
          <w:szCs w:val="24"/>
        </w:rPr>
        <w:t>.</w:t>
      </w:r>
    </w:p>
    <w:p w:rsidR="00776EDF" w:rsidRPr="0016437E" w:rsidRDefault="00776EDF" w:rsidP="00776EDF">
      <w:pPr>
        <w:jc w:val="both"/>
        <w:rPr>
          <w:rFonts w:ascii="Times New Roman" w:hAnsi="Times New Roman"/>
          <w:sz w:val="24"/>
          <w:szCs w:val="24"/>
        </w:rPr>
      </w:pPr>
    </w:p>
    <w:p w:rsidR="00776EDF" w:rsidRPr="00112B0F" w:rsidRDefault="00776EDF" w:rsidP="00776EDF">
      <w:pPr>
        <w:rPr>
          <w:rFonts w:ascii="Times New Roman" w:hAnsi="Times New Roman"/>
          <w:sz w:val="24"/>
          <w:szCs w:val="24"/>
        </w:rPr>
      </w:pPr>
    </w:p>
    <w:p w:rsidR="00776EDF" w:rsidRPr="00112B0F" w:rsidRDefault="00776EDF" w:rsidP="00776EDF">
      <w:pPr>
        <w:rPr>
          <w:rFonts w:ascii="Times New Roman" w:hAnsi="Times New Roman"/>
          <w:sz w:val="24"/>
          <w:szCs w:val="24"/>
        </w:rPr>
      </w:pPr>
    </w:p>
    <w:p w:rsidR="00776EDF" w:rsidRPr="00511E1D" w:rsidRDefault="00776EDF" w:rsidP="00776EDF">
      <w:pPr>
        <w:rPr>
          <w:rFonts w:ascii="Times New Roman" w:hAnsi="Times New Roman"/>
          <w:sz w:val="24"/>
          <w:szCs w:val="24"/>
        </w:rPr>
      </w:pPr>
      <w:r w:rsidRPr="00112B0F">
        <w:rPr>
          <w:rFonts w:ascii="Times New Roman" w:hAnsi="Times New Roman"/>
          <w:sz w:val="24"/>
          <w:szCs w:val="24"/>
        </w:rPr>
        <w:t xml:space="preserve">  Сільський голова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776EDF" w:rsidRPr="00E35B18" w:rsidRDefault="00776EDF" w:rsidP="00776E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511E1D">
        <w:rPr>
          <w:rFonts w:ascii="Times New Roman" w:hAnsi="Times New Roman"/>
          <w:sz w:val="24"/>
          <w:szCs w:val="24"/>
        </w:rPr>
        <w:lastRenderedPageBreak/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11E1D">
        <w:rPr>
          <w:rFonts w:ascii="Times New Roman" w:hAnsi="Times New Roman"/>
          <w:sz w:val="24"/>
          <w:szCs w:val="24"/>
        </w:rPr>
        <w:t xml:space="preserve">           </w:t>
      </w:r>
    </w:p>
    <w:p w:rsidR="00776EDF" w:rsidRPr="00E35B18" w:rsidRDefault="00776EDF" w:rsidP="00776E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5B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Додаток № 1                        </w:t>
      </w:r>
    </w:p>
    <w:p w:rsidR="00776EDF" w:rsidRPr="00E35B18" w:rsidRDefault="00776EDF" w:rsidP="00776E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5B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затверджено рішенням  виконкому</w:t>
      </w:r>
    </w:p>
    <w:p w:rsidR="00776EDF" w:rsidRPr="00E35B18" w:rsidRDefault="00776EDF" w:rsidP="00776E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5B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від 27.03.2019 року</w:t>
      </w:r>
      <w:r>
        <w:rPr>
          <w:rFonts w:ascii="Times New Roman" w:hAnsi="Times New Roman"/>
          <w:sz w:val="24"/>
          <w:szCs w:val="24"/>
        </w:rPr>
        <w:t xml:space="preserve"> №20</w:t>
      </w:r>
    </w:p>
    <w:p w:rsidR="00776EDF" w:rsidRPr="00E35B18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E35B18">
        <w:rPr>
          <w:rFonts w:ascii="Times New Roman" w:hAnsi="Times New Roman"/>
          <w:sz w:val="24"/>
          <w:szCs w:val="24"/>
        </w:rPr>
        <w:t>ПЛАН</w:t>
      </w:r>
    </w:p>
    <w:p w:rsidR="00776EDF" w:rsidRDefault="00776EDF" w:rsidP="00776EDF">
      <w:pPr>
        <w:jc w:val="center"/>
        <w:rPr>
          <w:rFonts w:ascii="Times New Roman" w:hAnsi="Times New Roman"/>
          <w:sz w:val="24"/>
          <w:szCs w:val="24"/>
        </w:rPr>
      </w:pPr>
      <w:r w:rsidRPr="0016437E">
        <w:rPr>
          <w:rFonts w:ascii="Times New Roman" w:hAnsi="Times New Roman"/>
          <w:sz w:val="24"/>
          <w:szCs w:val="24"/>
        </w:rPr>
        <w:t xml:space="preserve">заходів </w:t>
      </w:r>
      <w:r>
        <w:rPr>
          <w:rFonts w:ascii="Times New Roman" w:hAnsi="Times New Roman"/>
          <w:sz w:val="24"/>
          <w:szCs w:val="24"/>
        </w:rPr>
        <w:t>спрямованих на поліпшення  стану</w:t>
      </w:r>
      <w:r w:rsidRPr="0016437E">
        <w:rPr>
          <w:rFonts w:ascii="Times New Roman" w:hAnsi="Times New Roman"/>
          <w:sz w:val="24"/>
          <w:szCs w:val="24"/>
        </w:rPr>
        <w:t xml:space="preserve"> благоустрою населених пу</w:t>
      </w:r>
      <w:r>
        <w:rPr>
          <w:rFonts w:ascii="Times New Roman" w:hAnsi="Times New Roman"/>
          <w:sz w:val="24"/>
          <w:szCs w:val="24"/>
        </w:rPr>
        <w:t>нктів  та прилеглих до них територій</w:t>
      </w:r>
    </w:p>
    <w:tbl>
      <w:tblPr>
        <w:tblStyle w:val="af8"/>
        <w:tblW w:w="0" w:type="auto"/>
        <w:tblLook w:val="04A0"/>
      </w:tblPr>
      <w:tblGrid>
        <w:gridCol w:w="816"/>
        <w:gridCol w:w="4110"/>
        <w:gridCol w:w="2464"/>
        <w:gridCol w:w="2464"/>
      </w:tblGrid>
      <w:tr w:rsidR="00776EDF" w:rsidTr="00725320">
        <w:tc>
          <w:tcPr>
            <w:tcW w:w="817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76EDF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 xml:space="preserve">Висадження молодих дерев , кущів , квітників на території парків , скверів та уздовж алей , у межах смуг вулиць і доріг за участю громад сіл та учнівської молоді 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>Члени виконкому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Pr="00E35B18">
              <w:rPr>
                <w:rFonts w:ascii="Times New Roman" w:hAnsi="Times New Roman"/>
                <w:sz w:val="24"/>
                <w:szCs w:val="24"/>
              </w:rPr>
              <w:t>08.05.2019 року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>Благоустрій кладовищ у селах , упорядкування братських могил та місць почесних поховань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 xml:space="preserve"> Завідувачі клубами , ФП ,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E35B18">
              <w:rPr>
                <w:rFonts w:ascii="Times New Roman" w:hAnsi="Times New Roman"/>
                <w:sz w:val="24"/>
                <w:szCs w:val="24"/>
              </w:rPr>
              <w:t>бібліотек</w:t>
            </w:r>
            <w:r>
              <w:rPr>
                <w:rFonts w:ascii="Times New Roman" w:hAnsi="Times New Roman"/>
                <w:sz w:val="24"/>
                <w:szCs w:val="24"/>
              </w:rPr>
              <w:t>ами , депутати сільської ради</w:t>
            </w:r>
            <w:r w:rsidRPr="00E35B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</w:t>
            </w:r>
            <w:r w:rsidRPr="00E35B18">
              <w:rPr>
                <w:rFonts w:ascii="Times New Roman" w:hAnsi="Times New Roman"/>
                <w:sz w:val="24"/>
                <w:szCs w:val="24"/>
              </w:rPr>
              <w:t>.05.2019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 xml:space="preserve">Ліквідації несанкціонованих та неконтрольованих </w:t>
            </w:r>
            <w:proofErr w:type="spellStart"/>
            <w:r w:rsidRPr="00E35B18">
              <w:rPr>
                <w:rFonts w:ascii="Times New Roman" w:hAnsi="Times New Roman"/>
                <w:sz w:val="24"/>
                <w:szCs w:val="24"/>
              </w:rPr>
              <w:t>сміттєзвалищ</w:t>
            </w:r>
            <w:proofErr w:type="spellEnd"/>
            <w:r w:rsidRPr="00E35B18">
              <w:rPr>
                <w:rFonts w:ascii="Times New Roman" w:hAnsi="Times New Roman"/>
                <w:sz w:val="24"/>
                <w:szCs w:val="24"/>
              </w:rPr>
              <w:t xml:space="preserve"> відходів , стихійних смітників у межах смуг вулиць та доріг населених пунктів , зонах відпочинку , на берегах водойм , річок , струмків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>Завідувачі клубами , ФП ,                                                               бібліотек</w:t>
            </w:r>
            <w:r>
              <w:rPr>
                <w:rFonts w:ascii="Times New Roman" w:hAnsi="Times New Roman"/>
                <w:sz w:val="24"/>
                <w:szCs w:val="24"/>
              </w:rPr>
              <w:t>ами , депутати сільської ради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35B18">
              <w:rPr>
                <w:rFonts w:ascii="Times New Roman" w:hAnsi="Times New Roman"/>
                <w:sz w:val="24"/>
                <w:szCs w:val="24"/>
              </w:rPr>
              <w:t>о 01.05.2019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776EDF" w:rsidRPr="00E35B18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>Надання необхідної допомоги одиноким громадянам похилого віку та інвалідам у проведенні робіт по благоустрою</w:t>
            </w:r>
          </w:p>
        </w:tc>
        <w:tc>
          <w:tcPr>
            <w:tcW w:w="2464" w:type="dxa"/>
          </w:tcPr>
          <w:p w:rsidR="00776EDF" w:rsidRPr="00E35B18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>Соціальні робітники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35B18">
              <w:rPr>
                <w:rFonts w:ascii="Times New Roman" w:hAnsi="Times New Roman"/>
                <w:sz w:val="24"/>
                <w:szCs w:val="24"/>
              </w:rPr>
              <w:t>о 01.05.2019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776EDF" w:rsidRPr="00E35B18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>Притягнення до адміністративної відповідальності та застосування інших заходів впливу  до осіб , які ігнорують вимоги щодо наведення чистоти та порядку</w:t>
            </w:r>
          </w:p>
        </w:tc>
        <w:tc>
          <w:tcPr>
            <w:tcW w:w="2464" w:type="dxa"/>
          </w:tcPr>
          <w:p w:rsidR="00776EDF" w:rsidRPr="00E35B18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>Адміністративна комісія сільської ради .                                                                   Протягом проведення місячника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35B18">
              <w:rPr>
                <w:rFonts w:ascii="Times New Roman" w:hAnsi="Times New Roman"/>
                <w:sz w:val="24"/>
                <w:szCs w:val="24"/>
              </w:rPr>
              <w:t>о 01.05.2019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776EDF" w:rsidRPr="00E35B18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 xml:space="preserve">Щоденний контроль за ходом проведення робіт з благоустрою на підприємствах , в установах , організаціях  та </w:t>
            </w:r>
            <w:proofErr w:type="spellStart"/>
            <w:r w:rsidRPr="00E35B18">
              <w:rPr>
                <w:rFonts w:ascii="Times New Roman" w:hAnsi="Times New Roman"/>
                <w:sz w:val="24"/>
                <w:szCs w:val="24"/>
              </w:rPr>
              <w:t>дворогосподарствах</w:t>
            </w:r>
            <w:proofErr w:type="spellEnd"/>
          </w:p>
        </w:tc>
        <w:tc>
          <w:tcPr>
            <w:tcW w:w="2464" w:type="dxa"/>
          </w:tcPr>
          <w:p w:rsidR="00776EDF" w:rsidRPr="00E35B18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B18">
              <w:rPr>
                <w:rFonts w:ascii="Times New Roman" w:hAnsi="Times New Roman"/>
                <w:sz w:val="24"/>
                <w:szCs w:val="24"/>
              </w:rPr>
              <w:t>Сільський голова В.А.</w:t>
            </w:r>
            <w:proofErr w:type="spellStart"/>
            <w:r w:rsidRPr="00E35B18">
              <w:rPr>
                <w:rFonts w:ascii="Times New Roman" w:hAnsi="Times New Roman"/>
                <w:sz w:val="24"/>
                <w:szCs w:val="24"/>
              </w:rPr>
              <w:t>Михалюк</w:t>
            </w:r>
            <w:proofErr w:type="spellEnd"/>
            <w:r w:rsidRPr="00E35B18">
              <w:rPr>
                <w:rFonts w:ascii="Times New Roman" w:hAnsi="Times New Roman"/>
                <w:sz w:val="24"/>
                <w:szCs w:val="24"/>
              </w:rPr>
              <w:t xml:space="preserve">, члени виконкому ,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депутати сільської ради</w:t>
            </w:r>
            <w:r w:rsidRPr="00E35B18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464" w:type="dxa"/>
          </w:tcPr>
          <w:p w:rsidR="00776EDF" w:rsidRDefault="00776EDF" w:rsidP="007253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</w:tr>
    </w:tbl>
    <w:p w:rsidR="00776EDF" w:rsidRPr="00E35B18" w:rsidRDefault="00776EDF" w:rsidP="00776EDF">
      <w:pPr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Pr="00E35B18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Pr="00E35B18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rPr>
          <w:rFonts w:ascii="Times New Roman" w:hAnsi="Times New Roman"/>
          <w:sz w:val="24"/>
          <w:szCs w:val="24"/>
        </w:rPr>
      </w:pPr>
      <w:r w:rsidRPr="00E35B18">
        <w:rPr>
          <w:rFonts w:ascii="Times New Roman" w:hAnsi="Times New Roman"/>
          <w:sz w:val="24"/>
          <w:szCs w:val="24"/>
        </w:rPr>
        <w:t xml:space="preserve">              Сільський голова                                                                                      В.А.</w:t>
      </w:r>
      <w:proofErr w:type="spellStart"/>
      <w:r w:rsidRPr="00E35B18"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5E4791" w:rsidRDefault="005E4791" w:rsidP="00776EDF">
      <w:pPr>
        <w:rPr>
          <w:rFonts w:ascii="Times New Roman" w:hAnsi="Times New Roman"/>
          <w:sz w:val="24"/>
          <w:szCs w:val="24"/>
        </w:rPr>
      </w:pPr>
    </w:p>
    <w:p w:rsidR="005E4791" w:rsidRPr="00E35B18" w:rsidRDefault="005E4791" w:rsidP="00776EDF">
      <w:pPr>
        <w:rPr>
          <w:rFonts w:ascii="Times New Roman" w:hAnsi="Times New Roman"/>
          <w:sz w:val="24"/>
          <w:szCs w:val="24"/>
        </w:rPr>
      </w:pPr>
    </w:p>
    <w:p w:rsidR="00FE38FB" w:rsidRDefault="00FE38FB" w:rsidP="005E47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4490C"/>
    <w:rsid w:val="000668E0"/>
    <w:rsid w:val="00067305"/>
    <w:rsid w:val="000B1BA9"/>
    <w:rsid w:val="000E2C75"/>
    <w:rsid w:val="00106E39"/>
    <w:rsid w:val="00107879"/>
    <w:rsid w:val="00140C8B"/>
    <w:rsid w:val="00146743"/>
    <w:rsid w:val="001A3663"/>
    <w:rsid w:val="001D014F"/>
    <w:rsid w:val="001D7221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96886"/>
    <w:rsid w:val="007E27DD"/>
    <w:rsid w:val="00820740"/>
    <w:rsid w:val="00853AC2"/>
    <w:rsid w:val="00883282"/>
    <w:rsid w:val="00883CC6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A3F0C"/>
    <w:rsid w:val="00AC7F01"/>
    <w:rsid w:val="00B00BCF"/>
    <w:rsid w:val="00B065E5"/>
    <w:rsid w:val="00B470E0"/>
    <w:rsid w:val="00B47962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95D95"/>
    <w:rsid w:val="00DB1A2A"/>
    <w:rsid w:val="00E638A3"/>
    <w:rsid w:val="00EB6787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2818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2019-04-03T13:45:00Z</dcterms:created>
  <dcterms:modified xsi:type="dcterms:W3CDTF">2019-04-03T13:45:00Z</dcterms:modified>
</cp:coreProperties>
</file>