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538" style="position:absolute;left:0;text-align:left;margin-left:215.85pt;margin-top:5.9pt;width:34pt;height:48.2pt;z-index:25169920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53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54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54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54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54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54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54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54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54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54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54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55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55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55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55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55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55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55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55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55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55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56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56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56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56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56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56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56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56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56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№32</w:t>
      </w:r>
    </w:p>
    <w:p w:rsidR="00774B28" w:rsidRPr="000A3634" w:rsidRDefault="00774B28" w:rsidP="00774B28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774B28" w:rsidRPr="00A27500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27500">
        <w:rPr>
          <w:rFonts w:ascii="Times New Roman" w:hAnsi="Times New Roman" w:cs="Times New Roman"/>
          <w:b/>
          <w:sz w:val="24"/>
          <w:szCs w:val="24"/>
        </w:rPr>
        <w:t>Зембі М.В.</w:t>
      </w:r>
    </w:p>
    <w:p w:rsidR="00774B28" w:rsidRPr="00A27500" w:rsidRDefault="00774B28" w:rsidP="00774B2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Земби М.В., сільська рада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>ВИРІШИЛА: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1.Надати Зембі Михайлу Вікторовичу, який зареєстрована за адресою:</w:t>
      </w:r>
      <w:r w:rsidR="00C4437F">
        <w:rPr>
          <w:rFonts w:ascii="Times New Roman" w:hAnsi="Times New Roman" w:cs="Times New Roman"/>
          <w:sz w:val="24"/>
          <w:szCs w:val="24"/>
        </w:rPr>
        <w:t>___________</w:t>
      </w:r>
      <w:r w:rsidRPr="00A27500">
        <w:rPr>
          <w:rFonts w:ascii="Times New Roman" w:hAnsi="Times New Roman" w:cs="Times New Roman"/>
          <w:sz w:val="24"/>
          <w:szCs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27500">
        <w:rPr>
          <w:rFonts w:ascii="Times New Roman" w:hAnsi="Times New Roman" w:cs="Times New Roman"/>
          <w:sz w:val="24"/>
          <w:szCs w:val="24"/>
        </w:rPr>
        <w:t>га,  для будівництва та обслуговування  житлового будинку, господарських будівель і споруд (присадибна ділянка), земельна ділянка  розташ</w:t>
      </w:r>
      <w:r w:rsidR="00C4437F">
        <w:rPr>
          <w:rFonts w:ascii="Times New Roman" w:hAnsi="Times New Roman" w:cs="Times New Roman"/>
          <w:sz w:val="24"/>
          <w:szCs w:val="24"/>
        </w:rPr>
        <w:t>ована в с.Колом’є.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2.Зембі М.В.,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A27500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28A" w:rsidRDefault="00774B28" w:rsidP="00774B2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7500"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Pr="007701E3" w:rsidRDefault="00A936F2" w:rsidP="00774B28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53AC2"/>
    <w:rsid w:val="00860F6E"/>
    <w:rsid w:val="00876747"/>
    <w:rsid w:val="008815EC"/>
    <w:rsid w:val="00883282"/>
    <w:rsid w:val="008965CE"/>
    <w:rsid w:val="008C3E16"/>
    <w:rsid w:val="008C4630"/>
    <w:rsid w:val="00901DE4"/>
    <w:rsid w:val="00902D0B"/>
    <w:rsid w:val="009310D4"/>
    <w:rsid w:val="009332A5"/>
    <w:rsid w:val="00944B87"/>
    <w:rsid w:val="00951419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1063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2019-05-15T06:10:00Z</dcterms:created>
  <dcterms:modified xsi:type="dcterms:W3CDTF">2019-05-15T06:10:00Z</dcterms:modified>
</cp:coreProperties>
</file>