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5FF" w:rsidRDefault="00631F85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1F85">
        <w:pict>
          <v:group id="_x0000_s1894" style="position:absolute;left:0;text-align:left;margin-left:223.65pt;margin-top:0;width:34.4pt;height:48.3pt;z-index:251666944" coordorigin="3834,994" coordsize="1142,1718">
            <v:shape id="_x0000_s1895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896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897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898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899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900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901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902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903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904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905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906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907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908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909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910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911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912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913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914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915" style="position:absolute;left:3834;top:1424;width:40;height:748" fillcolor="black" stroked="f"/>
            <v:shape id="_x0000_s1916" style="position:absolute;left:3834;top:2172;width:40;height:163" coordsize="400,1632" path="m400,1615r,9l400,,,,,1624r,8l,1624r,3l1,1632r399,-17xe" fillcolor="black" stroked="f">
              <v:path arrowok="t"/>
            </v:shape>
            <v:shape id="_x0000_s1917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918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919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920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921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922" style="position:absolute;left:4405;top:994;width:551;height:40" fillcolor="black" stroked="f"/>
            <v:shape id="_x0000_s1923" style="position:absolute;left:3834;top:994;width:571;height:40" coordsize="5711,400" path="m400,200l201,400r5510,l5711,,201,,,200,201,,,,,200r400,xe" fillcolor="black" stroked="f">
              <v:path arrowok="t"/>
            </v:shape>
            <v:shape id="_x0000_s1924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0025FF" w:rsidRDefault="000025FF" w:rsidP="000025FF">
      <w:pPr>
        <w:shd w:val="clear" w:color="auto" w:fill="FFFFFF"/>
        <w:tabs>
          <w:tab w:val="left" w:pos="708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            Крупець                                                   №29</w:t>
      </w:r>
    </w:p>
    <w:p w:rsidR="000025FF" w:rsidRDefault="000025FF" w:rsidP="000025FF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Костюку П.Г.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 Костюка П.Г.,   сільська   рада 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1. Надати  Костюку Павлу Григоровичу, який зареєстрований за адресою: </w:t>
      </w:r>
      <w:r w:rsidR="001F51A3">
        <w:rPr>
          <w:rFonts w:ascii="Times New Roman" w:eastAsia="Arial Unicode MS" w:hAnsi="Times New Roman" w:cs="Times New Roman"/>
          <w:sz w:val="24"/>
          <w:szCs w:val="24"/>
        </w:rPr>
        <w:t>___________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дозвіл на розробку проекту із землеустрою щодо відведення земельної ділянки для передачі її у власність,  орієнтовною площею  0,1200 га,  для  індивідуального садівництва,  земельна ділянка розташована в с.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Комарівка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2. Костюку П.Г., 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6B5B2F">
      <w:pPr>
        <w:tabs>
          <w:tab w:val="left" w:pos="708"/>
        </w:tabs>
        <w:spacing w:after="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42"/>
  </w:num>
  <w:num w:numId="18">
    <w:abstractNumId w:val="28"/>
  </w:num>
  <w:num w:numId="19">
    <w:abstractNumId w:val="34"/>
  </w:num>
  <w:num w:numId="20">
    <w:abstractNumId w:val="36"/>
  </w:num>
  <w:num w:numId="2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06996"/>
    <w:rsid w:val="00023DDF"/>
    <w:rsid w:val="00036BAF"/>
    <w:rsid w:val="00056FD8"/>
    <w:rsid w:val="000668E0"/>
    <w:rsid w:val="00067305"/>
    <w:rsid w:val="000B1BA9"/>
    <w:rsid w:val="000E2C75"/>
    <w:rsid w:val="000E5F4D"/>
    <w:rsid w:val="00106E39"/>
    <w:rsid w:val="00107879"/>
    <w:rsid w:val="00136149"/>
    <w:rsid w:val="00140C8B"/>
    <w:rsid w:val="00195D81"/>
    <w:rsid w:val="001A3663"/>
    <w:rsid w:val="001A696B"/>
    <w:rsid w:val="001B67D9"/>
    <w:rsid w:val="001D014F"/>
    <w:rsid w:val="001E767E"/>
    <w:rsid w:val="001F0134"/>
    <w:rsid w:val="001F46B3"/>
    <w:rsid w:val="001F51A3"/>
    <w:rsid w:val="002040D9"/>
    <w:rsid w:val="0022771D"/>
    <w:rsid w:val="0023190E"/>
    <w:rsid w:val="002366C8"/>
    <w:rsid w:val="00261DE9"/>
    <w:rsid w:val="00264EF8"/>
    <w:rsid w:val="00293DD7"/>
    <w:rsid w:val="002A52D1"/>
    <w:rsid w:val="002E090E"/>
    <w:rsid w:val="002F3029"/>
    <w:rsid w:val="003145B4"/>
    <w:rsid w:val="0034525F"/>
    <w:rsid w:val="00396BED"/>
    <w:rsid w:val="003A18F9"/>
    <w:rsid w:val="003C42CD"/>
    <w:rsid w:val="003E5E47"/>
    <w:rsid w:val="004135C8"/>
    <w:rsid w:val="00442923"/>
    <w:rsid w:val="00456832"/>
    <w:rsid w:val="00473E21"/>
    <w:rsid w:val="00484E06"/>
    <w:rsid w:val="004A1328"/>
    <w:rsid w:val="004C6F40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1F85"/>
    <w:rsid w:val="00632F5A"/>
    <w:rsid w:val="006355AC"/>
    <w:rsid w:val="00692329"/>
    <w:rsid w:val="006B5B2F"/>
    <w:rsid w:val="00776EDF"/>
    <w:rsid w:val="0079362E"/>
    <w:rsid w:val="007A27ED"/>
    <w:rsid w:val="007B646F"/>
    <w:rsid w:val="007C1D5C"/>
    <w:rsid w:val="007C698D"/>
    <w:rsid w:val="007E27DD"/>
    <w:rsid w:val="00820740"/>
    <w:rsid w:val="00834FCD"/>
    <w:rsid w:val="00853AC2"/>
    <w:rsid w:val="00876775"/>
    <w:rsid w:val="008815EC"/>
    <w:rsid w:val="00883282"/>
    <w:rsid w:val="00895778"/>
    <w:rsid w:val="008965CE"/>
    <w:rsid w:val="008C3E16"/>
    <w:rsid w:val="009310D4"/>
    <w:rsid w:val="009332A5"/>
    <w:rsid w:val="00937394"/>
    <w:rsid w:val="00951419"/>
    <w:rsid w:val="009F03AE"/>
    <w:rsid w:val="009F7A38"/>
    <w:rsid w:val="00A11696"/>
    <w:rsid w:val="00A15258"/>
    <w:rsid w:val="00A223E5"/>
    <w:rsid w:val="00A41D53"/>
    <w:rsid w:val="00A55425"/>
    <w:rsid w:val="00A77112"/>
    <w:rsid w:val="00AA3DC3"/>
    <w:rsid w:val="00AC7F01"/>
    <w:rsid w:val="00B00BCF"/>
    <w:rsid w:val="00B065E5"/>
    <w:rsid w:val="00B470E0"/>
    <w:rsid w:val="00BB0063"/>
    <w:rsid w:val="00BE6174"/>
    <w:rsid w:val="00BF39D4"/>
    <w:rsid w:val="00C10B8B"/>
    <w:rsid w:val="00C54A32"/>
    <w:rsid w:val="00C938B9"/>
    <w:rsid w:val="00CF1BBF"/>
    <w:rsid w:val="00D10247"/>
    <w:rsid w:val="00D104B4"/>
    <w:rsid w:val="00D37424"/>
    <w:rsid w:val="00D53BEC"/>
    <w:rsid w:val="00DB1A2A"/>
    <w:rsid w:val="00DF4062"/>
    <w:rsid w:val="00E5678B"/>
    <w:rsid w:val="00E638A3"/>
    <w:rsid w:val="00EC625E"/>
    <w:rsid w:val="00EF5B1C"/>
    <w:rsid w:val="00F02AD2"/>
    <w:rsid w:val="00F15A87"/>
    <w:rsid w:val="00F65D6E"/>
    <w:rsid w:val="00F926BE"/>
    <w:rsid w:val="00FC32D1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,4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uiPriority w:val="9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uiPriority w:val="99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959</Words>
  <Characters>548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2019-04-23T12:24:00Z</dcterms:created>
  <dcterms:modified xsi:type="dcterms:W3CDTF">2019-04-23T12:24:00Z</dcterms:modified>
</cp:coreProperties>
</file>