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805" style="position:absolute;left:0;text-align:left;margin-left:223.65pt;margin-top:0;width:34.4pt;height:48.3pt;z-index:251702272" coordorigin="3834,994" coordsize="1142,1718">
            <v:shape id="_x0000_s18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6" style="position:absolute;left:3834;top:1424;width:40;height:748" fillcolor="black" stroked="f"/>
            <v:shape id="_x0000_s1827" style="position:absolute;left:3834;top:2172;width:40;height:163" coordsize="400,1632" path="m400,1615r,9l400,,,,,1624r,8l,1624r,3l1,1632r399,-17xe" fillcolor="black" stroked="f">
              <v:path arrowok="t"/>
            </v:shape>
            <v:shape id="_x0000_s18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33" style="position:absolute;left:4405;top:994;width:551;height:40" fillcolor="black" stroked="f"/>
            <v:shape id="_x0000_s1834" style="position:absolute;left:3834;top:994;width:571;height:40" coordsize="5711,400" path="m400,200l201,400r5510,l5711,,201,,,200,201,,,,,200r400,xe" fillcolor="black" stroked="f">
              <v:path arrowok="t"/>
            </v:shape>
            <v:shape id="_x0000_s18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гр.Левонтюк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Марії Миколаївні,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сільська  рада   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(відновлення) меж земельної  ділянки № </w:t>
      </w:r>
      <w:r w:rsidR="001A18BE">
        <w:rPr>
          <w:rFonts w:ascii="Times New Roman" w:eastAsia="Arial Unicode MS" w:hAnsi="Times New Roman" w:cs="Arial Unicode MS"/>
          <w:color w:val="000000"/>
          <w:sz w:val="24"/>
          <w:szCs w:val="24"/>
        </w:rPr>
        <w:t>___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для ведення товарного сільськогосподарського виробництва (сінокіс)   з метою виділення в натурі земельної частки (паю) 0,2924га,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Марії Миколаївні,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адресою:,  ідентифікаційний номер </w:t>
      </w:r>
      <w:r w:rsidR="001A18BE">
        <w:rPr>
          <w:rFonts w:ascii="Times New Roman" w:eastAsia="Arial Unicode MS" w:hAnsi="Times New Roman" w:cs="Times New Roman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М.М., розробити технічну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jc w:val="both"/>
        <w:rPr>
          <w:rFonts w:ascii="Times New Roman" w:hAnsi="Times New Roman" w:cs="Times New Roman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7C1D5C" w:rsidRDefault="007C1D5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7C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24D4"/>
    <w:rsid w:val="001723F4"/>
    <w:rsid w:val="001A18BE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64674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A3BA1"/>
    <w:rsid w:val="00BB0063"/>
    <w:rsid w:val="00BE252D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B65A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2019-04-09T10:45:00Z</dcterms:created>
  <dcterms:modified xsi:type="dcterms:W3CDTF">2019-04-09T10:45:00Z</dcterms:modified>
</cp:coreProperties>
</file>