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2A" w:rsidRDefault="00DD602A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340" style="position:absolute;left:0;text-align:left;margin-left:223.65pt;margin-top:0;width:34.4pt;height:48.3pt;z-index:251686912" coordorigin="3834,994" coordsize="1142,1718">
            <v:shape id="_x0000_s13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4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5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5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6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61" style="position:absolute;left:3834;top:1424;width:40;height:748" fillcolor="black" stroked="f"/>
            <v:shape id="_x0000_s1362" style="position:absolute;left:3834;top:2172;width:40;height:163" coordsize="400,1632" path="m400,1615r,9l400,,,,,1624r,8l,1624r,3l1,1632r399,-17xe" fillcolor="black" stroked="f">
              <v:path arrowok="t"/>
            </v:shape>
            <v:shape id="_x0000_s136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8" style="position:absolute;left:4405;top:994;width:551;height:40" fillcolor="black" stroked="f"/>
            <v:shape id="_x0000_s1369" style="position:absolute;left:3834;top:994;width:571;height:40" coordsize="5711,400" path="m400,200l201,400r5510,l5711,,201,,,200,201,,,,,200r400,xe" fillcolor="black" stroked="f">
              <v:path arrowok="t"/>
            </v:shape>
            <v:shape id="_x0000_s137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№7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.01.2018 року «Про затвердження Програми,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Положення «Про надання матеріальної допомоги громадянам»</w:t>
      </w:r>
    </w:p>
    <w:p w:rsidR="008815EC" w:rsidRDefault="008815EC" w:rsidP="008815EC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відповідності до п.23 ст.26 Закону України «Про місцеве самоврядування в Україні», сільська рада </w:t>
      </w:r>
    </w:p>
    <w:p w:rsidR="008815EC" w:rsidRDefault="008815EC" w:rsidP="008815EC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815EC" w:rsidRDefault="008815EC" w:rsidP="008815EC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зміни до пункту 1рішення №7 від 12.01.2018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року«Про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затвердження програми, положення «Про надання матеріальної допомоги громадянам» виклавши додаток до Програми про надання соціальної допомоги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2018-2020 роки у новій редакції.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pStyle w:val="1"/>
        <w:jc w:val="both"/>
        <w:rPr>
          <w:b w:val="0"/>
          <w:color w:val="auto"/>
          <w:sz w:val="24"/>
          <w:szCs w:val="24"/>
        </w:rPr>
      </w:pP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8815EC" w:rsidRDefault="008815EC" w:rsidP="008815EC"/>
    <w:p w:rsidR="008815EC" w:rsidRDefault="008815EC" w:rsidP="008815EC"/>
    <w:p w:rsidR="008815EC" w:rsidRDefault="008815EC" w:rsidP="008815EC"/>
    <w:p w:rsidR="008815EC" w:rsidRDefault="008815EC" w:rsidP="008815EC"/>
    <w:p w:rsidR="008815EC" w:rsidRDefault="008815EC" w:rsidP="008815EC"/>
    <w:p w:rsidR="008815EC" w:rsidRDefault="008815EC" w:rsidP="008815EC"/>
    <w:p w:rsidR="00DD602A" w:rsidRDefault="00DD602A" w:rsidP="008815EC"/>
    <w:p w:rsidR="00DD602A" w:rsidRDefault="00DD602A" w:rsidP="008815EC"/>
    <w:p w:rsidR="008815EC" w:rsidRDefault="008815EC" w:rsidP="008815EC"/>
    <w:p w:rsidR="008815EC" w:rsidRDefault="008815EC" w:rsidP="008815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8815EC" w:rsidRDefault="008815EC" w:rsidP="008815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Програми надання соціальної допомоги</w:t>
      </w:r>
    </w:p>
    <w:p w:rsidR="008815EC" w:rsidRDefault="008815EC" w:rsidP="008815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Очікуване фінансування за рахунок коштів бюджету</w:t>
      </w:r>
    </w:p>
    <w:tbl>
      <w:tblPr>
        <w:tblStyle w:val="af8"/>
        <w:tblW w:w="0" w:type="auto"/>
        <w:tblLook w:val="04A0"/>
      </w:tblPr>
      <w:tblGrid>
        <w:gridCol w:w="6212"/>
        <w:gridCol w:w="1180"/>
        <w:gridCol w:w="1237"/>
        <w:gridCol w:w="1225"/>
      </w:tblGrid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Напрямки використання коштів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рік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рік (тис. грн.)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рік (тис. грн.)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надання матеріальної допомоги громадянам, які опинилися в складних життєвих обставинах. 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виплати матеріальної допомоги учасникам бойових дій в Афганістані та членам сімей загиблих. 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особам, які постраждали внаслідок Чорнобильської катастрофи.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до Дня Перемоги.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виплати матеріальної допомоги з нагоди Міжнародного Дня громадян похилого віку, Дня ветеранів.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надання разової грошової допомоги мешканцям громади, яким виповнилося 100 і більше років.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надання допомоги на поховання громадян, які не працювали, не отримували пенсії, не були зареєстровані в центрі зайнятості як безробітні.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Допомога на поховання виплачується відповідно до Положення про порядок надання допомоги на поховання деяких категорій осіб виконавцю волевиявлення померлого або особі, яка зобов'язалася поховати померлого.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Надавати матеріальну допомогу військовослужбовцям, особам, які були мобілізовані до збройних сил України або добровільно вступили до Національної гвардії України, стали на захист цілісності України, приймали участь в антитерористичній операції та отримали поранення, а також сім'ям, члени яких приймають участь в антитерористичний операції та опинилися в складних матеріально-побутових умовах проживання.</w:t>
            </w:r>
          </w:p>
          <w:p w:rsidR="008815EC" w:rsidRDefault="008815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Допомога виплачується відповідно до Положення 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надання громадянам одноразової матеріальної допомоги.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  <w:tr w:rsidR="008815EC" w:rsidTr="008815E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5EC" w:rsidRDefault="008815EC">
            <w:pPr>
              <w:pStyle w:val="a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здійснення передплати періодичних видань для пенсіонерів, ветеранів війни та праці, осіб, які постраждали внаслідок Чорнобильської катастрофи, учасників антитерористичної операції та інших малозабезпечених громадян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5EC" w:rsidRDefault="008815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8815EC" w:rsidRDefault="008815EC" w:rsidP="008815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2261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2019-04-09T10:35:00Z</dcterms:created>
  <dcterms:modified xsi:type="dcterms:W3CDTF">2019-04-09T10:35:00Z</dcterms:modified>
</cp:coreProperties>
</file>