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F71ED0" w:rsidRDefault="00822563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22563">
        <w:pict>
          <v:group id="_x0000_s1708" style="position:absolute;left:0;text-align:left;margin-left:223.65pt;margin-top:0;width:34.4pt;height:48.3pt;z-index:251661312" coordorigin="3834,994" coordsize="1142,1718">
            <v:shape id="_x0000_s170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71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71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71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71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71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71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71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71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71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71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72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72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72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72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72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72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72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72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72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729" style="position:absolute;left:3834;top:1424;width:40;height:748" fillcolor="black" stroked="f"/>
            <v:shape id="_x0000_s1730" style="position:absolute;left:3834;top:2172;width:40;height:163" coordsize="400,1632" path="m400,1615r,9l400,,,,,1624r,8l,1624r,3l1,1632r399,-17xe" fillcolor="black" stroked="f">
              <v:path arrowok="t"/>
            </v:shape>
            <v:shape id="_x0000_s173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73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73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73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73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736" style="position:absolute;left:4405;top:994;width:551;height:40" fillcolor="black" stroked="f"/>
            <v:shape id="_x0000_s1737" style="position:absolute;left:3834;top:994;width:571;height:40" coordsize="5711,400" path="m400,200l201,400r5510,l5711,,201,,,200,201,,,,,200r400,xe" fillcolor="black" stroked="f">
              <v:path arrowok="t"/>
            </v:shape>
            <v:shape id="_x0000_s1738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Прокопчуку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М.П.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Прокопчука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М.П.,   сільська   рада     ВИРІШИЛА: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1. Надати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Прокопчуку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Михайлу Петровичу, який зареєстрований за адресою: </w:t>
      </w:r>
      <w:r w:rsidR="00E0597C">
        <w:rPr>
          <w:rFonts w:ascii="Times New Roman" w:eastAsia="Arial Unicode MS" w:hAnsi="Times New Roman" w:cs="Times New Roman"/>
          <w:sz w:val="24"/>
          <w:szCs w:val="24"/>
        </w:rPr>
        <w:t>_____________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0,15 га, для ведення особистого селянського господарства, земельна ділянка розташована за межами населеного пункту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сільської ради. 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Прокопчуку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М.П.,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27E0"/>
    <w:rsid w:val="002366C8"/>
    <w:rsid w:val="00264EF8"/>
    <w:rsid w:val="00293DD7"/>
    <w:rsid w:val="002A085B"/>
    <w:rsid w:val="002A52D1"/>
    <w:rsid w:val="002F3029"/>
    <w:rsid w:val="003145B4"/>
    <w:rsid w:val="00375C60"/>
    <w:rsid w:val="00380D83"/>
    <w:rsid w:val="00396AC4"/>
    <w:rsid w:val="00396BED"/>
    <w:rsid w:val="003A66AE"/>
    <w:rsid w:val="003E5E47"/>
    <w:rsid w:val="004135C8"/>
    <w:rsid w:val="00442923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475F"/>
    <w:rsid w:val="00776EDF"/>
    <w:rsid w:val="0079362E"/>
    <w:rsid w:val="007A27ED"/>
    <w:rsid w:val="007B646F"/>
    <w:rsid w:val="007C1D5C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C3E16"/>
    <w:rsid w:val="008D6EA8"/>
    <w:rsid w:val="00902D0B"/>
    <w:rsid w:val="009310D4"/>
    <w:rsid w:val="009332A5"/>
    <w:rsid w:val="00937985"/>
    <w:rsid w:val="00946602"/>
    <w:rsid w:val="00951419"/>
    <w:rsid w:val="009816BB"/>
    <w:rsid w:val="00992016"/>
    <w:rsid w:val="009D1B2F"/>
    <w:rsid w:val="009F03AE"/>
    <w:rsid w:val="009F7A38"/>
    <w:rsid w:val="00A11696"/>
    <w:rsid w:val="00A15258"/>
    <w:rsid w:val="00A223E5"/>
    <w:rsid w:val="00A3454B"/>
    <w:rsid w:val="00A41D53"/>
    <w:rsid w:val="00A55425"/>
    <w:rsid w:val="00AA3DC3"/>
    <w:rsid w:val="00AC7F01"/>
    <w:rsid w:val="00B00BCF"/>
    <w:rsid w:val="00B05C17"/>
    <w:rsid w:val="00B065E5"/>
    <w:rsid w:val="00B40063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D10247"/>
    <w:rsid w:val="00D104B4"/>
    <w:rsid w:val="00D17C33"/>
    <w:rsid w:val="00D8483E"/>
    <w:rsid w:val="00DB1A2A"/>
    <w:rsid w:val="00DC23C1"/>
    <w:rsid w:val="00DC4AC3"/>
    <w:rsid w:val="00DF4062"/>
    <w:rsid w:val="00DF7E6E"/>
    <w:rsid w:val="00E0272C"/>
    <w:rsid w:val="00E0597C"/>
    <w:rsid w:val="00E14E6D"/>
    <w:rsid w:val="00E152BE"/>
    <w:rsid w:val="00E304EC"/>
    <w:rsid w:val="00E45E55"/>
    <w:rsid w:val="00E638A3"/>
    <w:rsid w:val="00EC625E"/>
    <w:rsid w:val="00ED5D84"/>
    <w:rsid w:val="00F04489"/>
    <w:rsid w:val="00F05AB6"/>
    <w:rsid w:val="00F15A87"/>
    <w:rsid w:val="00F62B08"/>
    <w:rsid w:val="00F71ED0"/>
    <w:rsid w:val="00F8162A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1008</Words>
  <Characters>575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2019-05-11T07:15:00Z</dcterms:created>
  <dcterms:modified xsi:type="dcterms:W3CDTF">2019-05-11T07:15:00Z</dcterms:modified>
</cp:coreProperties>
</file>