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185" style="position:absolute;left:0;text-align:left;margin-left:223.65pt;margin-top:0;width:34.4pt;height:48.3pt;z-index:251718656" coordorigin="3834,994" coordsize="1142,1718">
            <v:shape id="_x0000_s2718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18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18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18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19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19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19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19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19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19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19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19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19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19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20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20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20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20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20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20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206" style="position:absolute;left:3834;top:1424;width:40;height:748" fillcolor="black" stroked="f"/>
            <v:shape id="_x0000_s27207" style="position:absolute;left:3834;top:2172;width:40;height:163" coordsize="400,1632" path="m400,1615r,9l400,,,,,1624r,8l,1624r,3l1,1632r399,-17xe" fillcolor="black" stroked="f">
              <v:path arrowok="t"/>
            </v:shape>
            <v:shape id="_x0000_s2720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20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21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21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21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213" style="position:absolute;left:4405;top:994;width:551;height:40" fillcolor="black" stroked="f"/>
            <v:shape id="_x0000_s27214" style="position:absolute;left:3834;top:994;width:571;height:40" coordsize="5711,400" path="m400,200l201,400r5510,l5711,,201,,,200,201,,,,,200r400,xe" fillcolor="black" stroked="f">
              <v:path arrowok="t"/>
            </v:shape>
            <v:shape id="_x0000_s2721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№26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Васянович  Н. В.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Васянович Н.В.,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Васянович Ніні Володимирівні</w:t>
      </w:r>
      <w:r w:rsidR="00193500">
        <w:rPr>
          <w:rFonts w:ascii="Times New Roman" w:eastAsia="Arial Unicode MS" w:hAnsi="Times New Roman" w:cs="Times New Roman"/>
          <w:sz w:val="24"/>
          <w:szCs w:val="24"/>
        </w:rPr>
        <w:t>, яка зареєстрована за адресою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для будівництва та обслуговування  житлового будинку, господарських будівель і споруд (присадибна ділянка), земельна ділянка  розташована в с..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2.Васянович Н.В.,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27DD" w:rsidRPr="00193500" w:rsidRDefault="00AA3DC3" w:rsidP="0019350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7E27DD"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45B4"/>
    <w:rsid w:val="00396BED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A2A"/>
    <w:rsid w:val="00DC717F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2019-03-28T08:23:00Z</dcterms:created>
  <dcterms:modified xsi:type="dcterms:W3CDTF">2019-03-28T08:23:00Z</dcterms:modified>
</cp:coreProperties>
</file>