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3F" w:rsidRDefault="00A5623F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824" behindDoc="0" locked="0" layoutInCell="1" allowOverlap="1" wp14:anchorId="1434CC14" wp14:editId="4885C48D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" name="Рисунок 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№39</w:t>
      </w:r>
    </w:p>
    <w:p w:rsidR="00B871DD" w:rsidRDefault="00B871DD" w:rsidP="00B871DD">
      <w:pPr>
        <w:tabs>
          <w:tab w:val="left" w:pos="0"/>
          <w:tab w:val="left" w:pos="8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</w:pP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розгляд протоколу засідання комісії з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питань техногенно - екологічної безпеки та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надзвичайних ситуацій Хмельницької ОДА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Розглянувши протокол засідання комісії з питань ТЕБ та НС Хмельницької облдержадміністрації «Про заходи щодо протидії пожежам у природних екосистемах у пожежонебезпечний  період  2019 року та самовільного випалювання рослинності або її залишків» та «Про безпечне поводження з пестицидами і агрохімікатами в області» виконком сільської ради 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1.Рішення комісії з питань техногенно - екологічної безпеки та надзвичайних ситуації облдержадміністрації від 07.05.2019 року взяти до уваги.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2.Виконкому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спільно з  директором  Полянського спеціалізованого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лісокомунального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підприємства: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активізувати проведення роз’яснювальної роботи серед населення та оперативне висвітлення питання щодо дотримання правил пожежної безпеки та запобігання виникнення пожеж у природних екосистемах;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вжити заходів щодо обладнання місць стоянок транспорту на дорогах , які проходять вздовж лісових масивів 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забезпечувати створення та накопичення матеріальних резервів для попередження та ліквідації надзвичайних ситуацій.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3.Відділу комунальної власності охорони навколишнього  середовища та земельних відносин: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забезпечити проведення інформаційно – роз’яснювальної роботи серед підприємств , установ , організацій на території сільської ради щодо недопущення використання заборонених хімічних засобів захисту рослин;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здійснювати контроль на підвідомчій території з метою неприпустимості у подальшому використання непридатних або заборонених пестицидів 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Pr="00B871DD" w:rsidRDefault="00FE38FB" w:rsidP="00B871DD"/>
    <w:sectPr w:rsidR="00FE38FB" w:rsidRP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37077"/>
    <w:rsid w:val="00140C8B"/>
    <w:rsid w:val="00152BE8"/>
    <w:rsid w:val="00196ECE"/>
    <w:rsid w:val="001A3663"/>
    <w:rsid w:val="001D014F"/>
    <w:rsid w:val="001E0333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D5EC8"/>
    <w:rsid w:val="003E190A"/>
    <w:rsid w:val="003E57FE"/>
    <w:rsid w:val="003E5E47"/>
    <w:rsid w:val="003F107B"/>
    <w:rsid w:val="003F5F5A"/>
    <w:rsid w:val="004135C8"/>
    <w:rsid w:val="00442923"/>
    <w:rsid w:val="00450109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719AE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E43CA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AD1649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3255D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E3BBD"/>
    <w:rsid w:val="00DF4062"/>
    <w:rsid w:val="00DF7E6E"/>
    <w:rsid w:val="00E0668D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A4365-179C-4224-8301-FC4266ED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2019-08-06T05:56:00Z</dcterms:created>
  <dcterms:modified xsi:type="dcterms:W3CDTF">2019-08-06T05:56:00Z</dcterms:modified>
</cp:coreProperties>
</file>