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1989" style="position:absolute;left:0;text-align:left;margin-left:223.65pt;margin-top:0;width:34.4pt;height:48.3pt;z-index:251698176" coordorigin="3834,994" coordsize="1142,1718">
            <v:shape id="_x0000_s19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99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9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99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9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99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9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99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9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99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0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00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0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00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0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00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0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00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0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00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010" style="position:absolute;left:3834;top:1424;width:40;height:748" fillcolor="black" stroked="f"/>
            <v:shape id="_x0000_s2011" style="position:absolute;left:3834;top:2172;width:40;height:163" coordsize="400,1632" path="m400,1615r,9l400,,,,,1624r,8l,1624r,3l1,1632r399,-17xe" fillcolor="black" stroked="f">
              <v:path arrowok="t"/>
            </v:shape>
            <v:shape id="_x0000_s201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01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01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01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01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017" style="position:absolute;left:4405;top:994;width:551;height:40" fillcolor="black" stroked="f"/>
            <v:shape id="_x0000_s2018" style="position:absolute;left:3834;top:994;width:571;height:40" coordsize="5711,400" path="m400,200l201,400r5510,l5711,,201,,,200,201,,,,,200r400,xe" fillcolor="black" stroked="f">
              <v:path arrowok="t"/>
            </v:shape>
            <v:shape id="_x0000_s201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№7</w:t>
      </w: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</w:pPr>
      <w:r>
        <w:t xml:space="preserve">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 зв’язку із поданою заявою жительки села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 Про місцевий  бюджет Крупецької сільської ради  на 2019 рік », та рішення сесії сільської ради №7  від 22.12.2018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ради»,   сільська рада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Надати матеріальну допомогу   Бацан Лідії Іванівні   на  поховання   дочки  Ковба Клавдії Олександрівни    , яка   померла     03 березня 2019  року , в  розмірі  3000.00  ( три тисячі ) грн.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8652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B1BA9"/>
    <w:rsid w:val="000E2C75"/>
    <w:rsid w:val="00106E39"/>
    <w:rsid w:val="00107879"/>
    <w:rsid w:val="00140C8B"/>
    <w:rsid w:val="001A3663"/>
    <w:rsid w:val="001F0134"/>
    <w:rsid w:val="002040D9"/>
    <w:rsid w:val="0022771D"/>
    <w:rsid w:val="002366C8"/>
    <w:rsid w:val="00250107"/>
    <w:rsid w:val="00264EF8"/>
    <w:rsid w:val="0029647F"/>
    <w:rsid w:val="003145B4"/>
    <w:rsid w:val="00396BED"/>
    <w:rsid w:val="004135C8"/>
    <w:rsid w:val="00442923"/>
    <w:rsid w:val="00484E06"/>
    <w:rsid w:val="004A1328"/>
    <w:rsid w:val="004C6F40"/>
    <w:rsid w:val="004D5833"/>
    <w:rsid w:val="00535F54"/>
    <w:rsid w:val="00552289"/>
    <w:rsid w:val="00553F96"/>
    <w:rsid w:val="0056460E"/>
    <w:rsid w:val="005671F1"/>
    <w:rsid w:val="005D69E3"/>
    <w:rsid w:val="0061440A"/>
    <w:rsid w:val="00616E88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CF1BBF"/>
    <w:rsid w:val="00D10247"/>
    <w:rsid w:val="00DB1A2A"/>
    <w:rsid w:val="00E638A3"/>
    <w:rsid w:val="00F921D7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794</Words>
  <Characters>453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2019-03-28T06:55:00Z</dcterms:created>
  <dcterms:modified xsi:type="dcterms:W3CDTF">2019-03-28T06:55:00Z</dcterms:modified>
</cp:coreProperties>
</file>